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B0C82" w14:textId="2D7CE801" w:rsidR="009423E9" w:rsidRPr="00AB1EBA" w:rsidRDefault="009423E9" w:rsidP="00131850">
      <w:pPr>
        <w:spacing w:after="120" w:line="360" w:lineRule="auto"/>
        <w:contextualSpacing/>
        <w:rPr>
          <w:rFonts w:cs="Calibri"/>
          <w:sz w:val="24"/>
          <w:szCs w:val="24"/>
        </w:rPr>
      </w:pPr>
      <w:r w:rsidRPr="00AB1EBA">
        <w:rPr>
          <w:rFonts w:cs="Calibri"/>
          <w:color w:val="000000" w:themeColor="text1"/>
          <w:sz w:val="24"/>
          <w:szCs w:val="24"/>
        </w:rPr>
        <w:t>Wzór</w:t>
      </w:r>
    </w:p>
    <w:p w14:paraId="24C356D2" w14:textId="17962E41" w:rsidR="009423E9" w:rsidRPr="00AB1EBA" w:rsidRDefault="00131850" w:rsidP="00B6590B">
      <w:pPr>
        <w:pStyle w:val="Nagwek1"/>
        <w:tabs>
          <w:tab w:val="clear" w:pos="540"/>
          <w:tab w:val="left" w:leader="dot" w:pos="1701"/>
          <w:tab w:val="left" w:leader="dot" w:pos="3969"/>
        </w:tabs>
        <w:spacing w:after="240"/>
        <w:jc w:val="left"/>
        <w:rPr>
          <w:sz w:val="26"/>
          <w:szCs w:val="26"/>
        </w:rPr>
      </w:pPr>
      <w:bookmarkStart w:id="0" w:name="_Hlk123207820"/>
      <w:r w:rsidRPr="00AB1EBA">
        <w:rPr>
          <w:sz w:val="26"/>
          <w:szCs w:val="26"/>
        </w:rPr>
        <w:t>Porozumienie nr</w:t>
      </w:r>
      <w:r w:rsidR="009423E9" w:rsidRPr="00AB1EBA">
        <w:rPr>
          <w:sz w:val="26"/>
          <w:szCs w:val="26"/>
        </w:rPr>
        <w:t xml:space="preserve"> </w:t>
      </w:r>
      <w:r w:rsidR="00B6590B">
        <w:rPr>
          <w:sz w:val="26"/>
          <w:szCs w:val="26"/>
        </w:rPr>
        <w:tab/>
      </w:r>
      <w:r w:rsidR="009423E9" w:rsidRPr="00AB1EBA">
        <w:rPr>
          <w:sz w:val="26"/>
          <w:szCs w:val="26"/>
        </w:rPr>
        <w:t xml:space="preserve">[nr projektu] o dofinansowanie projektu </w:t>
      </w:r>
      <w:r w:rsidR="00B6590B">
        <w:rPr>
          <w:sz w:val="26"/>
          <w:szCs w:val="26"/>
        </w:rPr>
        <w:tab/>
      </w:r>
      <w:r w:rsidR="009423E9" w:rsidRPr="00AB1EBA">
        <w:rPr>
          <w:sz w:val="26"/>
          <w:szCs w:val="26"/>
        </w:rPr>
        <w:t>[pełny tytuł projektu, zgodnie z aktualnym wnioskiem o dofinansowanie realizacji projektu]</w:t>
      </w:r>
      <w:bookmarkEnd w:id="0"/>
    </w:p>
    <w:p w14:paraId="44C5CEA8" w14:textId="77777777" w:rsidR="00412A06" w:rsidRDefault="009423E9" w:rsidP="00412A06">
      <w:pPr>
        <w:pStyle w:val="Nagwek11"/>
        <w:spacing w:before="0" w:after="120"/>
        <w:rPr>
          <w:b w:val="0"/>
          <w:bCs/>
          <w:color w:val="000000" w:themeColor="text1"/>
          <w:sz w:val="24"/>
          <w:szCs w:val="24"/>
        </w:rPr>
      </w:pPr>
      <w:r w:rsidRPr="00BA2A99">
        <w:rPr>
          <w:b w:val="0"/>
          <w:bCs/>
          <w:color w:val="000000" w:themeColor="text1"/>
          <w:sz w:val="24"/>
          <w:szCs w:val="24"/>
        </w:rPr>
        <w:t>(zwane dalej „Porozumieniem”)</w:t>
      </w:r>
      <w:r w:rsidRPr="00BA2A99">
        <w:rPr>
          <w:b w:val="0"/>
          <w:bCs/>
          <w:i/>
          <w:iCs/>
          <w:color w:val="000000" w:themeColor="text1"/>
          <w:sz w:val="24"/>
          <w:szCs w:val="24"/>
        </w:rPr>
        <w:t xml:space="preserve"> </w:t>
      </w:r>
    </w:p>
    <w:p w14:paraId="0C3848F3" w14:textId="280AE37C" w:rsidR="009423E9" w:rsidRPr="00412A06" w:rsidRDefault="00412A06" w:rsidP="00412A06">
      <w:pPr>
        <w:pStyle w:val="Nagwek11"/>
        <w:spacing w:before="0" w:after="120"/>
        <w:rPr>
          <w:b w:val="0"/>
          <w:bCs/>
          <w:color w:val="000000" w:themeColor="text1"/>
          <w:sz w:val="24"/>
          <w:szCs w:val="24"/>
        </w:rPr>
      </w:pPr>
      <w:r w:rsidRPr="00412A06">
        <w:rPr>
          <w:b w:val="0"/>
          <w:bCs/>
          <w:color w:val="000000" w:themeColor="text1"/>
          <w:sz w:val="24"/>
          <w:szCs w:val="24"/>
        </w:rPr>
        <w:t xml:space="preserve">w ramach działania FERC.02.01 Wysoka jakość i dostępność e-usług publicznych, </w:t>
      </w:r>
      <w:r w:rsidRPr="005569B6">
        <w:rPr>
          <w:b w:val="0"/>
          <w:bCs/>
          <w:color w:val="000000" w:themeColor="text1"/>
          <w:sz w:val="24"/>
          <w:szCs w:val="24"/>
        </w:rPr>
        <w:t>programu Fundusze Europejskie na Rozwój Cyfrowy 2021-2027 współfinansowanego ze środków Europejskiego Funduszu Rozwoju Regionalnego,</w:t>
      </w:r>
      <w:r w:rsidRPr="00412A06">
        <w:rPr>
          <w:b w:val="0"/>
          <w:bCs/>
          <w:color w:val="000000" w:themeColor="text1"/>
          <w:sz w:val="24"/>
          <w:szCs w:val="24"/>
        </w:rPr>
        <w:t xml:space="preserve"> zawarte pomiędzy:</w:t>
      </w:r>
    </w:p>
    <w:p w14:paraId="46CB9DF0" w14:textId="420EC44B"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Skarbem Państwa, w imieniu którego działa Centrum Projektów Polska Cyfrowa z siedzibą w</w:t>
      </w:r>
      <w:r w:rsidR="0056667E">
        <w:rPr>
          <w:rFonts w:cs="Calibri"/>
          <w:color w:val="000000" w:themeColor="text1"/>
          <w:sz w:val="24"/>
          <w:szCs w:val="24"/>
        </w:rPr>
        <w:t> </w:t>
      </w:r>
      <w:r w:rsidRPr="00BA2A99">
        <w:rPr>
          <w:rFonts w:cs="Calibri"/>
          <w:color w:val="000000" w:themeColor="text1"/>
          <w:sz w:val="24"/>
          <w:szCs w:val="24"/>
        </w:rPr>
        <w:t>Warszawie 01-044 przy ul. Spokojnej 13a, NIP: 526 27 35 917, zwanym dalej „Instytucją Pośredniczącą”,</w:t>
      </w:r>
      <w:r w:rsidR="00C37D44">
        <w:rPr>
          <w:rFonts w:cs="Calibri"/>
          <w:color w:val="000000" w:themeColor="text1"/>
          <w:sz w:val="24"/>
          <w:szCs w:val="24"/>
        </w:rPr>
        <w:t xml:space="preserve"> </w:t>
      </w:r>
      <w:r w:rsidRPr="00BA2A99">
        <w:rPr>
          <w:rFonts w:cs="Calibri"/>
          <w:color w:val="000000" w:themeColor="text1"/>
          <w:sz w:val="24"/>
          <w:szCs w:val="24"/>
        </w:rPr>
        <w:t>reprezentowanym przez:</w:t>
      </w:r>
    </w:p>
    <w:p w14:paraId="451021CE" w14:textId="3D7DB076" w:rsidR="009423E9" w:rsidRPr="00BA2A99" w:rsidRDefault="00B6590B" w:rsidP="00B6590B">
      <w:pPr>
        <w:tabs>
          <w:tab w:val="left" w:leader="dot" w:pos="7655"/>
        </w:tabs>
        <w:spacing w:after="360" w:line="360" w:lineRule="auto"/>
        <w:rPr>
          <w:rFonts w:cs="Calibri"/>
          <w:color w:val="000000" w:themeColor="text1"/>
          <w:sz w:val="24"/>
          <w:szCs w:val="24"/>
        </w:rPr>
      </w:pPr>
      <w:r>
        <w:rPr>
          <w:rFonts w:cs="Calibri"/>
          <w:color w:val="000000" w:themeColor="text1"/>
          <w:sz w:val="24"/>
          <w:szCs w:val="24"/>
        </w:rPr>
        <w:tab/>
      </w:r>
      <w:r w:rsidR="00153AF2">
        <w:rPr>
          <w:rFonts w:cs="Calibri"/>
          <w:color w:val="000000" w:themeColor="text1"/>
          <w:sz w:val="24"/>
          <w:szCs w:val="24"/>
        </w:rPr>
        <w:t xml:space="preserve"> </w:t>
      </w:r>
      <w:r w:rsidR="009423E9" w:rsidRPr="00BA2A99">
        <w:rPr>
          <w:rFonts w:cs="Calibri"/>
          <w:color w:val="000000" w:themeColor="text1"/>
          <w:sz w:val="24"/>
          <w:szCs w:val="24"/>
        </w:rPr>
        <w:t>(dokumenty potwierdzające umocowanie przedstawiciela Instytucji Pośredniczącej stanowią Załącznik nr 1 do Porozumienia),</w:t>
      </w:r>
    </w:p>
    <w:p w14:paraId="360F5A29" w14:textId="7CA303E7" w:rsidR="009423E9" w:rsidRPr="00F663B3" w:rsidRDefault="009423E9" w:rsidP="00AB1EBA">
      <w:pPr>
        <w:spacing w:after="360" w:line="360" w:lineRule="auto"/>
        <w:rPr>
          <w:rFonts w:cs="Calibri"/>
          <w:color w:val="000000" w:themeColor="text1"/>
          <w:sz w:val="24"/>
          <w:szCs w:val="24"/>
        </w:rPr>
      </w:pPr>
      <w:r w:rsidRPr="00F663B3">
        <w:rPr>
          <w:rFonts w:cs="Calibri"/>
          <w:color w:val="000000" w:themeColor="text1"/>
          <w:sz w:val="24"/>
          <w:szCs w:val="24"/>
        </w:rPr>
        <w:t>a</w:t>
      </w:r>
    </w:p>
    <w:p w14:paraId="6B30EDEC" w14:textId="1E9EBBB8" w:rsidR="009423E9" w:rsidRPr="00F663B3" w:rsidRDefault="00B6590B" w:rsidP="005A1813">
      <w:pPr>
        <w:tabs>
          <w:tab w:val="left" w:leader="dot" w:pos="5954"/>
        </w:tabs>
        <w:spacing w:after="360" w:line="360" w:lineRule="auto"/>
        <w:rPr>
          <w:rFonts w:cs="Calibri"/>
          <w:color w:val="000000" w:themeColor="text1"/>
          <w:sz w:val="24"/>
          <w:szCs w:val="24"/>
        </w:rPr>
      </w:pPr>
      <w:r>
        <w:rPr>
          <w:rFonts w:cs="Calibri"/>
          <w:color w:val="000000" w:themeColor="text1"/>
          <w:sz w:val="24"/>
          <w:szCs w:val="24"/>
        </w:rPr>
        <w:tab/>
      </w:r>
      <w:r w:rsidR="009423E9" w:rsidRPr="00F663B3">
        <w:rPr>
          <w:rFonts w:cs="Calibri"/>
          <w:color w:val="000000" w:themeColor="text1"/>
          <w:sz w:val="24"/>
          <w:szCs w:val="24"/>
        </w:rPr>
        <w:t>[nazwa i adres Beneficjenta, NIP, a gdy posiada - również REGON], zwaną/</w:t>
      </w:r>
      <w:proofErr w:type="spellStart"/>
      <w:r w:rsidR="009423E9" w:rsidRPr="00F663B3">
        <w:rPr>
          <w:rFonts w:cs="Calibri"/>
          <w:color w:val="000000" w:themeColor="text1"/>
          <w:sz w:val="24"/>
          <w:szCs w:val="24"/>
        </w:rPr>
        <w:t>ym</w:t>
      </w:r>
      <w:proofErr w:type="spellEnd"/>
      <w:r w:rsidR="009423E9" w:rsidRPr="00F663B3">
        <w:rPr>
          <w:rFonts w:cs="Calibri"/>
          <w:color w:val="000000" w:themeColor="text1"/>
          <w:sz w:val="24"/>
          <w:szCs w:val="24"/>
        </w:rPr>
        <w:t xml:space="preserve"> dalej „Beneficjentem”</w:t>
      </w:r>
      <w:r w:rsidR="0095066D">
        <w:rPr>
          <w:rFonts w:cs="Calibri"/>
          <w:color w:val="000000" w:themeColor="text1"/>
          <w:sz w:val="24"/>
          <w:szCs w:val="24"/>
        </w:rPr>
        <w:t>:</w:t>
      </w:r>
      <w:r w:rsidR="00F85065" w:rsidRPr="00F663B3" w:rsidDel="00F85065">
        <w:rPr>
          <w:rFonts w:cs="Calibri"/>
          <w:color w:val="000000" w:themeColor="text1"/>
          <w:sz w:val="24"/>
          <w:szCs w:val="24"/>
        </w:rPr>
        <w:t xml:space="preserve"> </w:t>
      </w:r>
    </w:p>
    <w:p w14:paraId="40D4B652" w14:textId="16BCA32F" w:rsidR="009423E9" w:rsidRPr="00BA2A99" w:rsidRDefault="00B6590B" w:rsidP="00B6590B">
      <w:pPr>
        <w:tabs>
          <w:tab w:val="left" w:leader="dot" w:pos="7655"/>
        </w:tabs>
        <w:spacing w:after="120" w:line="360" w:lineRule="auto"/>
        <w:rPr>
          <w:rFonts w:cs="Calibri"/>
          <w:color w:val="000000" w:themeColor="text1"/>
          <w:sz w:val="24"/>
          <w:szCs w:val="24"/>
        </w:rPr>
      </w:pPr>
      <w:r>
        <w:rPr>
          <w:rFonts w:cs="Calibri"/>
          <w:color w:val="000000" w:themeColor="text1"/>
          <w:sz w:val="24"/>
          <w:szCs w:val="24"/>
        </w:rPr>
        <w:tab/>
      </w:r>
      <w:r w:rsidR="009423E9" w:rsidRPr="00BA2A99">
        <w:rPr>
          <w:rFonts w:cs="Calibri"/>
          <w:color w:val="000000" w:themeColor="text1"/>
          <w:sz w:val="24"/>
          <w:szCs w:val="24"/>
        </w:rPr>
        <w:t>(dokumenty potwierdzające umocowanie przedstawiciela Beneficjenta stanowią Załącznik nr 2 do Porozumienia),</w:t>
      </w:r>
    </w:p>
    <w:p w14:paraId="3E2A8F40" w14:textId="576999B7" w:rsidR="009423E9" w:rsidRPr="00BA2A99" w:rsidRDefault="009423E9" w:rsidP="00131850">
      <w:pPr>
        <w:spacing w:after="120" w:line="360" w:lineRule="auto"/>
        <w:rPr>
          <w:rStyle w:val="Znakiprzypiswdolnych"/>
          <w:rFonts w:cs="Calibri"/>
          <w:color w:val="000000" w:themeColor="text1"/>
          <w:sz w:val="24"/>
          <w:szCs w:val="24"/>
          <w:vertAlign w:val="baseline"/>
        </w:rPr>
        <w:sectPr w:rsidR="009423E9" w:rsidRPr="00BA2A99" w:rsidSect="002F1685">
          <w:headerReference w:type="default" r:id="rId11"/>
          <w:footerReference w:type="default" r:id="rId12"/>
          <w:headerReference w:type="first" r:id="rId13"/>
          <w:pgSz w:w="11906" w:h="16838"/>
          <w:pgMar w:top="2163" w:right="1418" w:bottom="1418" w:left="1418" w:header="794" w:footer="0" w:gutter="0"/>
          <w:cols w:space="708"/>
          <w:titlePg/>
          <w:docGrid w:linePitch="600" w:charSpace="36864"/>
        </w:sectPr>
      </w:pPr>
      <w:r w:rsidRPr="00BA2A99">
        <w:rPr>
          <w:rFonts w:cs="Calibri"/>
          <w:color w:val="000000" w:themeColor="text1"/>
          <w:sz w:val="24"/>
          <w:szCs w:val="24"/>
        </w:rPr>
        <w:t>zwane dalej łącznie „Stronam</w:t>
      </w:r>
      <w:r w:rsidR="0003378D" w:rsidRPr="00BA2A99">
        <w:rPr>
          <w:rFonts w:cs="Calibri"/>
          <w:color w:val="000000" w:themeColor="text1"/>
          <w:sz w:val="24"/>
          <w:szCs w:val="24"/>
        </w:rPr>
        <w:t>i”</w:t>
      </w:r>
      <w:r w:rsidR="008A2B85">
        <w:rPr>
          <w:rFonts w:cs="Calibri"/>
          <w:color w:val="000000" w:themeColor="text1"/>
          <w:sz w:val="24"/>
          <w:szCs w:val="24"/>
        </w:rPr>
        <w:t xml:space="preserve">. </w:t>
      </w:r>
    </w:p>
    <w:p w14:paraId="0C8D794C" w14:textId="1BFB1F0A" w:rsidR="3510B6A9" w:rsidRPr="00BA2A99" w:rsidRDefault="009B274A" w:rsidP="00AB1EBA">
      <w:pPr>
        <w:pStyle w:val="Tekstpodstawowy"/>
        <w:spacing w:after="60" w:line="360" w:lineRule="auto"/>
        <w:jc w:val="left"/>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Strony </w:t>
      </w:r>
      <w:r w:rsidR="00447F37" w:rsidRPr="00BA2A99">
        <w:rPr>
          <w:rFonts w:ascii="Calibri" w:eastAsia="Calibri" w:hAnsi="Calibri" w:cs="Calibri"/>
          <w:color w:val="000000" w:themeColor="text1"/>
        </w:rPr>
        <w:t>działają</w:t>
      </w:r>
      <w:r w:rsidR="3510B6A9" w:rsidRPr="00BA2A99">
        <w:rPr>
          <w:rFonts w:ascii="Calibri" w:eastAsia="Calibri" w:hAnsi="Calibri" w:cs="Calibri"/>
          <w:color w:val="000000" w:themeColor="text1"/>
        </w:rPr>
        <w:t xml:space="preserve"> na podstawie</w:t>
      </w:r>
      <w:r w:rsidR="0A6E6B94" w:rsidRPr="00BA2A99">
        <w:rPr>
          <w:rFonts w:ascii="Calibri" w:eastAsia="Calibri" w:hAnsi="Calibri" w:cs="Calibri"/>
          <w:color w:val="000000" w:themeColor="text1"/>
        </w:rPr>
        <w:t>:</w:t>
      </w:r>
    </w:p>
    <w:p w14:paraId="3737F31C" w14:textId="31639A87" w:rsidR="00AF335F"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w:t>
      </w:r>
      <w:r w:rsidR="5AFC97D5" w:rsidRPr="00BA2A99">
        <w:rPr>
          <w:rFonts w:ascii="Calibri" w:eastAsia="Calibri" w:hAnsi="Calibri" w:cs="Calibri"/>
          <w:color w:val="000000" w:themeColor="text1"/>
        </w:rPr>
        <w:t>61</w:t>
      </w:r>
      <w:r w:rsidRPr="00BA2A99">
        <w:rPr>
          <w:rFonts w:ascii="Calibri" w:eastAsia="Calibri" w:hAnsi="Calibri" w:cs="Calibri"/>
          <w:color w:val="000000" w:themeColor="text1"/>
        </w:rPr>
        <w:t xml:space="preserve"> ustawy z dnia </w:t>
      </w:r>
      <w:r w:rsidR="0B262989" w:rsidRPr="00BA2A99">
        <w:rPr>
          <w:rFonts w:ascii="Calibri" w:eastAsia="Calibri" w:hAnsi="Calibri" w:cs="Calibri"/>
          <w:color w:val="000000" w:themeColor="text1"/>
        </w:rPr>
        <w:t>28 kwietnia</w:t>
      </w:r>
      <w:r w:rsidRPr="00BA2A99">
        <w:rPr>
          <w:rFonts w:ascii="Calibri" w:eastAsia="Calibri" w:hAnsi="Calibri" w:cs="Calibri"/>
          <w:color w:val="000000" w:themeColor="text1"/>
        </w:rPr>
        <w:t xml:space="preserve"> 20</w:t>
      </w:r>
      <w:r w:rsidR="018519F4" w:rsidRPr="00BA2A99">
        <w:rPr>
          <w:rFonts w:ascii="Calibri" w:eastAsia="Calibri" w:hAnsi="Calibri" w:cs="Calibri"/>
          <w:color w:val="000000" w:themeColor="text1"/>
        </w:rPr>
        <w:t>22</w:t>
      </w:r>
      <w:r w:rsidRPr="00BA2A99">
        <w:rPr>
          <w:rFonts w:ascii="Calibri" w:eastAsia="Calibri" w:hAnsi="Calibri" w:cs="Calibri"/>
          <w:color w:val="000000" w:themeColor="text1"/>
        </w:rPr>
        <w:t xml:space="preserve"> r. o zasadach realizacji </w:t>
      </w:r>
      <w:r w:rsidR="7F65884D" w:rsidRPr="00BA2A99">
        <w:rPr>
          <w:rFonts w:ascii="Calibri" w:eastAsia="Calibri" w:hAnsi="Calibri" w:cs="Calibri"/>
          <w:color w:val="000000" w:themeColor="text1"/>
        </w:rPr>
        <w:t xml:space="preserve">zadań finansowanych ze </w:t>
      </w:r>
      <w:r w:rsidR="22A89498" w:rsidRPr="00BA2A99">
        <w:rPr>
          <w:rFonts w:ascii="Calibri" w:eastAsia="Calibri" w:hAnsi="Calibri" w:cs="Calibri"/>
          <w:color w:val="000000" w:themeColor="text1"/>
        </w:rPr>
        <w:t>środków</w:t>
      </w:r>
      <w:r w:rsidR="7F65884D" w:rsidRPr="00BA2A99">
        <w:rPr>
          <w:rFonts w:ascii="Calibri" w:eastAsia="Calibri" w:hAnsi="Calibri" w:cs="Calibri"/>
          <w:color w:val="000000" w:themeColor="text1"/>
        </w:rPr>
        <w:t xml:space="preserve"> europejskich w perspektywie </w:t>
      </w:r>
      <w:r w:rsidR="00656F15">
        <w:rPr>
          <w:rFonts w:ascii="Calibri" w:eastAsia="Calibri" w:hAnsi="Calibri" w:cs="Calibri"/>
          <w:color w:val="000000" w:themeColor="text1"/>
        </w:rPr>
        <w:t xml:space="preserve">finansowej </w:t>
      </w:r>
      <w:r w:rsidR="7F65884D" w:rsidRPr="00BA2A99">
        <w:rPr>
          <w:rFonts w:ascii="Calibri" w:eastAsia="Calibri" w:hAnsi="Calibri" w:cs="Calibri"/>
          <w:color w:val="000000" w:themeColor="text1"/>
        </w:rPr>
        <w:t>2021-2027</w:t>
      </w:r>
      <w:r w:rsidRPr="00BA2A99">
        <w:rPr>
          <w:rFonts w:ascii="Calibri" w:eastAsia="Calibri" w:hAnsi="Calibri" w:cs="Calibri"/>
          <w:color w:val="000000" w:themeColor="text1"/>
        </w:rPr>
        <w:t xml:space="preserve"> (Dz. U. poz. </w:t>
      </w:r>
      <w:r w:rsidR="6AB75C39" w:rsidRPr="00BA2A99">
        <w:rPr>
          <w:rFonts w:ascii="Calibri" w:eastAsia="Calibri" w:hAnsi="Calibri" w:cs="Calibri"/>
          <w:color w:val="000000" w:themeColor="text1"/>
        </w:rPr>
        <w:t>1079</w:t>
      </w:r>
      <w:r w:rsidRPr="00BA2A99">
        <w:rPr>
          <w:rFonts w:ascii="Calibri" w:eastAsia="Calibri" w:hAnsi="Calibri" w:cs="Calibri"/>
          <w:color w:val="000000" w:themeColor="text1"/>
        </w:rPr>
        <w:t xml:space="preserve">), </w:t>
      </w:r>
      <w:r w:rsidR="68D11FE4" w:rsidRPr="00BA2A99">
        <w:rPr>
          <w:rFonts w:ascii="Calibri" w:eastAsia="Calibri" w:hAnsi="Calibri" w:cs="Calibri"/>
          <w:color w:val="000000" w:themeColor="text1"/>
        </w:rPr>
        <w:t xml:space="preserve">zwanej dalej </w:t>
      </w:r>
      <w:r w:rsidR="1ADB341C" w:rsidRPr="00BA2A99">
        <w:rPr>
          <w:rFonts w:ascii="Calibri" w:eastAsia="Calibri" w:hAnsi="Calibri" w:cs="Calibri"/>
          <w:color w:val="000000" w:themeColor="text1"/>
        </w:rPr>
        <w:t>"Ustawą"</w:t>
      </w:r>
      <w:r w:rsidR="515E2AB3" w:rsidRPr="00BA2A99">
        <w:rPr>
          <w:rFonts w:ascii="Calibri" w:eastAsia="Calibri" w:hAnsi="Calibri" w:cs="Calibri"/>
          <w:color w:val="000000" w:themeColor="text1"/>
        </w:rPr>
        <w:t>;</w:t>
      </w:r>
    </w:p>
    <w:p w14:paraId="048F7FD5" w14:textId="7E4864AC" w:rsidR="00216EAC" w:rsidRPr="00BA2A99"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206 </w:t>
      </w:r>
      <w:r w:rsidR="00FF5C1D" w:rsidRPr="00BA2A99">
        <w:rPr>
          <w:rFonts w:ascii="Calibri" w:eastAsia="Calibri" w:hAnsi="Calibri" w:cs="Calibri"/>
          <w:color w:val="000000" w:themeColor="text1"/>
        </w:rPr>
        <w:t xml:space="preserve">ust. 5 </w:t>
      </w:r>
      <w:r w:rsidRPr="00BA2A99">
        <w:rPr>
          <w:rFonts w:ascii="Calibri" w:eastAsia="Calibri" w:hAnsi="Calibri" w:cs="Calibri"/>
          <w:color w:val="000000" w:themeColor="text1"/>
        </w:rPr>
        <w:t>ustawy z dnia 27 sierpnia 2009 r. o</w:t>
      </w:r>
      <w:r w:rsidR="520B51C8"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finansach publicznych (Dz. U. z </w:t>
      </w:r>
      <w:r w:rsidR="00366944" w:rsidRPr="00BA2A99">
        <w:rPr>
          <w:rFonts w:ascii="Calibri" w:eastAsia="Calibri" w:hAnsi="Calibri" w:cs="Calibri"/>
          <w:color w:val="000000" w:themeColor="text1"/>
        </w:rPr>
        <w:t xml:space="preserve">2023 </w:t>
      </w:r>
      <w:r w:rsidRPr="00BA2A99">
        <w:rPr>
          <w:rFonts w:ascii="Calibri" w:eastAsia="Calibri" w:hAnsi="Calibri" w:cs="Calibri"/>
          <w:color w:val="000000" w:themeColor="text1"/>
        </w:rPr>
        <w:t xml:space="preserve">r. poz. </w:t>
      </w:r>
      <w:r w:rsidR="00366944" w:rsidRPr="00BA2A99">
        <w:rPr>
          <w:rFonts w:ascii="Calibri" w:eastAsia="Calibri" w:hAnsi="Calibri" w:cs="Calibri"/>
          <w:color w:val="000000" w:themeColor="text1"/>
        </w:rPr>
        <w:t>1270</w:t>
      </w:r>
      <w:r w:rsidRPr="00BA2A99">
        <w:rPr>
          <w:rFonts w:ascii="Calibri" w:eastAsia="Calibri" w:hAnsi="Calibri" w:cs="Calibri"/>
          <w:color w:val="000000" w:themeColor="text1"/>
        </w:rPr>
        <w:t>, z późn. zm.) –</w:t>
      </w:r>
      <w:r w:rsidR="006C3EBC"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zwanej dalej</w:t>
      </w:r>
      <w:r w:rsidR="006C3EBC" w:rsidRPr="00BA2A99">
        <w:rPr>
          <w:rFonts w:ascii="Calibri" w:eastAsia="Calibri" w:hAnsi="Calibri" w:cs="Calibri"/>
          <w:color w:val="000000" w:themeColor="text1"/>
        </w:rPr>
        <w:t xml:space="preserve"> </w:t>
      </w:r>
      <w:r w:rsidR="00C97386" w:rsidRPr="00BA2A99">
        <w:rPr>
          <w:rFonts w:ascii="Calibri" w:eastAsia="Calibri" w:hAnsi="Calibri" w:cs="Calibri"/>
          <w:color w:val="000000" w:themeColor="text1"/>
        </w:rPr>
        <w:t>„</w:t>
      </w:r>
      <w:proofErr w:type="spellStart"/>
      <w:r w:rsidR="00C97386" w:rsidRPr="00BA2A99">
        <w:rPr>
          <w:rFonts w:ascii="Calibri" w:eastAsia="Calibri" w:hAnsi="Calibri" w:cs="Calibri"/>
          <w:color w:val="000000" w:themeColor="text1"/>
        </w:rPr>
        <w:t>Ufp</w:t>
      </w:r>
      <w:proofErr w:type="spellEnd"/>
      <w:r w:rsidR="00C97386" w:rsidRPr="00BA2A99">
        <w:rPr>
          <w:rFonts w:ascii="Calibri" w:eastAsia="Calibri" w:hAnsi="Calibri" w:cs="Calibri"/>
          <w:color w:val="000000" w:themeColor="text1"/>
        </w:rPr>
        <w:t>”</w:t>
      </w:r>
      <w:r w:rsidR="00702A95" w:rsidRPr="00BA2A99">
        <w:rPr>
          <w:rFonts w:ascii="Calibri" w:eastAsia="Calibri" w:hAnsi="Calibri" w:cs="Calibri"/>
          <w:color w:val="000000" w:themeColor="text1"/>
        </w:rPr>
        <w:t>;</w:t>
      </w:r>
    </w:p>
    <w:p w14:paraId="38823F19" w14:textId="36C539CB" w:rsidR="12A7771A"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 </w:t>
      </w:r>
      <w:r w:rsidR="02DB5103" w:rsidRPr="00BA2A99">
        <w:rPr>
          <w:rFonts w:ascii="Calibri" w:eastAsia="Calibri" w:hAnsi="Calibri" w:cs="Calibri"/>
          <w:color w:val="000000" w:themeColor="text1"/>
        </w:rPr>
        <w:t>4</w:t>
      </w:r>
      <w:r w:rsidRPr="00BA2A99">
        <w:rPr>
          <w:rFonts w:ascii="Calibri" w:eastAsia="Calibri" w:hAnsi="Calibri" w:cs="Calibri"/>
          <w:color w:val="000000" w:themeColor="text1"/>
        </w:rPr>
        <w:t xml:space="preserve"> ust. </w:t>
      </w:r>
      <w:r w:rsidR="6CF5390B" w:rsidRPr="00BA2A99">
        <w:rPr>
          <w:rFonts w:ascii="Calibri" w:eastAsia="Calibri" w:hAnsi="Calibri" w:cs="Calibri"/>
          <w:color w:val="000000" w:themeColor="text1"/>
        </w:rPr>
        <w:t>2 p</w:t>
      </w:r>
      <w:r w:rsidR="00833957" w:rsidRPr="00BA2A99">
        <w:rPr>
          <w:rFonts w:ascii="Calibri" w:eastAsia="Calibri" w:hAnsi="Calibri" w:cs="Calibri"/>
          <w:color w:val="000000" w:themeColor="text1"/>
        </w:rPr>
        <w:t>kt</w:t>
      </w:r>
      <w:r w:rsidR="6CF5390B" w:rsidRPr="00BA2A99">
        <w:rPr>
          <w:rFonts w:ascii="Calibri" w:eastAsia="Calibri" w:hAnsi="Calibri" w:cs="Calibri"/>
          <w:color w:val="000000" w:themeColor="text1"/>
        </w:rPr>
        <w:t xml:space="preserve"> 11</w:t>
      </w:r>
      <w:r w:rsidRPr="00BA2A99">
        <w:rPr>
          <w:rFonts w:ascii="Calibri" w:eastAsia="Calibri" w:hAnsi="Calibri" w:cs="Calibri"/>
          <w:color w:val="000000" w:themeColor="text1"/>
        </w:rPr>
        <w:t xml:space="preserve"> Porozumienia trójstronnego </w:t>
      </w:r>
      <w:r w:rsidR="3C0A885E" w:rsidRPr="00BA2A99">
        <w:rPr>
          <w:rFonts w:ascii="Calibri" w:eastAsia="Calibri" w:hAnsi="Calibri" w:cs="Calibri"/>
          <w:color w:val="000000" w:themeColor="text1"/>
        </w:rPr>
        <w:t xml:space="preserve">w sprawie systemu realizacji programu „Fundusze Europejskie na Rozwój Cyfrowy 2021-2027" </w:t>
      </w:r>
      <w:r w:rsidRPr="00BA2A99">
        <w:rPr>
          <w:rFonts w:ascii="Calibri" w:eastAsia="Calibri" w:hAnsi="Calibri" w:cs="Calibri"/>
          <w:color w:val="000000" w:themeColor="text1"/>
        </w:rPr>
        <w:t xml:space="preserve">zawartego </w:t>
      </w:r>
      <w:r w:rsidR="00496B55" w:rsidRPr="00BA2A99">
        <w:rPr>
          <w:rFonts w:ascii="Calibri" w:eastAsia="Calibri" w:hAnsi="Calibri" w:cs="Calibri"/>
          <w:color w:val="000000" w:themeColor="text1"/>
        </w:rPr>
        <w:t xml:space="preserve">pomiędzy </w:t>
      </w:r>
      <w:r w:rsidR="00F3272C" w:rsidRPr="00BA2A99">
        <w:rPr>
          <w:rFonts w:ascii="Calibri" w:eastAsia="Calibri" w:hAnsi="Calibri" w:cs="Calibri"/>
          <w:color w:val="000000" w:themeColor="text1"/>
        </w:rPr>
        <w:t xml:space="preserve">Ministrem Funduszy i </w:t>
      </w:r>
      <w:r w:rsidR="00955CDA" w:rsidRPr="00BA2A99">
        <w:rPr>
          <w:rFonts w:ascii="Calibri" w:eastAsia="Calibri" w:hAnsi="Calibri" w:cs="Calibri"/>
          <w:color w:val="000000" w:themeColor="text1"/>
        </w:rPr>
        <w:t>P</w:t>
      </w:r>
      <w:r w:rsidR="00F3272C" w:rsidRPr="00BA2A99">
        <w:rPr>
          <w:rFonts w:ascii="Calibri" w:eastAsia="Calibri" w:hAnsi="Calibri" w:cs="Calibri"/>
          <w:color w:val="000000" w:themeColor="text1"/>
        </w:rPr>
        <w:t xml:space="preserve">olityki Regionalnej, </w:t>
      </w:r>
      <w:r w:rsidR="00FA7E20" w:rsidRPr="00BA2A99">
        <w:rPr>
          <w:rFonts w:ascii="Calibri" w:eastAsia="Calibri" w:hAnsi="Calibri" w:cs="Calibri"/>
          <w:color w:val="000000" w:themeColor="text1"/>
        </w:rPr>
        <w:t>Ministrem Cyfryzacji a Centrum Projektów Polska Cyfrowa</w:t>
      </w:r>
      <w:r w:rsidR="00496B55" w:rsidRPr="00BA2A99">
        <w:rPr>
          <w:rFonts w:ascii="Calibri" w:eastAsia="Calibri" w:hAnsi="Calibri" w:cs="Calibri"/>
          <w:color w:val="000000" w:themeColor="text1"/>
        </w:rPr>
        <w:t xml:space="preserve"> </w:t>
      </w:r>
      <w:r w:rsidR="00955CDA" w:rsidRPr="00BA2A99">
        <w:rPr>
          <w:rFonts w:ascii="Calibri" w:eastAsia="Calibri" w:hAnsi="Calibri" w:cs="Calibri"/>
          <w:color w:val="000000" w:themeColor="text1"/>
        </w:rPr>
        <w:t xml:space="preserve">z </w:t>
      </w:r>
      <w:r w:rsidR="00962214" w:rsidRPr="00BA2A99">
        <w:rPr>
          <w:rFonts w:ascii="Calibri" w:eastAsia="Calibri" w:hAnsi="Calibri" w:cs="Calibri"/>
          <w:color w:val="000000" w:themeColor="text1"/>
        </w:rPr>
        <w:t xml:space="preserve">dnia </w:t>
      </w:r>
      <w:r w:rsidR="567C885E" w:rsidRPr="00BA2A99">
        <w:rPr>
          <w:rFonts w:ascii="Calibri" w:eastAsia="Calibri" w:hAnsi="Calibri" w:cs="Calibri"/>
          <w:color w:val="000000" w:themeColor="text1"/>
        </w:rPr>
        <w:t>2 lutego 2023 r.</w:t>
      </w:r>
      <w:r w:rsidR="6D1C5D66" w:rsidRPr="00BA2A99">
        <w:rPr>
          <w:rFonts w:ascii="Calibri" w:eastAsia="Calibri" w:hAnsi="Calibri" w:cs="Calibri"/>
          <w:color w:val="000000" w:themeColor="text1"/>
        </w:rPr>
        <w:t xml:space="preserve"> </w:t>
      </w:r>
      <w:r w:rsidR="5CD844D5" w:rsidRPr="00BA2A99">
        <w:rPr>
          <w:rFonts w:ascii="Calibri" w:eastAsia="Calibri" w:hAnsi="Calibri" w:cs="Calibri"/>
          <w:color w:val="000000" w:themeColor="text1"/>
        </w:rPr>
        <w:t>na podstawie art. 9 ust. 1 Ustawy</w:t>
      </w:r>
      <w:r w:rsidR="00F10E62">
        <w:rPr>
          <w:rFonts w:ascii="Calibri" w:eastAsia="Calibri" w:hAnsi="Calibri" w:cs="Calibri"/>
          <w:color w:val="000000" w:themeColor="text1"/>
        </w:rPr>
        <w:t>.</w:t>
      </w:r>
    </w:p>
    <w:p w14:paraId="5DA99C06" w14:textId="18AD4B07" w:rsidR="006F3B3E" w:rsidRPr="002471FC" w:rsidRDefault="006F3B3E" w:rsidP="006C3EBC">
      <w:pPr>
        <w:pStyle w:val="Nagwek2"/>
      </w:pPr>
      <w:r w:rsidRPr="002471FC">
        <w:t>§ 1</w:t>
      </w:r>
      <w:r w:rsidR="001827FD" w:rsidRPr="002471FC">
        <w:t>.</w:t>
      </w:r>
      <w:r w:rsidR="006C3EBC">
        <w:t xml:space="preserve"> </w:t>
      </w:r>
      <w:r w:rsidR="006C3EBC" w:rsidRPr="002471FC">
        <w:t>Definicje</w:t>
      </w:r>
    </w:p>
    <w:p w14:paraId="4ED37589" w14:textId="6D81D1E5" w:rsidR="006F3B3E" w:rsidRPr="00BA2A99" w:rsidRDefault="006F3B3E" w:rsidP="00B6590B">
      <w:pPr>
        <w:pStyle w:val="Tekstpodstawowy"/>
        <w:spacing w:line="360" w:lineRule="auto"/>
        <w:contextualSpacing/>
        <w:jc w:val="left"/>
        <w:rPr>
          <w:rFonts w:ascii="Calibri" w:hAnsi="Calibri" w:cs="Calibri"/>
          <w:color w:val="000000" w:themeColor="text1"/>
        </w:rPr>
      </w:pPr>
      <w:r w:rsidRPr="00BA2A99">
        <w:rPr>
          <w:rFonts w:ascii="Calibri" w:hAnsi="Calibri" w:cs="Calibri"/>
          <w:color w:val="000000" w:themeColor="text1"/>
        </w:rPr>
        <w:t xml:space="preserve">Ilekroć w </w:t>
      </w:r>
      <w:r w:rsidR="009C69EB" w:rsidRPr="00BA2A99">
        <w:rPr>
          <w:rFonts w:ascii="Calibri" w:hAnsi="Calibri" w:cs="Calibri"/>
          <w:color w:val="000000" w:themeColor="text1"/>
        </w:rPr>
        <w:t>Porozumieniu</w:t>
      </w:r>
      <w:r w:rsidRPr="00BA2A99">
        <w:rPr>
          <w:rFonts w:ascii="Calibri" w:hAnsi="Calibri" w:cs="Calibri"/>
          <w:color w:val="000000" w:themeColor="text1"/>
        </w:rPr>
        <w:t xml:space="preserve"> jest mowa o:</w:t>
      </w:r>
    </w:p>
    <w:p w14:paraId="2150DD11" w14:textId="12BF7E6D" w:rsidR="006F3B3E" w:rsidRPr="00BA2A99" w:rsidRDefault="006F3B3E"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„CST2021” </w:t>
      </w:r>
      <w:r w:rsidR="002C379E" w:rsidRPr="00BA2A99">
        <w:rPr>
          <w:rFonts w:cs="Calibri"/>
          <w:color w:val="000000" w:themeColor="text1"/>
          <w:sz w:val="24"/>
          <w:szCs w:val="24"/>
        </w:rPr>
        <w:t xml:space="preserve">– </w:t>
      </w:r>
      <w:r w:rsidRPr="00BA2A99">
        <w:rPr>
          <w:rFonts w:cs="Calibri"/>
          <w:color w:val="000000" w:themeColor="text1"/>
          <w:sz w:val="24"/>
          <w:szCs w:val="24"/>
        </w:rPr>
        <w:t>oznacza to Centralny system teleinformatyczny</w:t>
      </w:r>
      <w:r w:rsidRPr="00BA2A99">
        <w:rPr>
          <w:rFonts w:eastAsia="Arial" w:cs="Calibri"/>
          <w:color w:val="000000" w:themeColor="text1"/>
          <w:sz w:val="24"/>
          <w:szCs w:val="24"/>
        </w:rPr>
        <w:t>,</w:t>
      </w:r>
      <w:r w:rsidRPr="00BA2A99">
        <w:rPr>
          <w:rFonts w:cs="Calibri"/>
          <w:color w:val="000000" w:themeColor="text1"/>
          <w:sz w:val="24"/>
          <w:szCs w:val="24"/>
        </w:rPr>
        <w:t xml:space="preserve"> o którym mowa w art. 2 pkt 29 </w:t>
      </w:r>
      <w:r w:rsidR="00496B55" w:rsidRPr="00BA2A99">
        <w:rPr>
          <w:rFonts w:cs="Calibri"/>
          <w:color w:val="000000" w:themeColor="text1"/>
          <w:sz w:val="24"/>
          <w:szCs w:val="24"/>
        </w:rPr>
        <w:t>Ustawy</w:t>
      </w:r>
      <w:r w:rsidRPr="00BA2A99">
        <w:rPr>
          <w:rFonts w:cs="Calibri"/>
          <w:color w:val="000000" w:themeColor="text1"/>
          <w:sz w:val="24"/>
          <w:szCs w:val="24"/>
        </w:rPr>
        <w:t>;</w:t>
      </w:r>
    </w:p>
    <w:p w14:paraId="363D95EA" w14:textId="488D6088" w:rsidR="006F3B3E" w:rsidRPr="00BA2A99" w:rsidRDefault="4E4EB70F"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„danych osobowych” </w:t>
      </w:r>
      <w:r w:rsidR="4A297C78" w:rsidRPr="00BA2A99">
        <w:rPr>
          <w:rFonts w:cs="Calibri"/>
          <w:color w:val="000000" w:themeColor="text1"/>
          <w:sz w:val="24"/>
          <w:szCs w:val="24"/>
        </w:rPr>
        <w:t>–</w:t>
      </w:r>
      <w:r w:rsidR="3DA93972" w:rsidRPr="00BA2A99">
        <w:rPr>
          <w:rFonts w:cs="Calibri"/>
          <w:color w:val="000000" w:themeColor="text1"/>
          <w:sz w:val="24"/>
          <w:szCs w:val="24"/>
        </w:rPr>
        <w:t xml:space="preserve"> </w:t>
      </w:r>
      <w:r w:rsidRPr="00BA2A99">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Pr>
          <w:rFonts w:cs="Calibri"/>
          <w:color w:val="000000" w:themeColor="text1"/>
          <w:sz w:val="24"/>
          <w:szCs w:val="24"/>
        </w:rPr>
        <w:t xml:space="preserve"> </w:t>
      </w:r>
      <w:r w:rsidRPr="00BA2A99">
        <w:rPr>
          <w:rFonts w:cs="Calibri"/>
          <w:color w:val="000000" w:themeColor="text1"/>
          <w:sz w:val="24"/>
          <w:szCs w:val="24"/>
        </w:rPr>
        <w:t>w</w:t>
      </w:r>
      <w:r w:rsidR="005A1813">
        <w:rPr>
          <w:rFonts w:cs="Calibri"/>
          <w:color w:val="000000" w:themeColor="text1"/>
          <w:sz w:val="24"/>
          <w:szCs w:val="24"/>
        </w:rPr>
        <w:t xml:space="preserve"> </w:t>
      </w:r>
      <w:r w:rsidRPr="00BA2A99">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656F15">
        <w:rPr>
          <w:rFonts w:cs="Calibri"/>
          <w:color w:val="000000" w:themeColor="text1"/>
          <w:sz w:val="24"/>
          <w:szCs w:val="24"/>
        </w:rPr>
        <w:t>, str. 35</w:t>
      </w:r>
      <w:r w:rsidRPr="00BA2A99">
        <w:rPr>
          <w:rFonts w:cs="Calibri"/>
          <w:color w:val="000000" w:themeColor="text1"/>
          <w:sz w:val="24"/>
          <w:szCs w:val="24"/>
        </w:rPr>
        <w:t>);</w:t>
      </w:r>
    </w:p>
    <w:p w14:paraId="785B84A5" w14:textId="0D29C2AA" w:rsidR="004A5A6B" w:rsidRPr="00BA2A99" w:rsidRDefault="00A4300D"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„FERC” – oznacza to Program;</w:t>
      </w:r>
    </w:p>
    <w:p w14:paraId="0258CD32" w14:textId="518A5976" w:rsidR="008D5E81" w:rsidRPr="00BA2A99" w:rsidRDefault="008D5E81"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„Funduszu” – </w:t>
      </w:r>
      <w:r w:rsidR="00384A6B" w:rsidRPr="00BA2A99">
        <w:rPr>
          <w:rFonts w:cs="Calibri"/>
          <w:color w:val="000000" w:themeColor="text1"/>
          <w:sz w:val="24"/>
          <w:szCs w:val="24"/>
        </w:rPr>
        <w:t>oznacza</w:t>
      </w:r>
      <w:r w:rsidRPr="00BA2A99">
        <w:rPr>
          <w:rFonts w:cs="Calibri"/>
          <w:color w:val="000000" w:themeColor="text1"/>
          <w:sz w:val="24"/>
          <w:szCs w:val="24"/>
        </w:rPr>
        <w:t xml:space="preserve"> to Europejski Fundusz Rozwoju Regionalnego;</w:t>
      </w:r>
    </w:p>
    <w:p w14:paraId="1D063962" w14:textId="7CDE9721" w:rsidR="004A5A6B" w:rsidRPr="00BA2A99" w:rsidRDefault="3A40FFE4"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„Instytucji Zarządzającej” </w:t>
      </w:r>
      <w:r w:rsidR="4A297C78" w:rsidRPr="00BA2A99">
        <w:rPr>
          <w:rFonts w:cs="Calibri"/>
          <w:color w:val="000000" w:themeColor="text1"/>
          <w:sz w:val="24"/>
          <w:szCs w:val="24"/>
        </w:rPr>
        <w:t>–</w:t>
      </w:r>
      <w:r w:rsidR="3FC5300E" w:rsidRPr="00BA2A99">
        <w:rPr>
          <w:rFonts w:cs="Calibri"/>
          <w:color w:val="000000" w:themeColor="text1"/>
          <w:sz w:val="24"/>
          <w:szCs w:val="24"/>
        </w:rPr>
        <w:t xml:space="preserve"> </w:t>
      </w:r>
      <w:r w:rsidRPr="00BA2A99">
        <w:rPr>
          <w:rFonts w:cs="Calibri"/>
          <w:color w:val="000000" w:themeColor="text1"/>
          <w:sz w:val="24"/>
          <w:szCs w:val="24"/>
        </w:rPr>
        <w:t>oznacza to ministra właściwego do spraw rozwoju regionalnego;</w:t>
      </w:r>
    </w:p>
    <w:p w14:paraId="3D930B5D" w14:textId="60F13E87" w:rsidR="00647949" w:rsidRDefault="3BDE4918"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„korekcie finansowej” </w:t>
      </w:r>
      <w:r w:rsidR="3FC5300E" w:rsidRPr="00BA2A99">
        <w:rPr>
          <w:rFonts w:cs="Calibri"/>
          <w:color w:val="000000" w:themeColor="text1"/>
          <w:sz w:val="24"/>
          <w:szCs w:val="24"/>
        </w:rPr>
        <w:t>–</w:t>
      </w:r>
      <w:r w:rsidRPr="00BA2A99">
        <w:rPr>
          <w:rFonts w:cs="Calibri"/>
          <w:color w:val="000000" w:themeColor="text1"/>
          <w:sz w:val="24"/>
          <w:szCs w:val="24"/>
        </w:rPr>
        <w:t xml:space="preserve"> </w:t>
      </w:r>
      <w:r w:rsidR="3FC5300E" w:rsidRPr="00BA2A99">
        <w:rPr>
          <w:rFonts w:cs="Calibri"/>
          <w:color w:val="000000" w:themeColor="text1"/>
          <w:sz w:val="24"/>
          <w:szCs w:val="24"/>
        </w:rPr>
        <w:t>oznacza to</w:t>
      </w:r>
      <w:r w:rsidRPr="00BA2A99">
        <w:rPr>
          <w:rFonts w:cs="Calibri"/>
          <w:color w:val="000000" w:themeColor="text1"/>
          <w:sz w:val="24"/>
          <w:szCs w:val="24"/>
        </w:rPr>
        <w:t xml:space="preserve"> kwotę, o jaką pomniejsza się dofinansowanie Projektu w związku z nieprawidłowością;</w:t>
      </w:r>
    </w:p>
    <w:p w14:paraId="53F1DE9F" w14:textId="45B0E78D" w:rsidR="00126E3E" w:rsidRPr="002F1685" w:rsidRDefault="00126E3E" w:rsidP="00C37D44">
      <w:pPr>
        <w:pStyle w:val="Akapitzlist"/>
        <w:numPr>
          <w:ilvl w:val="0"/>
          <w:numId w:val="14"/>
        </w:numPr>
        <w:spacing w:line="360" w:lineRule="auto"/>
        <w:ind w:left="357" w:hanging="357"/>
        <w:rPr>
          <w:rFonts w:cs="Calibri"/>
          <w:color w:val="000000" w:themeColor="text1"/>
        </w:rPr>
      </w:pPr>
      <w:r w:rsidRPr="00126E3E">
        <w:rPr>
          <w:rFonts w:ascii="Calibri" w:eastAsia="Calibri" w:hAnsi="Calibri" w:cs="Calibri"/>
          <w:color w:val="000000" w:themeColor="text1"/>
        </w:rPr>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Porozumienia;</w:t>
      </w:r>
    </w:p>
    <w:p w14:paraId="636FF61C" w14:textId="71EE1851" w:rsidR="322B45B7" w:rsidRPr="00BA2A99" w:rsidRDefault="248F9E47"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BA2A99"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 xml:space="preserve">„Partnerze” – </w:t>
      </w:r>
      <w:r w:rsidR="00915276" w:rsidRPr="00BA2A99">
        <w:rPr>
          <w:rFonts w:cs="Calibri"/>
          <w:color w:val="000000" w:themeColor="text1"/>
          <w:sz w:val="24"/>
          <w:szCs w:val="24"/>
        </w:rPr>
        <w:t>oznacza to</w:t>
      </w:r>
      <w:r w:rsidRPr="00BA2A99">
        <w:rPr>
          <w:rFonts w:cs="Calibri"/>
          <w:color w:val="000000" w:themeColor="text1"/>
          <w:sz w:val="24"/>
          <w:szCs w:val="24"/>
        </w:rPr>
        <w:t xml:space="preserve"> podmiot w rozumieniu art. 39 Ustawy, który jest </w:t>
      </w:r>
      <w:r w:rsidRPr="00BA2A99">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A2A99">
        <w:rPr>
          <w:rStyle w:val="Odwoanieprzypisudolnego"/>
          <w:rFonts w:cs="Calibri"/>
          <w:color w:val="000000" w:themeColor="text1"/>
          <w:sz w:val="24"/>
          <w:szCs w:val="24"/>
        </w:rPr>
        <w:footnoteReference w:id="2"/>
      </w:r>
      <w:r w:rsidRPr="00BA2A99">
        <w:rPr>
          <w:rFonts w:eastAsia="Times New Roman" w:cs="Calibri"/>
          <w:color w:val="000000" w:themeColor="text1"/>
          <w:sz w:val="24"/>
          <w:szCs w:val="24"/>
          <w:lang w:eastAsia="pl-PL"/>
        </w:rPr>
        <w:t>;</w:t>
      </w:r>
    </w:p>
    <w:p w14:paraId="601D6E80" w14:textId="1604509B" w:rsidR="0092588A" w:rsidRPr="00BA2A99"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BA2A99">
        <w:rPr>
          <w:rFonts w:eastAsia="Times New Roman" w:cs="Calibri"/>
          <w:color w:val="000000" w:themeColor="text1"/>
          <w:sz w:val="24"/>
          <w:szCs w:val="24"/>
          <w:lang w:eastAsia="pl-PL"/>
        </w:rPr>
        <w:t>yczących</w:t>
      </w:r>
      <w:r w:rsidRPr="00BA2A99">
        <w:rPr>
          <w:rFonts w:eastAsia="Times New Roman" w:cs="Calibri"/>
          <w:color w:val="000000" w:themeColor="text1"/>
          <w:sz w:val="24"/>
          <w:szCs w:val="24"/>
          <w:lang w:eastAsia="pl-PL"/>
        </w:rPr>
        <w:t xml:space="preserve"> kwalifikowalności, wskazany w Załączniku nr 8 do Porozumienia; </w:t>
      </w:r>
    </w:p>
    <w:p w14:paraId="5026B817" w14:textId="1402F3B2" w:rsidR="006F3B3E" w:rsidRPr="00BA2A99" w:rsidRDefault="07BCD8D1" w:rsidP="009B36A1">
      <w:pPr>
        <w:numPr>
          <w:ilvl w:val="0"/>
          <w:numId w:val="14"/>
        </w:numPr>
        <w:spacing w:after="0" w:line="360" w:lineRule="auto"/>
        <w:ind w:left="357" w:hanging="357"/>
        <w:contextualSpacing/>
        <w:rPr>
          <w:rFonts w:cs="Calibri"/>
          <w:i/>
          <w:iCs/>
          <w:color w:val="000000" w:themeColor="text1"/>
          <w:sz w:val="24"/>
          <w:szCs w:val="24"/>
        </w:rPr>
      </w:pPr>
      <w:r w:rsidRPr="00BA2A99">
        <w:rPr>
          <w:rFonts w:cs="Calibri"/>
          <w:color w:val="000000" w:themeColor="text1"/>
          <w:sz w:val="24"/>
          <w:szCs w:val="24"/>
        </w:rPr>
        <w:t xml:space="preserve">„Portalu Funduszy Europejskich”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stronę internetową pod adresem: </w:t>
      </w:r>
      <w:hyperlink w:history="1">
        <w:r w:rsidR="00A254CA" w:rsidRPr="00A254CA">
          <w:rPr>
            <w:rStyle w:val="Hipercze"/>
            <w:rFonts w:cs="Calibri"/>
            <w:sz w:val="24"/>
            <w:szCs w:val="24"/>
          </w:rPr>
          <w:t>www.funduszeeuropejskie.gov.pl</w:t>
        </w:r>
      </w:hyperlink>
      <w:r w:rsidR="004C6A75" w:rsidRPr="004C6A75">
        <w:rPr>
          <w:rStyle w:val="Hipercze"/>
          <w:rFonts w:cs="Calibri"/>
          <w:color w:val="000000" w:themeColor="text1"/>
          <w:sz w:val="24"/>
          <w:szCs w:val="24"/>
          <w:u w:val="none"/>
        </w:rPr>
        <w:t>;</w:t>
      </w:r>
    </w:p>
    <w:p w14:paraId="787131D4" w14:textId="0621737C" w:rsidR="006F3B3E" w:rsidRPr="00BA2A99" w:rsidRDefault="0A3F90B3"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„Programie”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w:t>
      </w:r>
      <w:bookmarkStart w:id="1" w:name="_Hlk123211145"/>
      <w:r w:rsidRPr="00BA2A99">
        <w:rPr>
          <w:rFonts w:cs="Calibri"/>
          <w:color w:val="000000" w:themeColor="text1"/>
          <w:sz w:val="24"/>
          <w:szCs w:val="24"/>
        </w:rPr>
        <w:t xml:space="preserve">program Fundusze Europejskie na Rozwój Cyfrowy 2021-2027 </w:t>
      </w:r>
      <w:r w:rsidR="585F4307" w:rsidRPr="00BA2A99">
        <w:rPr>
          <w:rFonts w:cs="Calibri"/>
          <w:color w:val="000000" w:themeColor="text1"/>
          <w:sz w:val="24"/>
          <w:szCs w:val="24"/>
        </w:rPr>
        <w:t xml:space="preserve">zatwierdzony </w:t>
      </w:r>
      <w:r w:rsidRPr="00BA2A99">
        <w:rPr>
          <w:rFonts w:cs="Calibri"/>
          <w:color w:val="000000" w:themeColor="text1"/>
          <w:sz w:val="24"/>
          <w:szCs w:val="24"/>
        </w:rPr>
        <w:t xml:space="preserve">decyzją wykonawczą Komisji </w:t>
      </w:r>
      <w:r w:rsidR="585F4307" w:rsidRPr="00BA2A99">
        <w:rPr>
          <w:rFonts w:cs="Calibri"/>
          <w:color w:val="000000" w:themeColor="text1"/>
          <w:sz w:val="24"/>
          <w:szCs w:val="24"/>
        </w:rPr>
        <w:t xml:space="preserve">nr </w:t>
      </w:r>
      <w:r w:rsidR="585F4307" w:rsidRPr="00BA2A99">
        <w:rPr>
          <w:rFonts w:eastAsiaTheme="minorEastAsia" w:cs="Calibri"/>
          <w:color w:val="000000" w:themeColor="text1"/>
          <w:sz w:val="24"/>
          <w:szCs w:val="24"/>
        </w:rPr>
        <w:t>C</w:t>
      </w:r>
      <w:r w:rsidR="008F6EE8">
        <w:rPr>
          <w:rFonts w:eastAsiaTheme="minorEastAsia" w:cs="Calibri"/>
          <w:color w:val="000000" w:themeColor="text1"/>
          <w:sz w:val="24"/>
          <w:szCs w:val="24"/>
        </w:rPr>
        <w:t xml:space="preserve"> </w:t>
      </w:r>
      <w:r w:rsidR="585F4307" w:rsidRPr="00BA2A99">
        <w:rPr>
          <w:rFonts w:eastAsiaTheme="minorEastAsia" w:cs="Calibri"/>
          <w:color w:val="000000" w:themeColor="text1"/>
          <w:sz w:val="24"/>
          <w:szCs w:val="24"/>
        </w:rPr>
        <w:t xml:space="preserve">(2022) 8210 </w:t>
      </w:r>
      <w:r w:rsidR="15C3F2E4" w:rsidRPr="00BA2A99">
        <w:rPr>
          <w:rFonts w:cs="Calibri"/>
          <w:color w:val="000000" w:themeColor="text1"/>
          <w:sz w:val="24"/>
          <w:szCs w:val="24"/>
        </w:rPr>
        <w:t xml:space="preserve">z dnia </w:t>
      </w:r>
      <w:r w:rsidR="52401E6A" w:rsidRPr="00BA2A99">
        <w:rPr>
          <w:rFonts w:cs="Calibri"/>
          <w:color w:val="000000" w:themeColor="text1"/>
          <w:sz w:val="24"/>
          <w:szCs w:val="24"/>
        </w:rPr>
        <w:t>18 listopada 2022 r.</w:t>
      </w:r>
      <w:bookmarkEnd w:id="1"/>
      <w:r w:rsidR="00A44846" w:rsidRPr="00BA2A99">
        <w:rPr>
          <w:rFonts w:cs="Calibri"/>
          <w:color w:val="000000" w:themeColor="text1"/>
          <w:sz w:val="24"/>
          <w:szCs w:val="24"/>
        </w:rPr>
        <w:t xml:space="preserve"> </w:t>
      </w:r>
      <w:r w:rsidR="008A71B6" w:rsidRPr="00BA2A99">
        <w:rPr>
          <w:rFonts w:cs="Calibri"/>
          <w:color w:val="000000" w:themeColor="text1"/>
          <w:sz w:val="24"/>
          <w:szCs w:val="24"/>
        </w:rPr>
        <w:t>z</w:t>
      </w:r>
      <w:r w:rsidR="00A254CA">
        <w:rPr>
          <w:rFonts w:cs="Calibri"/>
          <w:color w:val="000000" w:themeColor="text1"/>
          <w:sz w:val="24"/>
          <w:szCs w:val="24"/>
        </w:rPr>
        <w:t> </w:t>
      </w:r>
      <w:r w:rsidR="008A71B6" w:rsidRPr="00BA2A99">
        <w:rPr>
          <w:rFonts w:cs="Calibri"/>
          <w:color w:val="000000" w:themeColor="text1"/>
          <w:sz w:val="24"/>
          <w:szCs w:val="24"/>
        </w:rPr>
        <w:t>późn.</w:t>
      </w:r>
      <w:r w:rsidR="00A44846" w:rsidRPr="00BA2A99">
        <w:rPr>
          <w:rFonts w:cs="Calibri"/>
          <w:color w:val="000000" w:themeColor="text1"/>
          <w:sz w:val="24"/>
          <w:szCs w:val="24"/>
        </w:rPr>
        <w:t xml:space="preserve"> zm.</w:t>
      </w:r>
      <w:r w:rsidR="006C3EBC" w:rsidRPr="00BA2A99">
        <w:rPr>
          <w:rFonts w:cs="Calibri"/>
          <w:color w:val="000000" w:themeColor="text1"/>
          <w:sz w:val="24"/>
          <w:szCs w:val="24"/>
        </w:rPr>
        <w:t>;</w:t>
      </w:r>
    </w:p>
    <w:p w14:paraId="29918C4D" w14:textId="2BCCE2B2" w:rsidR="006F3B3E" w:rsidRPr="00BA2A99" w:rsidRDefault="5403C4BB" w:rsidP="000040D3">
      <w:pPr>
        <w:numPr>
          <w:ilvl w:val="0"/>
          <w:numId w:val="14"/>
        </w:numPr>
        <w:tabs>
          <w:tab w:val="left" w:leader="dot" w:pos="4678"/>
          <w:tab w:val="left" w:pos="482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„Projekcie”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projekt,</w:t>
      </w:r>
      <w:r w:rsidR="000040D3">
        <w:rPr>
          <w:rFonts w:cs="Calibri"/>
          <w:color w:val="000000" w:themeColor="text1"/>
          <w:sz w:val="24"/>
          <w:szCs w:val="24"/>
        </w:rPr>
        <w:tab/>
      </w:r>
      <w:r w:rsidR="006C3EBC" w:rsidRPr="00BA2A99">
        <w:rPr>
          <w:rFonts w:cs="Calibri"/>
          <w:color w:val="000000" w:themeColor="text1"/>
          <w:sz w:val="24"/>
          <w:szCs w:val="24"/>
        </w:rPr>
        <w:t>[</w:t>
      </w:r>
      <w:r w:rsidR="006C3EBC" w:rsidRPr="00BA2A99">
        <w:rPr>
          <w:rFonts w:cs="Calibri"/>
          <w:sz w:val="24"/>
          <w:szCs w:val="24"/>
        </w:rPr>
        <w:t>pełny tytuł i nr projektu</w:t>
      </w:r>
      <w:r w:rsidR="006C3EBC" w:rsidRPr="00BA2A99">
        <w:rPr>
          <w:rFonts w:cs="Calibri"/>
          <w:color w:val="000000" w:themeColor="text1"/>
          <w:sz w:val="24"/>
          <w:szCs w:val="24"/>
        </w:rPr>
        <w:t>]</w:t>
      </w:r>
      <w:r w:rsidRPr="00BA2A99">
        <w:rPr>
          <w:rFonts w:cs="Calibri"/>
          <w:color w:val="000000" w:themeColor="text1"/>
          <w:sz w:val="24"/>
          <w:szCs w:val="24"/>
        </w:rPr>
        <w:t xml:space="preserve"> o którym mowa w</w:t>
      </w:r>
      <w:r w:rsidR="005A1813">
        <w:rPr>
          <w:rFonts w:cs="Calibri"/>
          <w:color w:val="000000" w:themeColor="text1"/>
          <w:sz w:val="24"/>
          <w:szCs w:val="24"/>
        </w:rPr>
        <w:t xml:space="preserve"> </w:t>
      </w:r>
      <w:r w:rsidRPr="00BA2A99">
        <w:rPr>
          <w:rFonts w:cs="Calibri"/>
          <w:color w:val="000000" w:themeColor="text1"/>
          <w:sz w:val="24"/>
          <w:szCs w:val="24"/>
        </w:rPr>
        <w:t xml:space="preserve">art. 2 pkt 22 </w:t>
      </w:r>
      <w:r w:rsidR="33094D55" w:rsidRPr="00BA2A99">
        <w:rPr>
          <w:rFonts w:cs="Calibri"/>
          <w:color w:val="000000" w:themeColor="text1"/>
          <w:sz w:val="24"/>
          <w:szCs w:val="24"/>
        </w:rPr>
        <w:t>U</w:t>
      </w:r>
      <w:r w:rsidRPr="00BA2A99">
        <w:rPr>
          <w:rFonts w:cs="Calibri"/>
          <w:color w:val="000000" w:themeColor="text1"/>
          <w:sz w:val="24"/>
          <w:szCs w:val="24"/>
        </w:rPr>
        <w:t>stawy</w:t>
      </w:r>
      <w:r w:rsidR="5547A9C1" w:rsidRPr="00BA2A99">
        <w:rPr>
          <w:rFonts w:cs="Calibri"/>
          <w:color w:val="000000" w:themeColor="text1"/>
          <w:sz w:val="24"/>
          <w:szCs w:val="24"/>
        </w:rPr>
        <w:t>;</w:t>
      </w:r>
    </w:p>
    <w:p w14:paraId="39E7ACC6" w14:textId="37AE8613" w:rsidR="00105666" w:rsidRPr="00BA2A99" w:rsidRDefault="37269FD6"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„pomocy publicznej”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 xml:space="preserve">wsparcie spełniające przesłanki wskazane w art. 107 ust. 1 </w:t>
      </w:r>
      <w:r w:rsidR="005A05F4" w:rsidRPr="00BA2A99">
        <w:rPr>
          <w:rFonts w:cs="Calibri"/>
          <w:color w:val="000000" w:themeColor="text1"/>
          <w:sz w:val="24"/>
          <w:szCs w:val="24"/>
        </w:rPr>
        <w:t>Traktatu o Funkcjonowaniu Unii Europejskiej (Dz. U.</w:t>
      </w:r>
      <w:r w:rsidR="008A2B85">
        <w:rPr>
          <w:rFonts w:cs="Calibri"/>
          <w:color w:val="000000" w:themeColor="text1"/>
          <w:sz w:val="24"/>
          <w:szCs w:val="24"/>
        </w:rPr>
        <w:t xml:space="preserve"> z </w:t>
      </w:r>
      <w:r w:rsidR="005A05F4" w:rsidRPr="00BA2A99">
        <w:rPr>
          <w:rFonts w:cs="Calibri"/>
          <w:color w:val="000000" w:themeColor="text1"/>
          <w:sz w:val="24"/>
          <w:szCs w:val="24"/>
        </w:rPr>
        <w:t>2004</w:t>
      </w:r>
      <w:r w:rsidR="008A2B85">
        <w:rPr>
          <w:rFonts w:cs="Calibri"/>
          <w:color w:val="000000" w:themeColor="text1"/>
          <w:sz w:val="24"/>
          <w:szCs w:val="24"/>
        </w:rPr>
        <w:t xml:space="preserve"> r. nr </w:t>
      </w:r>
      <w:r w:rsidR="005A05F4" w:rsidRPr="00BA2A99">
        <w:rPr>
          <w:rFonts w:cs="Calibri"/>
          <w:color w:val="000000" w:themeColor="text1"/>
          <w:sz w:val="24"/>
          <w:szCs w:val="24"/>
        </w:rPr>
        <w:t>90</w:t>
      </w:r>
      <w:r w:rsidR="008A2B85">
        <w:rPr>
          <w:rFonts w:cs="Calibri"/>
          <w:color w:val="000000" w:themeColor="text1"/>
          <w:sz w:val="24"/>
          <w:szCs w:val="24"/>
        </w:rPr>
        <w:t xml:space="preserve"> poz. </w:t>
      </w:r>
      <w:r w:rsidR="005A05F4" w:rsidRPr="00BA2A99">
        <w:rPr>
          <w:rFonts w:cs="Calibri"/>
          <w:color w:val="000000" w:themeColor="text1"/>
          <w:sz w:val="24"/>
          <w:szCs w:val="24"/>
        </w:rPr>
        <w:t>864/2</w:t>
      </w:r>
      <w:r w:rsidR="00226B3F">
        <w:rPr>
          <w:rFonts w:cs="Calibri"/>
          <w:color w:val="000000" w:themeColor="text1"/>
          <w:sz w:val="24"/>
          <w:szCs w:val="24"/>
        </w:rPr>
        <w:t xml:space="preserve"> </w:t>
      </w:r>
      <w:r w:rsidR="00226B3F" w:rsidRPr="00BA2A99">
        <w:rPr>
          <w:rFonts w:cs="Calibri"/>
          <w:color w:val="000000" w:themeColor="text1"/>
          <w:sz w:val="24"/>
          <w:szCs w:val="24"/>
        </w:rPr>
        <w:t>z późn. zm.</w:t>
      </w:r>
      <w:r w:rsidR="008A2B85">
        <w:rPr>
          <w:rFonts w:cs="Calibri"/>
          <w:color w:val="000000" w:themeColor="text1"/>
          <w:sz w:val="24"/>
          <w:szCs w:val="24"/>
        </w:rPr>
        <w:t>);</w:t>
      </w:r>
    </w:p>
    <w:p w14:paraId="6D7D8495" w14:textId="6B5199F2" w:rsidR="006D1E4F" w:rsidRPr="00BA2A99" w:rsidRDefault="6288AA5A"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„RODO”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BB29A4">
        <w:rPr>
          <w:rFonts w:cs="Calibri"/>
          <w:color w:val="000000" w:themeColor="text1"/>
          <w:sz w:val="24"/>
          <w:szCs w:val="24"/>
        </w:rPr>
        <w:t>, str. 35</w:t>
      </w:r>
      <w:r w:rsidRPr="00BA2A99">
        <w:rPr>
          <w:rFonts w:cs="Calibri"/>
          <w:color w:val="000000" w:themeColor="text1"/>
          <w:sz w:val="24"/>
          <w:szCs w:val="24"/>
        </w:rPr>
        <w:t>);</w:t>
      </w:r>
    </w:p>
    <w:p w14:paraId="3BC075FD" w14:textId="760B02E3" w:rsidR="002A38E8" w:rsidRPr="00BA2A99" w:rsidRDefault="002A38E8"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„Rozporządzeniu nr </w:t>
      </w:r>
      <w:r w:rsidR="00856D75" w:rsidRPr="00BA2A99">
        <w:rPr>
          <w:rFonts w:cs="Calibri"/>
          <w:color w:val="000000" w:themeColor="text1"/>
          <w:sz w:val="24"/>
          <w:szCs w:val="24"/>
        </w:rPr>
        <w:t>2023/2831</w:t>
      </w:r>
      <w:r w:rsidRPr="00BA2A99">
        <w:rPr>
          <w:rFonts w:cs="Calibri"/>
          <w:color w:val="000000" w:themeColor="text1"/>
          <w:sz w:val="24"/>
          <w:szCs w:val="24"/>
        </w:rPr>
        <w:t xml:space="preserve">” – oznacza to Rozporządzenie Komisji (UE) nr </w:t>
      </w:r>
      <w:r w:rsidR="003D63CE" w:rsidRPr="00BA2A99">
        <w:rPr>
          <w:rFonts w:cs="Calibri"/>
          <w:color w:val="000000" w:themeColor="text1"/>
          <w:sz w:val="24"/>
          <w:szCs w:val="24"/>
        </w:rPr>
        <w:t>2023/2831</w:t>
      </w:r>
      <w:r w:rsidRPr="00BA2A99">
        <w:rPr>
          <w:rFonts w:cs="Calibri"/>
          <w:color w:val="000000" w:themeColor="text1"/>
          <w:sz w:val="24"/>
          <w:szCs w:val="24"/>
        </w:rPr>
        <w:t xml:space="preserve"> z</w:t>
      </w:r>
      <w:r w:rsidR="005A1813">
        <w:rPr>
          <w:rFonts w:cs="Calibri"/>
          <w:color w:val="000000" w:themeColor="text1"/>
          <w:sz w:val="24"/>
          <w:szCs w:val="24"/>
        </w:rPr>
        <w:t xml:space="preserve"> </w:t>
      </w:r>
      <w:r w:rsidRPr="00BA2A99">
        <w:rPr>
          <w:rFonts w:cs="Calibri"/>
          <w:color w:val="000000" w:themeColor="text1"/>
          <w:sz w:val="24"/>
          <w:szCs w:val="24"/>
        </w:rPr>
        <w:t>dnia 1</w:t>
      </w:r>
      <w:r w:rsidR="003D63CE" w:rsidRPr="00BA2A99">
        <w:rPr>
          <w:rFonts w:cs="Calibri"/>
          <w:color w:val="000000" w:themeColor="text1"/>
          <w:sz w:val="24"/>
          <w:szCs w:val="24"/>
        </w:rPr>
        <w:t>3</w:t>
      </w:r>
      <w:r w:rsidRPr="00BA2A99">
        <w:rPr>
          <w:rFonts w:cs="Calibri"/>
          <w:color w:val="000000" w:themeColor="text1"/>
          <w:sz w:val="24"/>
          <w:szCs w:val="24"/>
        </w:rPr>
        <w:t xml:space="preserve"> grudnia 20</w:t>
      </w:r>
      <w:r w:rsidR="003D63CE" w:rsidRPr="00BA2A99">
        <w:rPr>
          <w:rFonts w:cs="Calibri"/>
          <w:color w:val="000000" w:themeColor="text1"/>
          <w:sz w:val="24"/>
          <w:szCs w:val="24"/>
        </w:rPr>
        <w:t>2</w:t>
      </w:r>
      <w:r w:rsidRPr="00BA2A99">
        <w:rPr>
          <w:rFonts w:cs="Calibri"/>
          <w:color w:val="000000" w:themeColor="text1"/>
          <w:sz w:val="24"/>
          <w:szCs w:val="24"/>
        </w:rPr>
        <w:t>3 r. w sprawie stosowania art. 107 i 108 Traktatu o funkcjonowaniu Unii Europejskiej do pomocy de minimis (</w:t>
      </w:r>
      <w:r w:rsidR="00787B84" w:rsidRPr="00BA2A99">
        <w:rPr>
          <w:rFonts w:cs="Calibri"/>
          <w:color w:val="000000" w:themeColor="text1"/>
          <w:sz w:val="24"/>
          <w:szCs w:val="24"/>
        </w:rPr>
        <w:t>Dz. Urz. UE</w:t>
      </w:r>
      <w:r w:rsidR="008A2B85">
        <w:rPr>
          <w:rFonts w:cs="Calibri"/>
          <w:color w:val="000000" w:themeColor="text1"/>
          <w:sz w:val="24"/>
          <w:szCs w:val="24"/>
        </w:rPr>
        <w:t xml:space="preserve"> </w:t>
      </w:r>
      <w:r w:rsidR="00787B84" w:rsidRPr="00BA2A99">
        <w:rPr>
          <w:rFonts w:cs="Calibri"/>
          <w:color w:val="000000" w:themeColor="text1"/>
          <w:sz w:val="24"/>
          <w:szCs w:val="24"/>
        </w:rPr>
        <w:t>L</w:t>
      </w:r>
      <w:r w:rsidR="008A2B85">
        <w:rPr>
          <w:rFonts w:cs="Calibri"/>
          <w:color w:val="000000" w:themeColor="text1"/>
          <w:sz w:val="24"/>
          <w:szCs w:val="24"/>
        </w:rPr>
        <w:t xml:space="preserve"> </w:t>
      </w:r>
      <w:r w:rsidR="00B31EBC">
        <w:rPr>
          <w:rFonts w:cs="Calibri"/>
          <w:color w:val="000000" w:themeColor="text1"/>
          <w:sz w:val="24"/>
          <w:szCs w:val="24"/>
        </w:rPr>
        <w:t xml:space="preserve">2831 </w:t>
      </w:r>
      <w:r w:rsidR="008A2B85">
        <w:rPr>
          <w:rFonts w:cs="Calibri"/>
          <w:color w:val="000000" w:themeColor="text1"/>
          <w:sz w:val="24"/>
          <w:szCs w:val="24"/>
        </w:rPr>
        <w:t>z 15.12.</w:t>
      </w:r>
      <w:r w:rsidR="004961A9">
        <w:rPr>
          <w:rFonts w:cs="Calibri"/>
          <w:color w:val="000000" w:themeColor="text1"/>
          <w:sz w:val="24"/>
          <w:szCs w:val="24"/>
        </w:rPr>
        <w:t>2023</w:t>
      </w:r>
      <w:r w:rsidR="008A2B85">
        <w:rPr>
          <w:rFonts w:cs="Calibri"/>
          <w:color w:val="000000" w:themeColor="text1"/>
          <w:sz w:val="24"/>
          <w:szCs w:val="24"/>
        </w:rPr>
        <w:t>);</w:t>
      </w:r>
    </w:p>
    <w:p w14:paraId="03542DBC" w14:textId="60D1C703" w:rsidR="006D1E4F" w:rsidRDefault="69833707"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„Rozporządzeniu 2021/1060</w:t>
      </w:r>
      <w:r w:rsidR="15C3F2E4" w:rsidRPr="00BA2A99">
        <w:rPr>
          <w:rFonts w:cs="Calibri"/>
          <w:color w:val="000000" w:themeColor="text1"/>
          <w:sz w:val="24"/>
          <w:szCs w:val="24"/>
        </w:rPr>
        <w:t>”</w:t>
      </w:r>
      <w:r w:rsidRPr="00BA2A99">
        <w:rPr>
          <w:rFonts w:cs="Calibri"/>
          <w:color w:val="000000" w:themeColor="text1"/>
          <w:sz w:val="24"/>
          <w:szCs w:val="24"/>
        </w:rPr>
        <w:t xml:space="preserve"> lub </w:t>
      </w:r>
      <w:r w:rsidR="15C3F2E4" w:rsidRPr="00BA2A99">
        <w:rPr>
          <w:rFonts w:cs="Calibri"/>
          <w:color w:val="000000" w:themeColor="text1"/>
          <w:sz w:val="24"/>
          <w:szCs w:val="24"/>
        </w:rPr>
        <w:t>„</w:t>
      </w:r>
      <w:r w:rsidRPr="00BA2A99">
        <w:rPr>
          <w:rFonts w:cs="Calibri"/>
          <w:color w:val="000000" w:themeColor="text1"/>
          <w:sz w:val="24"/>
          <w:szCs w:val="24"/>
        </w:rPr>
        <w:t>rozporządzeniu ogólnym” – oznacza to Rozporządzenie Parlamentu Europejskiego i Rady (UE) 2021/1060 z dnia 24 czerwca 2021</w:t>
      </w:r>
      <w:r w:rsidR="00157449">
        <w:rPr>
          <w:rFonts w:cs="Calibri"/>
          <w:color w:val="000000" w:themeColor="text1"/>
          <w:sz w:val="24"/>
          <w:szCs w:val="24"/>
        </w:rPr>
        <w:t> </w:t>
      </w:r>
      <w:r w:rsidRPr="00BA2A99">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Pr>
          <w:rFonts w:cs="Calibri"/>
          <w:color w:val="000000" w:themeColor="text1"/>
          <w:sz w:val="24"/>
          <w:szCs w:val="24"/>
        </w:rPr>
        <w:t xml:space="preserve"> </w:t>
      </w:r>
      <w:r w:rsidRPr="00BA2A99">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BA2A99">
        <w:rPr>
          <w:rFonts w:cs="Calibri"/>
          <w:color w:val="000000" w:themeColor="text1"/>
          <w:sz w:val="24"/>
          <w:szCs w:val="24"/>
        </w:rPr>
        <w:t>rz</w:t>
      </w:r>
      <w:r w:rsidRPr="00BA2A99">
        <w:rPr>
          <w:rFonts w:cs="Calibri"/>
          <w:color w:val="000000" w:themeColor="text1"/>
          <w:sz w:val="24"/>
          <w:szCs w:val="24"/>
        </w:rPr>
        <w:t>. UE L 231 z 30.06.2021, str. 159</w:t>
      </w:r>
      <w:r w:rsidR="00821A9C" w:rsidRPr="00BA2A99">
        <w:rPr>
          <w:rFonts w:cs="Calibri"/>
          <w:color w:val="000000" w:themeColor="text1"/>
          <w:sz w:val="24"/>
          <w:szCs w:val="24"/>
        </w:rPr>
        <w:t>, z p</w:t>
      </w:r>
      <w:r w:rsidR="00157449">
        <w:rPr>
          <w:rFonts w:cs="Calibri"/>
          <w:color w:val="000000" w:themeColor="text1"/>
          <w:sz w:val="24"/>
          <w:szCs w:val="24"/>
        </w:rPr>
        <w:t>ó</w:t>
      </w:r>
      <w:r w:rsidR="00821A9C" w:rsidRPr="00BA2A99">
        <w:rPr>
          <w:rFonts w:cs="Calibri"/>
          <w:color w:val="000000" w:themeColor="text1"/>
          <w:sz w:val="24"/>
          <w:szCs w:val="24"/>
        </w:rPr>
        <w:t>źn. zm.</w:t>
      </w:r>
      <w:r w:rsidRPr="00BA2A99">
        <w:rPr>
          <w:rFonts w:cs="Calibri"/>
          <w:color w:val="000000" w:themeColor="text1"/>
          <w:sz w:val="24"/>
          <w:szCs w:val="24"/>
        </w:rPr>
        <w:t>);</w:t>
      </w:r>
    </w:p>
    <w:p w14:paraId="73389573" w14:textId="45ED5EFF" w:rsidR="0092640C" w:rsidRPr="0092640C" w:rsidRDefault="0092640C" w:rsidP="00357336">
      <w:pPr>
        <w:numPr>
          <w:ilvl w:val="0"/>
          <w:numId w:val="14"/>
        </w:numPr>
        <w:spacing w:after="0" w:line="360" w:lineRule="auto"/>
        <w:ind w:left="357" w:hanging="357"/>
        <w:contextualSpacing/>
        <w:rPr>
          <w:rFonts w:cs="Calibri"/>
          <w:color w:val="000000" w:themeColor="text1"/>
          <w:sz w:val="24"/>
          <w:szCs w:val="24"/>
        </w:rPr>
      </w:pPr>
      <w:r w:rsidRPr="0092640C">
        <w:rPr>
          <w:rFonts w:cs="Calibri"/>
          <w:color w:val="000000" w:themeColor="text1"/>
          <w:sz w:val="24"/>
          <w:szCs w:val="24"/>
        </w:rPr>
        <w:t xml:space="preserve">„rozporządzeniu KE nr 651/2014” – oznacza to Rozporządzenie Komisji (UE) nr 651/ 2014 z dnia 17 czerwca 2014 r. uznające niektóre rodzaje pomocy za zgodne z rynkiem wewnętrznym w zastosowaniu art. 107 i 108 Traktatu (Dz. U. UE L 187 z 26.06.2014 r., str. 1-, z </w:t>
      </w:r>
      <w:proofErr w:type="spellStart"/>
      <w:r w:rsidRPr="0092640C">
        <w:rPr>
          <w:rFonts w:cs="Calibri"/>
          <w:color w:val="000000" w:themeColor="text1"/>
          <w:sz w:val="24"/>
          <w:szCs w:val="24"/>
        </w:rPr>
        <w:t>późn</w:t>
      </w:r>
      <w:proofErr w:type="spellEnd"/>
      <w:r w:rsidRPr="0092640C">
        <w:rPr>
          <w:rFonts w:cs="Calibri"/>
          <w:color w:val="000000" w:themeColor="text1"/>
          <w:sz w:val="24"/>
          <w:szCs w:val="24"/>
        </w:rPr>
        <w:t>. zm.);</w:t>
      </w:r>
    </w:p>
    <w:p w14:paraId="5C65B623" w14:textId="4B5E09A7" w:rsidR="00D05B93" w:rsidRPr="00BA2A99"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BA2A99">
        <w:rPr>
          <w:rFonts w:asciiTheme="minorHAnsi" w:eastAsia="Calibri" w:hAnsiTheme="minorHAnsi" w:cstheme="minorHAnsi"/>
          <w:color w:val="000000" w:themeColor="text1"/>
        </w:rPr>
        <w:t xml:space="preserve">„Umowie </w:t>
      </w:r>
      <w:r w:rsidR="006C3EBC" w:rsidRPr="00BA2A99">
        <w:rPr>
          <w:rFonts w:asciiTheme="minorHAnsi" w:eastAsia="Calibri" w:hAnsiTheme="minorHAnsi" w:cstheme="minorHAnsi"/>
          <w:color w:val="000000" w:themeColor="text1"/>
        </w:rPr>
        <w:t>w sprawie zamówienia</w:t>
      </w:r>
      <w:r w:rsidRPr="00BA2A99">
        <w:rPr>
          <w:rFonts w:asciiTheme="minorHAnsi" w:eastAsia="Calibri" w:hAnsiTheme="minorHAnsi" w:cstheme="minorHAnsi"/>
          <w:color w:val="000000" w:themeColor="text1"/>
        </w:rPr>
        <w:t xml:space="preserve">” – </w:t>
      </w:r>
      <w:r w:rsidR="006C3EBC" w:rsidRPr="00BA2A99">
        <w:rPr>
          <w:rFonts w:asciiTheme="minorHAnsi" w:eastAsia="Calibri" w:hAnsiTheme="minorHAnsi" w:cstheme="minorHAnsi"/>
          <w:color w:val="000000" w:themeColor="text1"/>
        </w:rPr>
        <w:t>oznacza to</w:t>
      </w:r>
      <w:r w:rsidRPr="00BA2A99">
        <w:rPr>
          <w:rFonts w:asciiTheme="minorHAnsi" w:eastAsia="Calibri" w:hAnsiTheme="minorHAnsi" w:cstheme="minorHAnsi"/>
          <w:color w:val="000000" w:themeColor="text1"/>
        </w:rPr>
        <w:t xml:space="preserve"> umowę zawartą pomiędzy Beneficjentem a osobą trzecią, której celem będzie realizacja</w:t>
      </w:r>
      <w:r w:rsidR="003328CA" w:rsidRPr="00BA2A99">
        <w:rPr>
          <w:rFonts w:asciiTheme="minorHAnsi" w:eastAsia="Calibri" w:hAnsiTheme="minorHAnsi" w:cstheme="minorHAnsi"/>
          <w:color w:val="000000" w:themeColor="text1"/>
        </w:rPr>
        <w:t xml:space="preserve"> elementu</w:t>
      </w:r>
      <w:r w:rsidRPr="00BA2A99">
        <w:rPr>
          <w:rFonts w:asciiTheme="minorHAnsi" w:eastAsia="Calibri" w:hAnsiTheme="minorHAnsi" w:cstheme="minorHAnsi"/>
          <w:color w:val="000000" w:themeColor="text1"/>
        </w:rPr>
        <w:t xml:space="preserve"> Projektu;</w:t>
      </w:r>
    </w:p>
    <w:p w14:paraId="192A1714" w14:textId="5A9AF6F5"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„ustawie o ochronie danych osobowych”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w:t>
      </w:r>
      <w:r w:rsidR="738C698D" w:rsidRPr="00BA2A99">
        <w:rPr>
          <w:rFonts w:asciiTheme="minorHAnsi" w:hAnsiTheme="minorHAnsi" w:cstheme="minorHAnsi"/>
          <w:color w:val="000000" w:themeColor="text1"/>
          <w:sz w:val="24"/>
          <w:szCs w:val="24"/>
        </w:rPr>
        <w:t xml:space="preserve">to </w:t>
      </w:r>
      <w:r w:rsidRPr="00BA2A99">
        <w:rPr>
          <w:rFonts w:asciiTheme="minorHAnsi" w:hAnsiTheme="minorHAnsi" w:cstheme="minorHAnsi"/>
          <w:color w:val="000000" w:themeColor="text1"/>
          <w:sz w:val="24"/>
          <w:szCs w:val="24"/>
        </w:rPr>
        <w:t>ustawę z dnia 10 maja 2018 r. o</w:t>
      </w:r>
      <w:r w:rsidR="005A1813">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ochronie danych osobowych (</w:t>
      </w:r>
      <w:proofErr w:type="spellStart"/>
      <w:r w:rsidR="00B31EBC">
        <w:rPr>
          <w:rFonts w:asciiTheme="minorHAnsi" w:hAnsiTheme="minorHAnsi" w:cstheme="minorHAnsi"/>
          <w:color w:val="000000" w:themeColor="text1"/>
          <w:sz w:val="24"/>
          <w:szCs w:val="24"/>
        </w:rPr>
        <w:t>t.j</w:t>
      </w:r>
      <w:proofErr w:type="spellEnd"/>
      <w:r w:rsidR="00B31EBC">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Dz. U. z 2019 r. poz. 1781);</w:t>
      </w:r>
    </w:p>
    <w:p w14:paraId="7A13F8B1" w14:textId="5085D3EE" w:rsidR="73F2C673" w:rsidRPr="00BA2A99" w:rsidRDefault="4618FC46" w:rsidP="4BA45260">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4BA45260">
        <w:rPr>
          <w:rFonts w:asciiTheme="minorHAnsi" w:hAnsiTheme="minorHAnsi" w:cstheme="minorBidi"/>
          <w:color w:val="000000" w:themeColor="text1"/>
          <w:sz w:val="24"/>
          <w:szCs w:val="24"/>
        </w:rPr>
        <w:t>„Wniosku” – oznacza to wniosek o dofinansowanie Projektu ze środków</w:t>
      </w:r>
      <w:r w:rsidR="0ABC8CF7" w:rsidRPr="4BA45260">
        <w:rPr>
          <w:rFonts w:asciiTheme="minorHAnsi" w:hAnsiTheme="minorHAnsi" w:cstheme="minorBidi"/>
          <w:color w:val="000000" w:themeColor="text1"/>
          <w:sz w:val="24"/>
          <w:szCs w:val="24"/>
        </w:rPr>
        <w:t xml:space="preserve"> </w:t>
      </w:r>
      <w:r w:rsidRPr="4BA45260">
        <w:rPr>
          <w:rFonts w:asciiTheme="minorHAnsi" w:hAnsiTheme="minorHAnsi" w:cstheme="minorBidi"/>
          <w:color w:val="000000" w:themeColor="text1"/>
          <w:sz w:val="24"/>
          <w:szCs w:val="24"/>
        </w:rPr>
        <w:t>Funduszu</w:t>
      </w:r>
      <w:r w:rsidR="31D8504C" w:rsidRPr="4BA45260">
        <w:rPr>
          <w:rFonts w:asciiTheme="minorHAnsi" w:hAnsiTheme="minorHAnsi" w:cstheme="minorBidi"/>
          <w:color w:val="000000" w:themeColor="text1"/>
          <w:sz w:val="24"/>
          <w:szCs w:val="24"/>
        </w:rPr>
        <w:t>,</w:t>
      </w:r>
      <w:r w:rsidR="24936B0C" w:rsidRPr="4BA45260">
        <w:rPr>
          <w:rFonts w:asciiTheme="minorHAnsi" w:hAnsiTheme="minorHAnsi" w:cstheme="minorBidi"/>
          <w:color w:val="000000" w:themeColor="text1"/>
          <w:sz w:val="24"/>
          <w:szCs w:val="24"/>
        </w:rPr>
        <w:t xml:space="preserve"> złożony w ramach Programu</w:t>
      </w:r>
      <w:r w:rsidR="1E56C9FA" w:rsidRPr="4BA45260">
        <w:rPr>
          <w:rFonts w:asciiTheme="minorHAnsi" w:hAnsiTheme="minorHAnsi" w:cstheme="minorBidi"/>
          <w:color w:val="000000" w:themeColor="text1"/>
          <w:sz w:val="24"/>
          <w:szCs w:val="24"/>
        </w:rPr>
        <w:t>, któr</w:t>
      </w:r>
      <w:r w:rsidR="0CC4B192" w:rsidRPr="4BA45260">
        <w:rPr>
          <w:rFonts w:asciiTheme="minorHAnsi" w:hAnsiTheme="minorHAnsi" w:cstheme="minorBidi"/>
          <w:color w:val="000000" w:themeColor="text1"/>
          <w:sz w:val="24"/>
          <w:szCs w:val="24"/>
        </w:rPr>
        <w:t>y</w:t>
      </w:r>
      <w:r w:rsidR="1E56C9FA" w:rsidRPr="4BA45260">
        <w:rPr>
          <w:rFonts w:asciiTheme="minorHAnsi" w:hAnsiTheme="minorHAnsi" w:cstheme="minorBidi"/>
          <w:color w:val="000000" w:themeColor="text1"/>
          <w:sz w:val="24"/>
          <w:szCs w:val="24"/>
        </w:rPr>
        <w:t xml:space="preserve"> stanowi Załącznik nr 3 do Porozumienia</w:t>
      </w:r>
      <w:r w:rsidRPr="4BA45260">
        <w:rPr>
          <w:rFonts w:asciiTheme="minorHAnsi" w:hAnsiTheme="minorHAnsi" w:cstheme="minorBidi"/>
          <w:color w:val="000000" w:themeColor="text1"/>
          <w:sz w:val="24"/>
          <w:szCs w:val="24"/>
        </w:rPr>
        <w:t>;</w:t>
      </w:r>
    </w:p>
    <w:p w14:paraId="662ED925" w14:textId="6B2D7053" w:rsidR="00D107B7" w:rsidRDefault="0CAA1A75" w:rsidP="4BA45260">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4BA45260">
        <w:rPr>
          <w:rFonts w:asciiTheme="minorHAnsi" w:hAnsiTheme="minorHAnsi" w:cstheme="minorBidi"/>
          <w:color w:val="000000" w:themeColor="text1"/>
          <w:sz w:val="24"/>
          <w:szCs w:val="24"/>
        </w:rPr>
        <w:t xml:space="preserve"> </w:t>
      </w:r>
      <w:r w:rsidR="6F65475C" w:rsidRPr="4BA45260">
        <w:rPr>
          <w:rFonts w:asciiTheme="minorHAnsi" w:hAnsiTheme="minorHAnsi" w:cstheme="minorBidi"/>
          <w:color w:val="000000" w:themeColor="text1"/>
          <w:sz w:val="24"/>
          <w:szCs w:val="24"/>
        </w:rPr>
        <w:t xml:space="preserve">„wniosku o płatność” – </w:t>
      </w:r>
      <w:r w:rsidR="0973BA07" w:rsidRPr="4BA45260">
        <w:rPr>
          <w:rFonts w:asciiTheme="minorHAnsi" w:hAnsiTheme="minorHAnsi" w:cstheme="minorBidi"/>
          <w:color w:val="000000" w:themeColor="text1"/>
          <w:sz w:val="24"/>
          <w:szCs w:val="24"/>
        </w:rPr>
        <w:t>oznacza</w:t>
      </w:r>
      <w:r w:rsidR="6F65475C" w:rsidRPr="4BA45260">
        <w:rPr>
          <w:rFonts w:asciiTheme="minorHAnsi" w:hAnsiTheme="minorHAnsi" w:cstheme="minorBidi"/>
          <w:color w:val="000000" w:themeColor="text1"/>
          <w:sz w:val="24"/>
          <w:szCs w:val="24"/>
        </w:rPr>
        <w:t xml:space="preserve"> to wniosek składany przez Beneficjenta w CST2021, na podstawie którego Beneficjent rozlicza poniesione wydatki lub przekazuje informacje o</w:t>
      </w:r>
      <w:r w:rsidR="005A1813">
        <w:rPr>
          <w:rFonts w:asciiTheme="minorHAnsi" w:hAnsiTheme="minorHAnsi" w:cstheme="minorBidi"/>
          <w:color w:val="000000" w:themeColor="text1"/>
          <w:sz w:val="24"/>
          <w:szCs w:val="24"/>
        </w:rPr>
        <w:t xml:space="preserve"> </w:t>
      </w:r>
      <w:r w:rsidR="6F65475C" w:rsidRPr="4BA45260">
        <w:rPr>
          <w:rFonts w:asciiTheme="minorHAnsi" w:hAnsiTheme="minorHAnsi" w:cstheme="minorBidi"/>
          <w:color w:val="000000" w:themeColor="text1"/>
          <w:sz w:val="24"/>
          <w:szCs w:val="24"/>
        </w:rPr>
        <w:t>postępie rzeczowym realizacji Projektu</w:t>
      </w:r>
      <w:r w:rsidR="0973BA07" w:rsidRPr="4BA45260">
        <w:rPr>
          <w:rFonts w:asciiTheme="minorHAnsi" w:hAnsiTheme="minorHAnsi" w:cstheme="minorBidi"/>
          <w:color w:val="000000" w:themeColor="text1"/>
          <w:sz w:val="24"/>
          <w:szCs w:val="24"/>
        </w:rPr>
        <w:t>;</w:t>
      </w:r>
    </w:p>
    <w:p w14:paraId="15FBF0E8" w14:textId="43072729"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9B04B4">
        <w:rPr>
          <w:rFonts w:asciiTheme="minorHAnsi" w:hAnsiTheme="minorHAnsi" w:cstheme="minorHAnsi"/>
          <w:color w:val="000000" w:themeColor="text1"/>
          <w:sz w:val="24"/>
          <w:szCs w:val="24"/>
        </w:rPr>
        <w:t>„wydatkach kwalifikowalnych”</w:t>
      </w:r>
      <w:r w:rsidR="0B351DB8" w:rsidRPr="009B04B4">
        <w:rPr>
          <w:rFonts w:asciiTheme="minorHAnsi" w:hAnsiTheme="minorHAnsi" w:cstheme="minorHAnsi"/>
          <w:color w:val="000000" w:themeColor="text1"/>
          <w:sz w:val="24"/>
          <w:szCs w:val="24"/>
        </w:rPr>
        <w:t xml:space="preserve"> </w:t>
      </w:r>
      <w:r w:rsidR="3D700A67" w:rsidRPr="009B04B4">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BA2A99">
        <w:rPr>
          <w:rFonts w:asciiTheme="minorHAnsi" w:hAnsiTheme="minorHAnsi" w:cstheme="minorHAnsi"/>
          <w:color w:val="000000" w:themeColor="text1"/>
          <w:sz w:val="24"/>
          <w:szCs w:val="24"/>
        </w:rPr>
        <w:t>Porozumieniu</w:t>
      </w:r>
      <w:r w:rsidR="000D392D" w:rsidRPr="00BA2A99">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BA2A99">
        <w:rPr>
          <w:rFonts w:asciiTheme="minorHAnsi" w:hAnsiTheme="minorHAnsi" w:cstheme="minorHAnsi"/>
          <w:color w:val="000000" w:themeColor="text1"/>
          <w:sz w:val="24"/>
          <w:szCs w:val="24"/>
        </w:rPr>
        <w:t xml:space="preserve">dokumentach dotyczących </w:t>
      </w:r>
      <w:r w:rsidR="00D56BFA" w:rsidRPr="00BA2A99">
        <w:rPr>
          <w:rFonts w:asciiTheme="minorHAnsi" w:hAnsiTheme="minorHAnsi" w:cstheme="minorHAnsi"/>
          <w:color w:val="000000" w:themeColor="text1"/>
          <w:sz w:val="24"/>
          <w:szCs w:val="24"/>
        </w:rPr>
        <w:t>kwalifikowalności opisanych</w:t>
      </w:r>
      <w:r w:rsidR="00695065">
        <w:rPr>
          <w:rFonts w:asciiTheme="minorHAnsi" w:hAnsiTheme="minorHAnsi" w:cstheme="minorHAnsi"/>
          <w:color w:val="000000" w:themeColor="text1"/>
          <w:sz w:val="24"/>
          <w:szCs w:val="24"/>
        </w:rPr>
        <w:t>,</w:t>
      </w:r>
      <w:r w:rsidR="00D56BFA" w:rsidRPr="00BA2A99">
        <w:rPr>
          <w:rFonts w:asciiTheme="minorHAnsi" w:hAnsiTheme="minorHAnsi" w:cstheme="minorHAnsi"/>
          <w:color w:val="000000" w:themeColor="text1"/>
          <w:sz w:val="24"/>
          <w:szCs w:val="24"/>
        </w:rPr>
        <w:t xml:space="preserve"> </w:t>
      </w:r>
      <w:r w:rsidR="0062739A">
        <w:rPr>
          <w:rFonts w:asciiTheme="minorHAnsi" w:hAnsiTheme="minorHAnsi" w:cstheme="minorHAnsi"/>
          <w:color w:val="000000" w:themeColor="text1"/>
          <w:sz w:val="24"/>
          <w:szCs w:val="24"/>
        </w:rPr>
        <w:t xml:space="preserve">w szczególności </w:t>
      </w:r>
      <w:r w:rsidR="00D56BFA" w:rsidRPr="00BA2A99">
        <w:rPr>
          <w:rFonts w:asciiTheme="minorHAnsi" w:hAnsiTheme="minorHAnsi" w:cstheme="minorHAnsi"/>
          <w:color w:val="000000" w:themeColor="text1"/>
          <w:sz w:val="24"/>
          <w:szCs w:val="24"/>
        </w:rPr>
        <w:t xml:space="preserve">w </w:t>
      </w:r>
      <w:r w:rsidR="00BF5920" w:rsidRPr="00BA2A99">
        <w:rPr>
          <w:rFonts w:asciiTheme="minorHAnsi" w:hAnsiTheme="minorHAnsi" w:cstheme="minorBidi"/>
          <w:color w:val="000000" w:themeColor="text1"/>
          <w:sz w:val="24"/>
          <w:szCs w:val="24"/>
        </w:rPr>
        <w:t>§ 5</w:t>
      </w:r>
      <w:r w:rsidR="006C3EBC" w:rsidRPr="00BA2A99">
        <w:rPr>
          <w:rFonts w:asciiTheme="minorHAnsi" w:hAnsiTheme="minorHAnsi" w:cstheme="minorBidi"/>
          <w:color w:val="000000" w:themeColor="text1"/>
          <w:sz w:val="24"/>
          <w:szCs w:val="24"/>
        </w:rPr>
        <w:t xml:space="preserve"> </w:t>
      </w:r>
      <w:r w:rsidR="006C3EBC" w:rsidRPr="00BA2A99">
        <w:rPr>
          <w:sz w:val="24"/>
          <w:szCs w:val="24"/>
        </w:rPr>
        <w:t xml:space="preserve">ust. 1 </w:t>
      </w:r>
      <w:r w:rsidR="00BF5920" w:rsidRPr="00BA2A99">
        <w:rPr>
          <w:rFonts w:asciiTheme="minorHAnsi" w:hAnsiTheme="minorHAnsi" w:cstheme="minorBidi"/>
          <w:color w:val="000000" w:themeColor="text1"/>
          <w:sz w:val="24"/>
          <w:szCs w:val="24"/>
        </w:rPr>
        <w:t>Porozumienia</w:t>
      </w:r>
      <w:r w:rsidR="006C3EBC" w:rsidRPr="00BA2A99">
        <w:rPr>
          <w:rFonts w:asciiTheme="minorHAnsi" w:hAnsiTheme="minorHAnsi" w:cstheme="minorBidi"/>
          <w:color w:val="000000" w:themeColor="text1"/>
          <w:sz w:val="24"/>
          <w:szCs w:val="24"/>
        </w:rPr>
        <w:t>;</w:t>
      </w:r>
      <w:r w:rsidR="00BF5920" w:rsidRPr="00BA2A99">
        <w:rPr>
          <w:rFonts w:asciiTheme="minorHAnsi" w:hAnsiTheme="minorHAnsi" w:cstheme="minorBidi"/>
          <w:color w:val="000000" w:themeColor="text1"/>
          <w:sz w:val="24"/>
          <w:szCs w:val="24"/>
        </w:rPr>
        <w:t xml:space="preserve"> </w:t>
      </w:r>
    </w:p>
    <w:p w14:paraId="64AA222A" w14:textId="04F1F71D" w:rsidR="006F3B3E" w:rsidRPr="00BA2A99"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w:t>
      </w:r>
      <w:r w:rsidR="7B4EFACA" w:rsidRPr="00BA2A99">
        <w:rPr>
          <w:rFonts w:asciiTheme="minorHAnsi" w:hAnsiTheme="minorHAnsi" w:cstheme="minorHAnsi"/>
          <w:color w:val="000000" w:themeColor="text1"/>
          <w:sz w:val="24"/>
          <w:szCs w:val="24"/>
        </w:rPr>
        <w:t xml:space="preserve">Wytycznych </w:t>
      </w:r>
      <w:r w:rsidR="3D1A2532" w:rsidRPr="00BA2A99">
        <w:rPr>
          <w:rFonts w:asciiTheme="minorHAnsi" w:hAnsiTheme="minorHAnsi" w:cstheme="minorHAnsi"/>
          <w:color w:val="000000" w:themeColor="text1"/>
          <w:sz w:val="24"/>
          <w:szCs w:val="24"/>
        </w:rPr>
        <w:t xml:space="preserve">dot. </w:t>
      </w:r>
      <w:r w:rsidRPr="00BA2A99">
        <w:rPr>
          <w:rFonts w:asciiTheme="minorHAnsi" w:hAnsiTheme="minorHAnsi" w:cstheme="minorHAnsi"/>
          <w:color w:val="000000" w:themeColor="text1"/>
          <w:sz w:val="24"/>
          <w:szCs w:val="24"/>
        </w:rPr>
        <w:t xml:space="preserve">kwalifikowalności” – </w:t>
      </w:r>
      <w:r w:rsidR="7B4EFACA" w:rsidRPr="00BA2A99">
        <w:rPr>
          <w:rFonts w:asciiTheme="minorHAnsi" w:hAnsiTheme="minorHAnsi" w:cstheme="minorHAnsi"/>
          <w:color w:val="000000" w:themeColor="text1"/>
          <w:sz w:val="24"/>
          <w:szCs w:val="24"/>
        </w:rPr>
        <w:t xml:space="preserve">oznacza to </w:t>
      </w:r>
      <w:r w:rsidRPr="00BA2A99">
        <w:rPr>
          <w:rFonts w:asciiTheme="minorHAnsi" w:hAnsiTheme="minorHAnsi" w:cstheme="minorHAnsi"/>
          <w:color w:val="000000" w:themeColor="text1"/>
          <w:sz w:val="24"/>
          <w:szCs w:val="24"/>
        </w:rPr>
        <w:t>Wytyczne Ministra Funduszy i Polityki Regionalnej</w:t>
      </w:r>
      <w:r w:rsidR="4AD8B6E2"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dotyczące kwalifikowalności wydatków na lata 2021-2027</w:t>
      </w:r>
      <w:r w:rsidR="004943CA" w:rsidRPr="00BA2A99">
        <w:rPr>
          <w:rFonts w:asciiTheme="minorHAnsi" w:hAnsiTheme="minorHAnsi" w:cstheme="minorHAnsi"/>
          <w:color w:val="000000" w:themeColor="text1"/>
          <w:sz w:val="24"/>
          <w:szCs w:val="24"/>
        </w:rPr>
        <w:t>.</w:t>
      </w:r>
    </w:p>
    <w:p w14:paraId="4D793980" w14:textId="518E82BB" w:rsidR="006F3B3E" w:rsidRPr="00BA2A99" w:rsidRDefault="006F3B3E" w:rsidP="006C3EBC">
      <w:pPr>
        <w:pStyle w:val="Nagwek2"/>
        <w:rPr>
          <w:rFonts w:cs="Calibri"/>
          <w:szCs w:val="24"/>
        </w:rPr>
      </w:pPr>
      <w:r w:rsidRPr="00BA2A99">
        <w:rPr>
          <w:rFonts w:cs="Calibri"/>
          <w:szCs w:val="24"/>
        </w:rPr>
        <w:lastRenderedPageBreak/>
        <w:t>§ 2</w:t>
      </w:r>
      <w:r w:rsidR="00E73095" w:rsidRPr="00BA2A99">
        <w:rPr>
          <w:rFonts w:cs="Calibri"/>
          <w:szCs w:val="24"/>
        </w:rPr>
        <w:t>.</w:t>
      </w:r>
      <w:r w:rsidR="006C3EBC" w:rsidRPr="00BA2A99">
        <w:rPr>
          <w:rFonts w:cs="Calibri"/>
          <w:szCs w:val="24"/>
        </w:rPr>
        <w:t xml:space="preserve"> Przedmiot Porozumienia</w:t>
      </w:r>
    </w:p>
    <w:p w14:paraId="0D3614E0" w14:textId="1785C259" w:rsidR="23831433"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 xml:space="preserve">Na warunkach określonych w </w:t>
      </w:r>
      <w:r w:rsidR="24973BE6" w:rsidRPr="4BA45260">
        <w:rPr>
          <w:rFonts w:ascii="Calibri" w:hAnsi="Calibri" w:cs="Calibri"/>
          <w:color w:val="000000" w:themeColor="text1"/>
        </w:rPr>
        <w:t>Porozumieniu</w:t>
      </w:r>
      <w:r w:rsidRPr="4BA45260">
        <w:rPr>
          <w:rFonts w:ascii="Calibri" w:hAnsi="Calibri" w:cs="Calibri"/>
          <w:color w:val="000000" w:themeColor="text1"/>
        </w:rPr>
        <w:t xml:space="preserve">, Instytucja Pośrednicząca przyznaje Beneficjentowi dofinansowanie na realizację Projektu, a Beneficjent zobowiązuje się do </w:t>
      </w:r>
      <w:r w:rsidR="528DB3C0" w:rsidRPr="4BA45260">
        <w:rPr>
          <w:rFonts w:ascii="Calibri" w:hAnsi="Calibri" w:cs="Calibri"/>
          <w:color w:val="000000" w:themeColor="text1"/>
        </w:rPr>
        <w:t>realizacji Projektu na warunkach określonych w Porozumieniu.</w:t>
      </w:r>
    </w:p>
    <w:p w14:paraId="266F9FB8" w14:textId="77777777" w:rsidR="000040D3" w:rsidRDefault="0063499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Całkowita wartość Projektu wynosi </w:t>
      </w:r>
      <w:r w:rsidR="009B36A1">
        <w:rPr>
          <w:rFonts w:ascii="Calibri" w:hAnsi="Calibri" w:cs="Calibri"/>
          <w:color w:val="000000" w:themeColor="text1"/>
        </w:rPr>
        <w:tab/>
        <w:t>,</w:t>
      </w:r>
      <w:r w:rsidR="009B36A1">
        <w:rPr>
          <w:rFonts w:ascii="Calibri" w:hAnsi="Calibri" w:cs="Calibri"/>
          <w:color w:val="000000" w:themeColor="text1"/>
        </w:rPr>
        <w:tab/>
      </w:r>
      <w:r w:rsidRPr="00BA2A99">
        <w:rPr>
          <w:rFonts w:ascii="Calibri" w:hAnsi="Calibri" w:cs="Calibri"/>
          <w:color w:val="000000" w:themeColor="text1"/>
        </w:rPr>
        <w:t>zł (słownie</w:t>
      </w:r>
      <w:r w:rsidR="009B36A1">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w:t>
      </w:r>
    </w:p>
    <w:p w14:paraId="369F40BC" w14:textId="610F63AC" w:rsidR="00634999" w:rsidRPr="000040D3"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0040D3">
        <w:rPr>
          <w:rFonts w:ascii="Calibri" w:hAnsi="Calibri" w:cs="Calibri"/>
          <w:color w:val="000000" w:themeColor="text1"/>
        </w:rPr>
        <w:t xml:space="preserve">Całkowita wartość </w:t>
      </w:r>
      <w:r w:rsidR="00634999" w:rsidRPr="000040D3">
        <w:rPr>
          <w:rFonts w:ascii="Calibri" w:hAnsi="Calibri" w:cs="Calibri"/>
          <w:color w:val="000000" w:themeColor="text1"/>
        </w:rPr>
        <w:t>wydatk</w:t>
      </w:r>
      <w:r w:rsidRPr="000040D3">
        <w:rPr>
          <w:rFonts w:ascii="Calibri" w:hAnsi="Calibri" w:cs="Calibri"/>
          <w:color w:val="000000" w:themeColor="text1"/>
        </w:rPr>
        <w:t>ów</w:t>
      </w:r>
      <w:r w:rsidR="00634999" w:rsidRPr="000040D3">
        <w:rPr>
          <w:rFonts w:ascii="Calibri" w:hAnsi="Calibri" w:cs="Calibri"/>
          <w:color w:val="000000" w:themeColor="text1"/>
        </w:rPr>
        <w:t xml:space="preserve"> </w:t>
      </w:r>
      <w:r w:rsidRPr="000040D3">
        <w:rPr>
          <w:rFonts w:ascii="Calibri" w:hAnsi="Calibri" w:cs="Calibri"/>
          <w:color w:val="000000" w:themeColor="text1"/>
        </w:rPr>
        <w:t xml:space="preserve">kwalifikowalnych </w:t>
      </w:r>
      <w:r w:rsidR="00634999" w:rsidRPr="000040D3">
        <w:rPr>
          <w:rFonts w:ascii="Calibri" w:hAnsi="Calibri" w:cs="Calibri"/>
          <w:color w:val="000000" w:themeColor="text1"/>
        </w:rPr>
        <w:t xml:space="preserve">Projektu </w:t>
      </w:r>
      <w:r w:rsidRPr="000040D3">
        <w:rPr>
          <w:rFonts w:ascii="Calibri" w:hAnsi="Calibri" w:cs="Calibri"/>
          <w:color w:val="000000" w:themeColor="text1"/>
        </w:rPr>
        <w:t>wynosi</w:t>
      </w:r>
      <w:r w:rsidR="00634999" w:rsidRPr="000040D3">
        <w:rPr>
          <w:rFonts w:ascii="Calibri" w:hAnsi="Calibri" w:cs="Calibri"/>
          <w:color w:val="000000" w:themeColor="text1"/>
        </w:rPr>
        <w:t xml:space="preserve">: </w:t>
      </w:r>
      <w:r w:rsidR="009B36A1" w:rsidRPr="000040D3">
        <w:rPr>
          <w:rFonts w:ascii="Calibri" w:hAnsi="Calibri" w:cs="Calibri"/>
          <w:color w:val="000000" w:themeColor="text1"/>
        </w:rPr>
        <w:tab/>
      </w:r>
      <w:r w:rsidR="00634999" w:rsidRPr="000040D3">
        <w:rPr>
          <w:rFonts w:ascii="Calibri" w:hAnsi="Calibri" w:cs="Calibri"/>
          <w:color w:val="000000" w:themeColor="text1"/>
        </w:rPr>
        <w:t>,</w:t>
      </w:r>
      <w:r w:rsidR="009B36A1" w:rsidRPr="000040D3">
        <w:rPr>
          <w:rFonts w:ascii="Calibri" w:hAnsi="Calibri" w:cs="Calibri"/>
          <w:color w:val="000000" w:themeColor="text1"/>
        </w:rPr>
        <w:tab/>
      </w:r>
      <w:r w:rsidR="00634999" w:rsidRPr="000040D3">
        <w:rPr>
          <w:rFonts w:ascii="Calibri" w:hAnsi="Calibri" w:cs="Calibri"/>
          <w:color w:val="000000" w:themeColor="text1"/>
        </w:rPr>
        <w:t xml:space="preserve">zł (słownie: </w:t>
      </w:r>
      <w:r w:rsidR="009B36A1" w:rsidRPr="000040D3">
        <w:rPr>
          <w:rFonts w:ascii="Calibri" w:hAnsi="Calibri" w:cs="Calibri"/>
          <w:color w:val="000000" w:themeColor="text1"/>
        </w:rPr>
        <w:tab/>
      </w:r>
      <w:r w:rsidR="00634999" w:rsidRPr="000040D3">
        <w:rPr>
          <w:rFonts w:ascii="Calibri" w:hAnsi="Calibri" w:cs="Calibri"/>
          <w:color w:val="000000" w:themeColor="text1"/>
        </w:rPr>
        <w:t>).</w:t>
      </w:r>
    </w:p>
    <w:p w14:paraId="16833548" w14:textId="4630D9A4" w:rsidR="00634999" w:rsidRPr="00BA2A99" w:rsidRDefault="00634999" w:rsidP="000040D3">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Instytucja Pośrednicząca przyznaje Beneficjentowi na realizację Projektu dofinansowanie w łącznej kwocie</w:t>
      </w:r>
      <w:r w:rsidR="00F45FB0">
        <w:rPr>
          <w:rFonts w:ascii="Calibri" w:hAnsi="Calibri" w:cs="Calibri"/>
          <w:color w:val="000000" w:themeColor="text1"/>
        </w:rPr>
        <w:t>, która</w:t>
      </w:r>
      <w:r w:rsidRPr="00BA2A99">
        <w:rPr>
          <w:rFonts w:ascii="Calibri" w:hAnsi="Calibri" w:cs="Calibri"/>
          <w:color w:val="000000" w:themeColor="text1"/>
        </w:rPr>
        <w:t xml:space="preserve"> nie</w:t>
      </w:r>
      <w:r w:rsidR="00F45FB0">
        <w:rPr>
          <w:rFonts w:ascii="Calibri" w:hAnsi="Calibri" w:cs="Calibri"/>
          <w:color w:val="000000" w:themeColor="text1"/>
        </w:rPr>
        <w:t xml:space="preserve"> </w:t>
      </w:r>
      <w:r w:rsidRPr="00BA2A99">
        <w:rPr>
          <w:rFonts w:ascii="Calibri" w:hAnsi="Calibri" w:cs="Calibri"/>
          <w:color w:val="000000" w:themeColor="text1"/>
        </w:rPr>
        <w:t xml:space="preserve">przekracza: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xml:space="preserve">zł (słownie: </w:t>
      </w:r>
      <w:r w:rsidR="009B36A1">
        <w:rPr>
          <w:rFonts w:ascii="Calibri" w:hAnsi="Calibri" w:cs="Calibri"/>
          <w:color w:val="000000" w:themeColor="text1"/>
        </w:rPr>
        <w:tab/>
      </w:r>
      <w:r w:rsidR="009B36A1">
        <w:rPr>
          <w:rFonts w:ascii="Calibri" w:hAnsi="Calibri" w:cs="Calibri"/>
          <w:color w:val="000000" w:themeColor="text1"/>
        </w:rPr>
        <w:tab/>
      </w:r>
      <w:r w:rsidRPr="00BA2A99">
        <w:rPr>
          <w:rFonts w:ascii="Calibri" w:hAnsi="Calibri" w:cs="Calibri"/>
          <w:color w:val="000000" w:themeColor="text1"/>
        </w:rPr>
        <w:t xml:space="preserve">) i stanowi nie więcej niż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kwoty całkowitych wydatków kwalifikowalnych Projektu</w:t>
      </w:r>
      <w:r w:rsidR="00150616" w:rsidRPr="00BA2A99">
        <w:rPr>
          <w:rFonts w:ascii="Calibri" w:hAnsi="Calibri" w:cs="Calibri"/>
          <w:color w:val="000000" w:themeColor="text1"/>
        </w:rPr>
        <w:t>, w tym:</w:t>
      </w:r>
    </w:p>
    <w:p w14:paraId="7DB4EB89" w14:textId="3CC8806D" w:rsidR="009B36A1" w:rsidRDefault="00150616" w:rsidP="00623CC5">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BA2A99">
        <w:rPr>
          <w:rFonts w:ascii="Calibri" w:hAnsi="Calibri" w:cs="Calibri"/>
          <w:color w:val="000000" w:themeColor="text1"/>
        </w:rPr>
        <w:t>z budżetu środków europejskich w kwocie</w:t>
      </w:r>
      <w:r w:rsidR="00E97F94">
        <w:rPr>
          <w:rFonts w:ascii="Calibri" w:hAnsi="Calibri" w:cs="Calibri"/>
          <w:color w:val="000000" w:themeColor="text1"/>
        </w:rPr>
        <w:t>, która</w:t>
      </w:r>
      <w:r w:rsidRPr="00BA2A99">
        <w:rPr>
          <w:rFonts w:ascii="Calibri" w:hAnsi="Calibri" w:cs="Calibri"/>
          <w:color w:val="000000" w:themeColor="text1"/>
        </w:rPr>
        <w:t xml:space="preserve"> nie</w:t>
      </w:r>
      <w:r w:rsidR="00E97F94">
        <w:rPr>
          <w:rFonts w:ascii="Calibri" w:hAnsi="Calibri" w:cs="Calibri"/>
          <w:color w:val="000000" w:themeColor="text1"/>
        </w:rPr>
        <w:t xml:space="preserve"> </w:t>
      </w:r>
      <w:r w:rsidRPr="00BA2A99">
        <w:rPr>
          <w:rFonts w:ascii="Calibri" w:hAnsi="Calibri" w:cs="Calibri"/>
          <w:color w:val="000000" w:themeColor="text1"/>
        </w:rPr>
        <w:t xml:space="preserve">przekracza :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t xml:space="preserve"> </w:t>
      </w:r>
      <w:r w:rsidRPr="00BA2A99">
        <w:rPr>
          <w:rFonts w:ascii="Calibri" w:hAnsi="Calibri" w:cs="Calibri"/>
          <w:color w:val="000000" w:themeColor="text1"/>
        </w:rPr>
        <w:t xml:space="preserve">zł (słownie: ) i stanowi nie więcej niż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r>
      <w:r w:rsidRPr="00BA2A99">
        <w:rPr>
          <w:rFonts w:ascii="Calibri" w:hAnsi="Calibri" w:cs="Calibri"/>
          <w:color w:val="000000" w:themeColor="text1"/>
        </w:rPr>
        <w:t xml:space="preserve">% </w:t>
      </w:r>
      <w:r w:rsidR="00BD48EF" w:rsidRPr="00BA2A99">
        <w:rPr>
          <w:rFonts w:ascii="Calibri" w:hAnsi="Calibri" w:cs="Calibri"/>
          <w:color w:val="000000" w:themeColor="text1"/>
        </w:rPr>
        <w:t>dofinansowania</w:t>
      </w:r>
      <w:r w:rsidR="00F767A6">
        <w:rPr>
          <w:rFonts w:ascii="Calibri" w:hAnsi="Calibri" w:cs="Calibri"/>
          <w:color w:val="000000" w:themeColor="text1"/>
        </w:rPr>
        <w:t>;</w:t>
      </w:r>
    </w:p>
    <w:p w14:paraId="7C248B1F" w14:textId="0AF71DD8" w:rsidR="00150616" w:rsidRPr="009B36A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9B36A1">
        <w:rPr>
          <w:rFonts w:ascii="Calibri" w:hAnsi="Calibri" w:cs="Calibri"/>
          <w:color w:val="000000" w:themeColor="text1"/>
        </w:rPr>
        <w:t>z budżetu państwa w kwocie</w:t>
      </w:r>
      <w:r w:rsidR="002503BA">
        <w:rPr>
          <w:rFonts w:ascii="Calibri" w:hAnsi="Calibri" w:cs="Calibri"/>
          <w:color w:val="000000" w:themeColor="text1"/>
        </w:rPr>
        <w:t>, która</w:t>
      </w:r>
      <w:r w:rsidRPr="009B36A1">
        <w:rPr>
          <w:rFonts w:ascii="Calibri" w:hAnsi="Calibri" w:cs="Calibri"/>
          <w:color w:val="000000" w:themeColor="text1"/>
        </w:rPr>
        <w:t xml:space="preserve"> nie</w:t>
      </w:r>
      <w:r w:rsidR="002503BA">
        <w:rPr>
          <w:rFonts w:ascii="Calibri" w:hAnsi="Calibri" w:cs="Calibri"/>
          <w:color w:val="000000" w:themeColor="text1"/>
        </w:rPr>
        <w:t xml:space="preserve"> </w:t>
      </w:r>
      <w:r w:rsidRPr="009B36A1">
        <w:rPr>
          <w:rFonts w:ascii="Calibri" w:hAnsi="Calibri" w:cs="Calibri"/>
          <w:color w:val="000000" w:themeColor="text1"/>
        </w:rPr>
        <w:t>przekracza:</w:t>
      </w:r>
      <w:r w:rsidR="00623CC5">
        <w:rPr>
          <w:rFonts w:ascii="Calibri" w:hAnsi="Calibri" w:cs="Calibri"/>
          <w:color w:val="000000" w:themeColor="text1"/>
        </w:rPr>
        <w:tab/>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 xml:space="preserve"> zł (słownie:</w:t>
      </w:r>
      <w:r w:rsidR="000040D3">
        <w:rPr>
          <w:rFonts w:ascii="Calibri" w:hAnsi="Calibri" w:cs="Calibri"/>
          <w:color w:val="000000" w:themeColor="text1"/>
        </w:rPr>
        <w:tab/>
      </w:r>
      <w:r w:rsidRPr="009B36A1">
        <w:rPr>
          <w:rFonts w:ascii="Calibri" w:hAnsi="Calibri" w:cs="Calibri"/>
          <w:color w:val="000000" w:themeColor="text1"/>
        </w:rPr>
        <w:t>) i stanowi nie więcej niż .</w:t>
      </w:r>
      <w:r w:rsidR="000040D3">
        <w:rPr>
          <w:rFonts w:ascii="Calibri" w:hAnsi="Calibri" w:cs="Calibri"/>
          <w:color w:val="000000" w:themeColor="text1"/>
        </w:rPr>
        <w:tab/>
      </w:r>
      <w:r w:rsidRPr="009B36A1">
        <w:rPr>
          <w:rFonts w:ascii="Calibri" w:hAnsi="Calibri" w:cs="Calibri"/>
          <w:color w:val="000000" w:themeColor="text1"/>
        </w:rPr>
        <w:t>,</w:t>
      </w:r>
      <w:r w:rsidR="000040D3">
        <w:rPr>
          <w:rFonts w:ascii="Calibri" w:hAnsi="Calibri" w:cs="Calibri"/>
          <w:color w:val="000000" w:themeColor="text1"/>
        </w:rPr>
        <w:tab/>
      </w:r>
      <w:r w:rsidRPr="009B36A1">
        <w:rPr>
          <w:rFonts w:ascii="Calibri" w:hAnsi="Calibri" w:cs="Calibri"/>
          <w:color w:val="000000" w:themeColor="text1"/>
        </w:rPr>
        <w:t xml:space="preserve">% </w:t>
      </w:r>
      <w:r w:rsidR="003B226A" w:rsidRPr="009B36A1">
        <w:rPr>
          <w:rFonts w:ascii="Calibri" w:hAnsi="Calibri" w:cs="Calibri"/>
          <w:color w:val="000000" w:themeColor="text1"/>
        </w:rPr>
        <w:t>dofinansowania</w:t>
      </w:r>
      <w:r w:rsidRPr="009B36A1">
        <w:rPr>
          <w:rFonts w:ascii="Calibri" w:hAnsi="Calibri" w:cs="Calibri"/>
          <w:color w:val="000000" w:themeColor="text1"/>
        </w:rPr>
        <w:t>.</w:t>
      </w:r>
    </w:p>
    <w:p w14:paraId="0557C68B" w14:textId="36D33B74" w:rsidR="00623CC5"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Pr>
          <w:rFonts w:ascii="Calibri" w:hAnsi="Calibri" w:cs="Calibri"/>
          <w:color w:val="000000" w:themeColor="text1"/>
        </w:rPr>
        <w:tab/>
      </w:r>
      <w:r w:rsidRPr="00BA2A99">
        <w:rPr>
          <w:rFonts w:ascii="Calibri" w:hAnsi="Calibri" w:cs="Calibri"/>
          <w:color w:val="000000" w:themeColor="text1"/>
        </w:rPr>
        <w:t>,</w:t>
      </w:r>
      <w:r w:rsidR="00A23DD7">
        <w:rPr>
          <w:rFonts w:ascii="Calibri" w:hAnsi="Calibri" w:cs="Calibri"/>
          <w:color w:val="000000" w:themeColor="text1"/>
        </w:rPr>
        <w:tab/>
      </w:r>
      <w:r w:rsidRPr="00BA2A99">
        <w:rPr>
          <w:rFonts w:ascii="Calibri" w:hAnsi="Calibri" w:cs="Calibri"/>
          <w:color w:val="000000" w:themeColor="text1"/>
        </w:rPr>
        <w:t xml:space="preserve">... zł (słownie: </w:t>
      </w:r>
      <w:r w:rsidR="00623CC5">
        <w:rPr>
          <w:rFonts w:ascii="Calibri" w:hAnsi="Calibri" w:cs="Calibri"/>
          <w:color w:val="000000" w:themeColor="text1"/>
        </w:rPr>
        <w:tab/>
      </w:r>
      <w:r w:rsidRPr="00BA2A99">
        <w:rPr>
          <w:rFonts w:ascii="Calibri" w:hAnsi="Calibri" w:cs="Calibri"/>
          <w:color w:val="000000" w:themeColor="text1"/>
        </w:rPr>
        <w:t>).</w:t>
      </w:r>
    </w:p>
    <w:p w14:paraId="5FFD86D7" w14:textId="77777777" w:rsidR="00623CC5"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pokryć w pełnym zakresie, wszelkie wydatki niekwalifikowalne w ramach Projektu</w:t>
      </w:r>
      <w:r w:rsidR="6F228947" w:rsidRPr="4BA45260">
        <w:rPr>
          <w:rFonts w:ascii="Calibri" w:hAnsi="Calibri" w:cs="Calibri"/>
          <w:color w:val="000000" w:themeColor="text1"/>
        </w:rPr>
        <w:t>.</w:t>
      </w:r>
    </w:p>
    <w:p w14:paraId="718A1A6E" w14:textId="77777777" w:rsidR="00623CC5"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Beneficjent zobowiązuje się do zapewnienia finansowania </w:t>
      </w:r>
      <w:r w:rsidR="56228BF9" w:rsidRPr="00623CC5">
        <w:rPr>
          <w:rFonts w:ascii="Calibri" w:hAnsi="Calibri" w:cs="Calibri"/>
          <w:color w:val="000000" w:themeColor="text1"/>
        </w:rPr>
        <w:t>P</w:t>
      </w:r>
      <w:r w:rsidRPr="00623CC5">
        <w:rPr>
          <w:rFonts w:ascii="Calibri" w:hAnsi="Calibri" w:cs="Calibri"/>
          <w:color w:val="000000" w:themeColor="text1"/>
        </w:rPr>
        <w:t>rojektu</w:t>
      </w:r>
      <w:r w:rsidR="00C76E92" w:rsidRPr="00623CC5">
        <w:rPr>
          <w:rFonts w:ascii="Calibri" w:hAnsi="Calibri" w:cs="Calibri"/>
          <w:color w:val="000000" w:themeColor="text1"/>
        </w:rPr>
        <w:t xml:space="preserve">. </w:t>
      </w:r>
      <w:r w:rsidR="003B17C9" w:rsidRPr="00623CC5">
        <w:rPr>
          <w:rFonts w:ascii="Calibri" w:hAnsi="Calibri" w:cs="Calibri"/>
          <w:color w:val="000000" w:themeColor="text1"/>
        </w:rPr>
        <w:t xml:space="preserve">Dofinansowanie jest przeznaczone na realizację Projektu przez Beneficjenta zgodnie z </w:t>
      </w:r>
      <w:r w:rsidR="00387DF1" w:rsidRPr="00623CC5">
        <w:rPr>
          <w:rFonts w:ascii="Calibri" w:hAnsi="Calibri" w:cs="Calibri"/>
          <w:color w:val="000000" w:themeColor="text1"/>
        </w:rPr>
        <w:t>Wnioskiem</w:t>
      </w:r>
      <w:r w:rsidR="003B17C9" w:rsidRPr="00623CC5">
        <w:rPr>
          <w:rFonts w:ascii="Calibri" w:hAnsi="Calibri" w:cs="Calibri"/>
          <w:color w:val="000000" w:themeColor="text1"/>
        </w:rPr>
        <w:t>.</w:t>
      </w:r>
    </w:p>
    <w:p w14:paraId="36FBFB2B" w14:textId="7DE51FAE" w:rsidR="006E41EB" w:rsidRPr="006E41EB" w:rsidRDefault="006E41EB" w:rsidP="00C37D44">
      <w:pPr>
        <w:pStyle w:val="Akapitzlist"/>
        <w:numPr>
          <w:ilvl w:val="0"/>
          <w:numId w:val="3"/>
        </w:numPr>
        <w:spacing w:line="360" w:lineRule="auto"/>
        <w:ind w:left="357" w:hanging="357"/>
        <w:rPr>
          <w:rFonts w:ascii="Calibri" w:hAnsi="Calibri" w:cs="Calibri"/>
          <w:color w:val="000000" w:themeColor="text1"/>
        </w:rPr>
      </w:pPr>
      <w:r w:rsidRPr="006E41EB">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77777777" w:rsidR="00623CC5" w:rsidRPr="00E33C8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33C81">
        <w:rPr>
          <w:rFonts w:ascii="Calibri" w:hAnsi="Calibri" w:cs="Calibri"/>
          <w:color w:val="000000" w:themeColor="text1"/>
        </w:rPr>
        <w:t xml:space="preserve">Podmiotami upoważnionymi do ponoszenia wydatków są podmioty wskazane we </w:t>
      </w:r>
      <w:r w:rsidR="00387DF1" w:rsidRPr="00E33C81">
        <w:rPr>
          <w:rFonts w:ascii="Calibri" w:hAnsi="Calibri" w:cs="Calibri"/>
          <w:color w:val="000000" w:themeColor="text1"/>
        </w:rPr>
        <w:t>Wniosku</w:t>
      </w:r>
      <w:r w:rsidRPr="00E33C81">
        <w:rPr>
          <w:rFonts w:ascii="Calibri" w:hAnsi="Calibri" w:cs="Calibri"/>
          <w:color w:val="000000" w:themeColor="text1"/>
        </w:rPr>
        <w:t xml:space="preserve"> oraz podmioty nieposiadające statusu </w:t>
      </w:r>
      <w:r w:rsidR="0069572C" w:rsidRPr="00E33C81">
        <w:rPr>
          <w:rFonts w:ascii="Calibri" w:hAnsi="Calibri" w:cs="Calibri"/>
          <w:color w:val="000000" w:themeColor="text1"/>
        </w:rPr>
        <w:t>P</w:t>
      </w:r>
      <w:r w:rsidRPr="00E33C81">
        <w:rPr>
          <w:rFonts w:ascii="Calibri" w:hAnsi="Calibri" w:cs="Calibri"/>
          <w:color w:val="000000" w:themeColor="text1"/>
        </w:rPr>
        <w:t xml:space="preserve">artnera wykazane w </w:t>
      </w:r>
      <w:r w:rsidR="00273740" w:rsidRPr="00E33C81">
        <w:rPr>
          <w:rFonts w:ascii="Calibri" w:hAnsi="Calibri" w:cs="Calibri"/>
          <w:color w:val="000000" w:themeColor="text1"/>
        </w:rPr>
        <w:t xml:space="preserve">Załączniku </w:t>
      </w:r>
      <w:r w:rsidR="00893B7C" w:rsidRPr="00E33C81">
        <w:rPr>
          <w:rFonts w:ascii="Calibri" w:hAnsi="Calibri" w:cs="Calibri"/>
          <w:color w:val="000000" w:themeColor="text1"/>
        </w:rPr>
        <w:t>8</w:t>
      </w:r>
      <w:r w:rsidRPr="00E33C81">
        <w:rPr>
          <w:rFonts w:ascii="Calibri" w:hAnsi="Calibri" w:cs="Calibri"/>
          <w:color w:val="000000" w:themeColor="text1"/>
        </w:rPr>
        <w:t xml:space="preserve"> do </w:t>
      </w:r>
      <w:r w:rsidR="00267C5C" w:rsidRPr="00E33C81">
        <w:rPr>
          <w:rFonts w:ascii="Calibri" w:hAnsi="Calibri" w:cs="Calibri"/>
          <w:color w:val="000000" w:themeColor="text1"/>
        </w:rPr>
        <w:t>Porozumienia</w:t>
      </w:r>
      <w:r w:rsidRPr="00E33C81">
        <w:rPr>
          <w:rFonts w:ascii="Calibri" w:hAnsi="Calibri" w:cs="Calibri"/>
          <w:color w:val="000000" w:themeColor="text1"/>
        </w:rPr>
        <w:t xml:space="preserve"> (jeśli dotyczy).</w:t>
      </w:r>
    </w:p>
    <w:p w14:paraId="0B0ECAC2" w14:textId="77777777" w:rsidR="00623CC5" w:rsidRPr="00623CC5" w:rsidRDefault="00785C11"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Beneficjent finansuje całość wydatków ponoszonych w ramach Projektu ze środków budżetowych dysponenta właściwej części budżetowej.</w:t>
      </w:r>
    </w:p>
    <w:p w14:paraId="08963E89" w14:textId="0A864EDC" w:rsidR="00623CC5" w:rsidRPr="00623CC5" w:rsidRDefault="003B17C9"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lastRenderedPageBreak/>
        <w:t xml:space="preserve">Rozliczeniu podlegają jedynie wydatki kwalifikowalne, poniesione w ramach Projektu nie wcześniej niż od 1 </w:t>
      </w:r>
      <w:r w:rsidR="004317FE" w:rsidRPr="00623CC5">
        <w:rPr>
          <w:rFonts w:ascii="Calibri" w:hAnsi="Calibri" w:cs="Calibri"/>
          <w:color w:val="000000" w:themeColor="text1"/>
        </w:rPr>
        <w:t>stycznia</w:t>
      </w:r>
      <w:r w:rsidRPr="00623CC5">
        <w:rPr>
          <w:rFonts w:ascii="Calibri" w:hAnsi="Calibri" w:cs="Calibri"/>
          <w:color w:val="000000" w:themeColor="text1"/>
        </w:rPr>
        <w:t xml:space="preserve"> 202</w:t>
      </w:r>
      <w:r w:rsidR="004317FE" w:rsidRPr="00623CC5">
        <w:rPr>
          <w:rFonts w:ascii="Calibri" w:hAnsi="Calibri" w:cs="Calibri"/>
          <w:color w:val="000000" w:themeColor="text1"/>
        </w:rPr>
        <w:t>1</w:t>
      </w:r>
      <w:r w:rsidRPr="00623CC5">
        <w:rPr>
          <w:rFonts w:ascii="Calibri" w:hAnsi="Calibri" w:cs="Calibri"/>
          <w:color w:val="000000" w:themeColor="text1"/>
        </w:rPr>
        <w:t xml:space="preserve"> r. i nie później niż w dniu zakończenia okresu kwalifikowalności wydatków</w:t>
      </w:r>
      <w:r w:rsidR="00AF1FB7" w:rsidRPr="00623CC5">
        <w:rPr>
          <w:rFonts w:ascii="Calibri" w:hAnsi="Calibri" w:cs="Calibri"/>
          <w:color w:val="000000" w:themeColor="text1"/>
        </w:rPr>
        <w:t xml:space="preserve"> w </w:t>
      </w:r>
      <w:r w:rsidRPr="00623CC5">
        <w:rPr>
          <w:rFonts w:ascii="Calibri" w:hAnsi="Calibri" w:cs="Calibri"/>
          <w:color w:val="000000" w:themeColor="text1"/>
        </w:rPr>
        <w:t>Projek</w:t>
      </w:r>
      <w:r w:rsidR="00AF1FB7" w:rsidRPr="00623CC5">
        <w:rPr>
          <w:rFonts w:ascii="Calibri" w:hAnsi="Calibri" w:cs="Calibri"/>
          <w:color w:val="000000" w:themeColor="text1"/>
        </w:rPr>
        <w:t>cie</w:t>
      </w:r>
      <w:r w:rsidRPr="00623CC5">
        <w:rPr>
          <w:rFonts w:ascii="Calibri" w:hAnsi="Calibri" w:cs="Calibri"/>
          <w:color w:val="000000" w:themeColor="text1"/>
        </w:rPr>
        <w:t>, określonego w § 3 ust. 2.</w:t>
      </w:r>
    </w:p>
    <w:p w14:paraId="2FEEE70B" w14:textId="0B6B3672" w:rsidR="00623CC5" w:rsidRPr="00623CC5"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 xml:space="preserve">Beneficjent zobowiązuje się do realizacji Projektu </w:t>
      </w:r>
      <w:r w:rsidR="0246BF09" w:rsidRPr="4BA45260">
        <w:rPr>
          <w:rFonts w:ascii="Calibri" w:hAnsi="Calibri" w:cs="Calibri"/>
          <w:color w:val="000000" w:themeColor="text1"/>
        </w:rPr>
        <w:t xml:space="preserve"> zgodnie z Porozumieniem i </w:t>
      </w:r>
      <w:r w:rsidR="00BCB50C" w:rsidRPr="4BA45260">
        <w:rPr>
          <w:rFonts w:ascii="Calibri" w:hAnsi="Calibri" w:cs="Calibri"/>
          <w:color w:val="000000" w:themeColor="text1"/>
        </w:rPr>
        <w:t xml:space="preserve">w oparciu o </w:t>
      </w:r>
      <w:r w:rsidR="5CC43A29" w:rsidRPr="4BA45260">
        <w:rPr>
          <w:rFonts w:ascii="Calibri" w:hAnsi="Calibri" w:cs="Calibri"/>
          <w:color w:val="000000" w:themeColor="text1"/>
        </w:rPr>
        <w:t>Wnios</w:t>
      </w:r>
      <w:r w:rsidR="00BCB50C" w:rsidRPr="4BA45260">
        <w:rPr>
          <w:rFonts w:ascii="Calibri" w:hAnsi="Calibri" w:cs="Calibri"/>
          <w:color w:val="000000" w:themeColor="text1"/>
        </w:rPr>
        <w:t>ek</w:t>
      </w:r>
      <w:r w:rsidR="5CC43A29" w:rsidRPr="4BA45260">
        <w:rPr>
          <w:rFonts w:ascii="Calibri" w:hAnsi="Calibri" w:cs="Calibri"/>
          <w:color w:val="000000" w:themeColor="text1"/>
        </w:rPr>
        <w:t xml:space="preserve"> </w:t>
      </w:r>
      <w:r w:rsidR="57AE8971" w:rsidRPr="4BA45260">
        <w:rPr>
          <w:rFonts w:ascii="Calibri" w:hAnsi="Calibri" w:cs="Calibri"/>
          <w:color w:val="000000" w:themeColor="text1"/>
        </w:rPr>
        <w:t xml:space="preserve">oraz </w:t>
      </w:r>
      <w:r w:rsidRPr="4BA45260">
        <w:rPr>
          <w:rFonts w:ascii="Calibri" w:hAnsi="Calibri" w:cs="Calibri"/>
          <w:color w:val="000000" w:themeColor="text1"/>
        </w:rPr>
        <w:t>Harmonogra</w:t>
      </w:r>
      <w:r w:rsidR="00BCB50C" w:rsidRPr="4BA45260">
        <w:rPr>
          <w:rFonts w:ascii="Calibri" w:hAnsi="Calibri" w:cs="Calibri"/>
          <w:color w:val="000000" w:themeColor="text1"/>
        </w:rPr>
        <w:t>m</w:t>
      </w:r>
      <w:r w:rsidRPr="4BA45260">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4BA45260">
        <w:rPr>
          <w:rFonts w:ascii="Calibri" w:hAnsi="Calibri" w:cs="Calibri"/>
          <w:color w:val="000000" w:themeColor="text1"/>
        </w:rPr>
        <w:t>Wniosku</w:t>
      </w:r>
      <w:r w:rsidR="00BCB50C" w:rsidRPr="4BA45260">
        <w:rPr>
          <w:rFonts w:ascii="Calibri" w:hAnsi="Calibri" w:cs="Calibri"/>
          <w:color w:val="000000" w:themeColor="text1"/>
        </w:rPr>
        <w:t xml:space="preserve"> </w:t>
      </w:r>
      <w:r w:rsidR="364B1A6E" w:rsidRPr="4BA45260">
        <w:rPr>
          <w:rFonts w:ascii="Calibri" w:hAnsi="Calibri" w:cs="Calibri"/>
          <w:color w:val="000000" w:themeColor="text1"/>
        </w:rPr>
        <w:t xml:space="preserve">i </w:t>
      </w:r>
      <w:r w:rsidR="00BCB50C" w:rsidRPr="4BA45260">
        <w:rPr>
          <w:rFonts w:ascii="Calibri" w:hAnsi="Calibri" w:cs="Calibri"/>
          <w:color w:val="000000" w:themeColor="text1"/>
        </w:rPr>
        <w:t>stanowi Załącznik nr 4 do Porozumienia</w:t>
      </w:r>
      <w:r w:rsidRPr="4BA45260">
        <w:rPr>
          <w:rFonts w:ascii="Calibri" w:hAnsi="Calibri" w:cs="Calibri"/>
          <w:color w:val="000000" w:themeColor="text1"/>
        </w:rPr>
        <w:t>.</w:t>
      </w:r>
    </w:p>
    <w:p w14:paraId="791C88D1" w14:textId="6ED4BA54" w:rsidR="00CF0B97" w:rsidRPr="00CF0B97" w:rsidRDefault="00CF0B97" w:rsidP="00CF0B97">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W przypadku Beneficjentów, Partnerów lub podmiotów upoważnionych do ponoszenia wydatków w ramach Projektu, którzy: będą prowadzić dwojaką działalność z wykorzystaniem przekazanego im dofinansowania</w:t>
      </w:r>
      <w:r w:rsidR="004D70BA">
        <w:rPr>
          <w:rFonts w:ascii="Calibri" w:hAnsi="Calibri" w:cs="Calibri"/>
          <w:color w:val="000000" w:themeColor="text1"/>
        </w:rPr>
        <w:t xml:space="preserve"> tj.</w:t>
      </w:r>
      <w:r w:rsidRPr="00CF0B97">
        <w:rPr>
          <w:rFonts w:ascii="Calibri" w:hAnsi="Calibri" w:cs="Calibri"/>
          <w:color w:val="000000" w:themeColor="text1"/>
        </w:rPr>
        <w:t xml:space="preserve"> działalność gospodarczą nie będącą działalnością pomocniczą i działalność niegospodarczą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5E39A6CB" w:rsidR="00CF0B97" w:rsidRP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niestanowiącej pomocy publicznej - pod warunkiem, że zostanie stosownie pomniejszone,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4B9F9EAD" w:rsid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pomocy de minimis – pod warunkiem nieprzekroczenia limitu określonego dla udzielania tego rodzaju pomocy, o którym mowa w art. 3 ust. 2 Rozporządzenia Komisji (UE) nr 2023/2831 z dnia 13 grudnia 2023 r. w sprawie stosowania art. 107 i 108 Traktatu o funkcjonowaniu Unii Europejskiej do pomocy de minimis (Dz. Urz. L </w:t>
      </w:r>
      <w:r w:rsidR="004D70BA">
        <w:rPr>
          <w:rFonts w:ascii="Calibri" w:hAnsi="Calibri" w:cs="Calibri"/>
          <w:color w:val="000000" w:themeColor="text1"/>
        </w:rPr>
        <w:t xml:space="preserve">2831 </w:t>
      </w:r>
      <w:r w:rsidRPr="00CF0B97">
        <w:rPr>
          <w:rFonts w:ascii="Calibri" w:hAnsi="Calibri" w:cs="Calibri"/>
          <w:color w:val="000000" w:themeColor="text1"/>
        </w:rPr>
        <w:t>z 15.12.2023).</w:t>
      </w:r>
    </w:p>
    <w:p w14:paraId="70651D71" w14:textId="77777777" w:rsidR="00DA2726" w:rsidRPr="00DA2726" w:rsidRDefault="00DA2726" w:rsidP="00DA2726">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 xml:space="preserve">W przypadku udzielenia dofinansowania zgodnie z ust. 13 powyżej przekroczenia przez Beneficjenta,  Partnera lub podmiot upoważniony do ponoszenia wydatków w ramach Projektu - w toku prowadzenia działalności gospodarczej na wytworzonej w ramach Projektu infrastrukturze - odpowiednio: </w:t>
      </w:r>
    </w:p>
    <w:p w14:paraId="722768F7" w14:textId="00E27F6C"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procentowego pułapu działalności gospodarczej będącej działalnością pomocniczą, o którym mowa w pkt 207, i przypisie nr 3</w:t>
      </w:r>
      <w:r w:rsidR="009B6C2D">
        <w:rPr>
          <w:rFonts w:ascii="Calibri" w:hAnsi="Calibri" w:cs="Calibri"/>
          <w:color w:val="000000" w:themeColor="text1"/>
        </w:rPr>
        <w:t>05</w:t>
      </w:r>
      <w:r w:rsidRPr="00DA2726">
        <w:rPr>
          <w:rFonts w:ascii="Calibri" w:hAnsi="Calibri" w:cs="Calibri"/>
          <w:color w:val="000000" w:themeColor="text1"/>
        </w:rPr>
        <w:t xml:space="preserve"> do tego punktu, </w:t>
      </w:r>
      <w:r w:rsidRPr="00DA2726">
        <w:rPr>
          <w:rFonts w:ascii="Calibri" w:hAnsi="Calibri" w:cs="Calibri"/>
          <w:color w:val="000000" w:themeColor="text1"/>
        </w:rPr>
        <w:lastRenderedPageBreak/>
        <w:t xml:space="preserve">Zawiadomienia Komisji w sprawie pojęcia pomocy państwa w rozumieniu </w:t>
      </w:r>
      <w:r w:rsidR="00126E3E">
        <w:rPr>
          <w:rFonts w:ascii="Calibri" w:hAnsi="Calibri" w:cs="Calibri"/>
          <w:color w:val="000000" w:themeColor="text1"/>
        </w:rPr>
        <w:t>a</w:t>
      </w:r>
      <w:r w:rsidRPr="00DA2726">
        <w:rPr>
          <w:rFonts w:ascii="Calibri" w:hAnsi="Calibri" w:cs="Calibri"/>
          <w:color w:val="000000" w:themeColor="text1"/>
        </w:rPr>
        <w:t>rt.. 107 ust. 1 Traktatu o funkcjonowaniu Unii Europejskiej (Dz. Urz. UE C 262 z 19.07.2016 r., str. 1) i/lub;</w:t>
      </w:r>
    </w:p>
    <w:p w14:paraId="6CF2C1BD" w14:textId="10EDFB03"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pułapu działalności gospodarczej niebędącej działalnością pomocniczą zadeklarowanego na etapie składania Wniosku, o czym mowa w pkt 1</w:t>
      </w:r>
      <w:r w:rsidR="00EC5F77">
        <w:rPr>
          <w:rFonts w:ascii="Calibri" w:hAnsi="Calibri" w:cs="Calibri"/>
          <w:color w:val="000000" w:themeColor="text1"/>
        </w:rPr>
        <w:t>;</w:t>
      </w:r>
    </w:p>
    <w:p w14:paraId="021545AA" w14:textId="4F58E5B7" w:rsidR="002177E3" w:rsidRPr="005A1813" w:rsidRDefault="00126E3E" w:rsidP="00C37D44">
      <w:pPr>
        <w:pStyle w:val="Tekstpodstawowy"/>
        <w:tabs>
          <w:tab w:val="clear" w:pos="900"/>
          <w:tab w:val="left" w:pos="426"/>
          <w:tab w:val="left" w:pos="567"/>
          <w:tab w:val="left" w:leader="dot" w:pos="1418"/>
          <w:tab w:val="left" w:leader="dot" w:pos="4962"/>
        </w:tabs>
        <w:autoSpaceDE w:val="0"/>
        <w:spacing w:line="360" w:lineRule="auto"/>
        <w:ind w:left="567" w:hanging="141"/>
        <w:jc w:val="left"/>
        <w:rPr>
          <w:rFonts w:ascii="Calibri" w:hAnsi="Calibri" w:cs="Calibri"/>
          <w:color w:val="000000" w:themeColor="text1"/>
        </w:rPr>
      </w:pPr>
      <w:r>
        <w:rPr>
          <w:rFonts w:ascii="Calibri" w:hAnsi="Calibri" w:cs="Calibri"/>
          <w:color w:val="000000" w:themeColor="text1"/>
        </w:rPr>
        <w:t xml:space="preserve">- </w:t>
      </w:r>
      <w:r w:rsidR="00DA2726" w:rsidRPr="00DA2726">
        <w:rPr>
          <w:rFonts w:ascii="Calibri" w:hAnsi="Calibri" w:cs="Calibri"/>
          <w:color w:val="000000" w:themeColor="text1"/>
        </w:rPr>
        <w:t>Beneficjenta lub Partnera obowiązują zasady redukcji/zwrotu udzielonego dofinansowania zgodnie z rozdz</w:t>
      </w:r>
      <w:r w:rsidR="00325DFC">
        <w:rPr>
          <w:rFonts w:ascii="Calibri" w:hAnsi="Calibri" w:cs="Calibri"/>
          <w:color w:val="000000" w:themeColor="text1"/>
        </w:rPr>
        <w:t>iału</w:t>
      </w:r>
      <w:r w:rsidR="00DA2726" w:rsidRPr="00DA2726">
        <w:rPr>
          <w:rFonts w:ascii="Calibri" w:hAnsi="Calibri" w:cs="Calibri"/>
          <w:color w:val="000000" w:themeColor="text1"/>
        </w:rPr>
        <w:t xml:space="preserve"> 6 Metodyki, z zastrzeżeniem możliwości udzielenia pomocy de </w:t>
      </w:r>
      <w:proofErr w:type="spellStart"/>
      <w:r w:rsidR="00DA2726" w:rsidRPr="00DA2726">
        <w:rPr>
          <w:rFonts w:ascii="Calibri" w:hAnsi="Calibri" w:cs="Calibri"/>
          <w:color w:val="000000" w:themeColor="text1"/>
        </w:rPr>
        <w:t>minimis</w:t>
      </w:r>
      <w:proofErr w:type="spellEnd"/>
      <w:r w:rsidR="00DA2726" w:rsidRPr="00DA2726">
        <w:rPr>
          <w:rFonts w:ascii="Calibri" w:hAnsi="Calibri" w:cs="Calibri"/>
          <w:color w:val="000000" w:themeColor="text1"/>
        </w:rPr>
        <w:t xml:space="preserve"> (zamiast redukcji/zwrotu dofinansowania).</w:t>
      </w:r>
    </w:p>
    <w:p w14:paraId="3FAC70BA" w14:textId="0E151DAD" w:rsidR="00623CC5" w:rsidRPr="00623CC5" w:rsidRDefault="24145055"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Instytucja Pośrednicząca upoważni Beneficjenta do wystawiania i przekazywania, w jej imieniu, zlecenia płatności do 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Pr="4BA45260">
        <w:rPr>
          <w:rFonts w:ascii="Calibri" w:hAnsi="Calibri" w:cs="Calibr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2078DFA" w14:textId="25247A26" w:rsidR="00D05D6D" w:rsidRPr="00623CC5"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do osiągnięcia wartości docelowych wskaźników produktu i</w:t>
      </w:r>
      <w:r w:rsidR="0433C7A3" w:rsidRPr="4BA45260">
        <w:rPr>
          <w:rFonts w:ascii="Calibri" w:hAnsi="Calibri" w:cs="Calibri"/>
          <w:color w:val="000000" w:themeColor="text1"/>
        </w:rPr>
        <w:t> </w:t>
      </w:r>
      <w:r w:rsidRPr="4BA45260">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4BA45260">
        <w:rPr>
          <w:rFonts w:ascii="Calibri" w:eastAsia="Calibri" w:hAnsi="Calibri" w:cs="Calibri"/>
          <w:color w:val="000000" w:themeColor="text1"/>
        </w:rPr>
        <w:t>§ 1</w:t>
      </w:r>
      <w:r w:rsidR="2AAA1D27" w:rsidRPr="4BA45260">
        <w:rPr>
          <w:rFonts w:ascii="Calibri" w:eastAsia="Calibri" w:hAnsi="Calibri" w:cs="Calibri"/>
          <w:color w:val="000000" w:themeColor="text1"/>
        </w:rPr>
        <w:t>2</w:t>
      </w:r>
      <w:r w:rsidRPr="4BA45260">
        <w:rPr>
          <w:rFonts w:ascii="Calibri" w:eastAsia="Calibri" w:hAnsi="Calibri" w:cs="Calibri"/>
          <w:color w:val="000000" w:themeColor="text1"/>
        </w:rPr>
        <w:t xml:space="preserve"> ust. 6.</w:t>
      </w:r>
    </w:p>
    <w:p w14:paraId="16558E1B" w14:textId="4FF83BB6" w:rsidR="006D5A84" w:rsidRPr="00BA2A99" w:rsidRDefault="006C3EBC" w:rsidP="006C3EBC">
      <w:pPr>
        <w:pStyle w:val="Nagwek2"/>
        <w:rPr>
          <w:rFonts w:cs="Calibri"/>
          <w:szCs w:val="24"/>
        </w:rPr>
      </w:pPr>
      <w:r w:rsidRPr="00BA2A99">
        <w:rPr>
          <w:rFonts w:cs="Calibri"/>
          <w:szCs w:val="24"/>
        </w:rPr>
        <w:t xml:space="preserve">§ 3. </w:t>
      </w:r>
      <w:r w:rsidR="006D5A84" w:rsidRPr="00BA2A99">
        <w:rPr>
          <w:rFonts w:cs="Calibri"/>
          <w:szCs w:val="24"/>
        </w:rPr>
        <w:t>Okres realizacji Projektu</w:t>
      </w:r>
    </w:p>
    <w:p w14:paraId="4D2EBA8F" w14:textId="08CE6DCB" w:rsidR="004317FE" w:rsidRPr="00BA2A99"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zrealizować Projekt w zakresie rzeczowym wynikającym z</w:t>
      </w:r>
      <w:r w:rsidR="001E79BE">
        <w:rPr>
          <w:rFonts w:ascii="Calibri" w:hAnsi="Calibri" w:cs="Calibri"/>
          <w:color w:val="000000" w:themeColor="text1"/>
        </w:rPr>
        <w:t> </w:t>
      </w:r>
      <w:r w:rsidR="00516AE0" w:rsidRPr="00BA2A99">
        <w:rPr>
          <w:rFonts w:ascii="Calibri" w:hAnsi="Calibri" w:cs="Calibri"/>
          <w:color w:val="000000" w:themeColor="text1"/>
        </w:rPr>
        <w:t>Wniosku</w:t>
      </w:r>
      <w:r w:rsidRPr="00BA2A99">
        <w:rPr>
          <w:rFonts w:ascii="Calibri" w:hAnsi="Calibri" w:cs="Calibri"/>
          <w:color w:val="000000" w:themeColor="text1"/>
        </w:rPr>
        <w:t xml:space="preserve">, w okresie od </w:t>
      </w:r>
      <w:r w:rsidR="00623CC5">
        <w:rPr>
          <w:rFonts w:ascii="Calibri" w:hAnsi="Calibri" w:cs="Calibri"/>
          <w:color w:val="000000" w:themeColor="text1"/>
        </w:rPr>
        <w:tab/>
      </w:r>
      <w:r w:rsidRPr="00BA2A99">
        <w:rPr>
          <w:rFonts w:ascii="Calibri" w:hAnsi="Calibri" w:cs="Calibri"/>
          <w:color w:val="000000" w:themeColor="text1"/>
        </w:rPr>
        <w:t xml:space="preserve">do </w:t>
      </w:r>
      <w:r w:rsidR="00623CC5">
        <w:rPr>
          <w:rFonts w:ascii="Calibri" w:hAnsi="Calibri" w:cs="Calibri"/>
          <w:color w:val="000000" w:themeColor="text1"/>
        </w:rPr>
        <w:tab/>
      </w:r>
      <w:r w:rsidRPr="00BA2A99">
        <w:rPr>
          <w:rFonts w:ascii="Calibri" w:hAnsi="Calibri" w:cs="Calibri"/>
          <w:color w:val="000000" w:themeColor="text1"/>
        </w:rPr>
        <w:t>.</w:t>
      </w:r>
    </w:p>
    <w:p w14:paraId="0AAFB0D9" w14:textId="2DAA7966" w:rsidR="004317FE" w:rsidRPr="00BA2A99" w:rsidRDefault="004317FE" w:rsidP="00DB2553">
      <w:pPr>
        <w:pStyle w:val="Tekstpodstawowy"/>
        <w:numPr>
          <w:ilvl w:val="3"/>
          <w:numId w:val="6"/>
        </w:numPr>
        <w:tabs>
          <w:tab w:val="clear" w:pos="540"/>
          <w:tab w:val="clear" w:pos="900"/>
          <w:tab w:val="num" w:pos="-104"/>
          <w:tab w:val="left" w:pos="142"/>
          <w:tab w:val="left" w:leader="dot" w:pos="3828"/>
          <w:tab w:val="left" w:leader="dot" w:pos="8789"/>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Okres kwalifikowalności wydatków dla Projektu rozpoczyna się .</w:t>
      </w:r>
      <w:r w:rsidR="00623CC5">
        <w:rPr>
          <w:rFonts w:ascii="Calibri" w:hAnsi="Calibri" w:cs="Calibri"/>
          <w:color w:val="000000" w:themeColor="text1"/>
        </w:rPr>
        <w:tab/>
      </w:r>
      <w:r w:rsidR="00623CC5" w:rsidRPr="00BA2A99">
        <w:rPr>
          <w:rFonts w:ascii="Calibri" w:hAnsi="Calibri" w:cs="Calibri"/>
          <w:color w:val="000000" w:themeColor="text1"/>
        </w:rPr>
        <w:t xml:space="preserve"> </w:t>
      </w:r>
      <w:r w:rsidRPr="00BA2A99">
        <w:rPr>
          <w:rFonts w:ascii="Calibri" w:hAnsi="Calibri" w:cs="Calibri"/>
          <w:color w:val="000000" w:themeColor="text1"/>
        </w:rPr>
        <w:t>r. i</w:t>
      </w:r>
      <w:r w:rsidR="001E79BE">
        <w:rPr>
          <w:rFonts w:ascii="Calibri" w:hAnsi="Calibri" w:cs="Calibri"/>
          <w:color w:val="000000" w:themeColor="text1"/>
        </w:rPr>
        <w:t> </w:t>
      </w:r>
      <w:r w:rsidRPr="00BA2A99">
        <w:rPr>
          <w:rFonts w:ascii="Calibri" w:hAnsi="Calibri" w:cs="Calibri"/>
          <w:color w:val="000000" w:themeColor="text1"/>
        </w:rPr>
        <w:t xml:space="preserve">kończy się </w:t>
      </w:r>
      <w:r w:rsidR="00623CC5">
        <w:rPr>
          <w:rFonts w:ascii="Calibri" w:hAnsi="Calibri" w:cs="Calibri"/>
          <w:color w:val="000000" w:themeColor="text1"/>
        </w:rPr>
        <w:tab/>
      </w:r>
      <w:r w:rsidRPr="00BA2A99">
        <w:rPr>
          <w:rFonts w:ascii="Calibri" w:hAnsi="Calibri" w:cs="Calibri"/>
          <w:color w:val="000000" w:themeColor="text1"/>
        </w:rPr>
        <w:t xml:space="preserve">r. Wydatki poniesione przed rozpoczęciem lub po zakończeniu </w:t>
      </w:r>
      <w:r w:rsidR="00F86441">
        <w:rPr>
          <w:rFonts w:ascii="Calibri" w:hAnsi="Calibri" w:cs="Calibri"/>
          <w:color w:val="000000" w:themeColor="text1"/>
        </w:rPr>
        <w:t xml:space="preserve">tego </w:t>
      </w:r>
      <w:r w:rsidRPr="00BA2A99">
        <w:rPr>
          <w:rFonts w:ascii="Calibri" w:hAnsi="Calibri" w:cs="Calibri"/>
          <w:color w:val="000000" w:themeColor="text1"/>
        </w:rPr>
        <w:t>okresu będą uznane za niekwalifikowalne.</w:t>
      </w:r>
    </w:p>
    <w:p w14:paraId="09D07E69" w14:textId="239BB15F" w:rsidR="004317FE" w:rsidRPr="00BA2A99" w:rsidRDefault="079A14B2" w:rsidP="4BA45260">
      <w:pPr>
        <w:pStyle w:val="Tekstpodstawowy"/>
        <w:numPr>
          <w:ilvl w:val="3"/>
          <w:numId w:val="6"/>
        </w:numPr>
        <w:tabs>
          <w:tab w:val="clear" w:pos="540"/>
          <w:tab w:val="clear" w:pos="900"/>
          <w:tab w:val="left" w:pos="142"/>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Porozumienie obowiązuje</w:t>
      </w:r>
      <w:r w:rsidR="0A0DCA38" w:rsidRPr="4BA45260">
        <w:rPr>
          <w:rFonts w:ascii="Calibri" w:hAnsi="Calibri" w:cs="Calibri"/>
          <w:color w:val="000000" w:themeColor="text1"/>
        </w:rPr>
        <w:t xml:space="preserve"> od dnia </w:t>
      </w:r>
      <w:r w:rsidR="453D4538" w:rsidRPr="4BA45260">
        <w:rPr>
          <w:rFonts w:ascii="Calibri" w:hAnsi="Calibri" w:cs="Calibri"/>
          <w:color w:val="000000" w:themeColor="text1"/>
        </w:rPr>
        <w:t xml:space="preserve">jego </w:t>
      </w:r>
      <w:r w:rsidR="0A0DCA38" w:rsidRPr="4BA45260">
        <w:rPr>
          <w:rFonts w:ascii="Calibri" w:hAnsi="Calibri" w:cs="Calibri"/>
          <w:color w:val="000000" w:themeColor="text1"/>
        </w:rPr>
        <w:t>zawarcia do dnia wykonania przez Strony</w:t>
      </w:r>
      <w:r w:rsidR="00154638">
        <w:rPr>
          <w:rFonts w:ascii="Calibri" w:hAnsi="Calibri" w:cs="Calibri"/>
          <w:color w:val="000000" w:themeColor="text1"/>
        </w:rPr>
        <w:t xml:space="preserve"> </w:t>
      </w:r>
      <w:r w:rsidR="0A0DCA38" w:rsidRPr="4BA45260">
        <w:rPr>
          <w:rFonts w:ascii="Calibri" w:hAnsi="Calibri" w:cs="Calibri"/>
          <w:color w:val="000000" w:themeColor="text1"/>
        </w:rPr>
        <w:t>wszystkich obowiązków</w:t>
      </w:r>
      <w:r w:rsidR="682B6F01" w:rsidRPr="4BA45260">
        <w:rPr>
          <w:rFonts w:ascii="Calibri" w:hAnsi="Calibri" w:cs="Calibri"/>
          <w:color w:val="000000" w:themeColor="text1"/>
        </w:rPr>
        <w:t>, które</w:t>
      </w:r>
      <w:r w:rsidR="0A0DCA38" w:rsidRPr="4BA45260">
        <w:rPr>
          <w:rFonts w:ascii="Calibri" w:hAnsi="Calibri" w:cs="Calibri"/>
          <w:color w:val="000000" w:themeColor="text1"/>
        </w:rPr>
        <w:t xml:space="preserve"> z nie</w:t>
      </w:r>
      <w:r w:rsidR="4F31A94A" w:rsidRPr="4BA45260">
        <w:rPr>
          <w:rFonts w:ascii="Calibri" w:hAnsi="Calibri" w:cs="Calibri"/>
          <w:color w:val="000000" w:themeColor="text1"/>
        </w:rPr>
        <w:t>go</w:t>
      </w:r>
      <w:r w:rsidR="0A0DCA38" w:rsidRPr="4BA45260">
        <w:rPr>
          <w:rFonts w:ascii="Calibri" w:hAnsi="Calibri" w:cs="Calibri"/>
          <w:color w:val="000000" w:themeColor="text1"/>
        </w:rPr>
        <w:t xml:space="preserve"> wynikają, w tym zasad</w:t>
      </w:r>
      <w:r w:rsidR="774CC474" w:rsidRPr="4BA45260">
        <w:rPr>
          <w:rFonts w:ascii="Calibri" w:hAnsi="Calibri" w:cs="Calibri"/>
          <w:color w:val="000000" w:themeColor="text1"/>
        </w:rPr>
        <w:t xml:space="preserve"> dotyczących</w:t>
      </w:r>
      <w:r w:rsidR="0A0DCA38" w:rsidRPr="4BA45260">
        <w:rPr>
          <w:rFonts w:ascii="Calibri" w:hAnsi="Calibri" w:cs="Calibri"/>
          <w:color w:val="000000" w:themeColor="text1"/>
        </w:rPr>
        <w:t xml:space="preserve"> trwałości Projektu.</w:t>
      </w:r>
    </w:p>
    <w:p w14:paraId="1D42B30C" w14:textId="210C42FA" w:rsidR="006F3B3E" w:rsidRPr="00BA2A99" w:rsidRDefault="006F3B3E" w:rsidP="00517204">
      <w:pPr>
        <w:pStyle w:val="Nagwek2"/>
        <w:rPr>
          <w:rFonts w:cs="Calibri"/>
          <w:szCs w:val="24"/>
        </w:rPr>
      </w:pPr>
      <w:r w:rsidRPr="00BA2A99">
        <w:rPr>
          <w:rFonts w:cs="Calibri"/>
          <w:szCs w:val="24"/>
        </w:rPr>
        <w:t xml:space="preserve">§ </w:t>
      </w:r>
      <w:r w:rsidR="003F420A" w:rsidRPr="00BA2A99">
        <w:rPr>
          <w:rFonts w:cs="Calibri"/>
          <w:szCs w:val="24"/>
        </w:rPr>
        <w:t>4</w:t>
      </w:r>
      <w:r w:rsidR="008644F9" w:rsidRPr="00BA2A99">
        <w:rPr>
          <w:rFonts w:cs="Calibri"/>
          <w:szCs w:val="24"/>
        </w:rPr>
        <w:t>.</w:t>
      </w:r>
      <w:r w:rsidR="00517204" w:rsidRPr="00BA2A99">
        <w:rPr>
          <w:rFonts w:cs="Calibri"/>
          <w:szCs w:val="24"/>
        </w:rPr>
        <w:t xml:space="preserve"> Obowiązki Beneficjenta</w:t>
      </w:r>
    </w:p>
    <w:p w14:paraId="22DBA003" w14:textId="43B25A96" w:rsidR="006F3B3E" w:rsidRPr="00BA2A99"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W </w:t>
      </w:r>
      <w:r w:rsidR="00EA7CD7" w:rsidRPr="00BA2A99">
        <w:rPr>
          <w:rFonts w:ascii="Calibri" w:hAnsi="Calibri" w:cs="Calibri"/>
          <w:color w:val="000000" w:themeColor="text1"/>
        </w:rPr>
        <w:t>ramach realizacji</w:t>
      </w:r>
      <w:r w:rsidRPr="00BA2A99">
        <w:rPr>
          <w:rFonts w:ascii="Calibri" w:hAnsi="Calibri" w:cs="Calibri"/>
          <w:color w:val="000000" w:themeColor="text1"/>
        </w:rPr>
        <w:t xml:space="preserve"> Projektu Beneficjent zobowiązuje się w szczególności do:</w:t>
      </w:r>
    </w:p>
    <w:p w14:paraId="79A3DDA6" w14:textId="77777777" w:rsidR="00195309" w:rsidRPr="00BA2A99"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monitorowania i </w:t>
      </w:r>
      <w:r w:rsidR="006F3B3E" w:rsidRPr="00BA2A99">
        <w:rPr>
          <w:rFonts w:ascii="Calibri" w:hAnsi="Calibri" w:cs="Calibri"/>
          <w:color w:val="000000" w:themeColor="text1"/>
        </w:rPr>
        <w:t>osiągnięcia wskaźników produktu oraz rezultatu określonych we Wniosku;</w:t>
      </w:r>
    </w:p>
    <w:p w14:paraId="194A9B0B"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terminowej realizacji Projektu w oparciu o kamienie milowe określone we Wniosku;</w:t>
      </w:r>
    </w:p>
    <w:p w14:paraId="25130750"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stosowania </w:t>
      </w:r>
      <w:r w:rsidR="12B95333" w:rsidRPr="00BA2A99">
        <w:rPr>
          <w:rFonts w:ascii="Calibri" w:hAnsi="Calibri" w:cs="Calibri"/>
          <w:color w:val="000000" w:themeColor="text1"/>
        </w:rPr>
        <w:t>dokumentów</w:t>
      </w:r>
      <w:r w:rsidR="4EB2FF9F" w:rsidRPr="00BA2A99">
        <w:rPr>
          <w:rFonts w:ascii="Calibri" w:hAnsi="Calibri" w:cs="Calibri"/>
          <w:color w:val="000000" w:themeColor="text1"/>
        </w:rPr>
        <w:t xml:space="preserve">, </w:t>
      </w:r>
      <w:r w:rsidRPr="00BA2A99">
        <w:rPr>
          <w:rFonts w:ascii="Calibri" w:hAnsi="Calibri" w:cs="Calibri"/>
          <w:color w:val="000000" w:themeColor="text1"/>
        </w:rPr>
        <w:t xml:space="preserve">o których mowa w § </w:t>
      </w:r>
      <w:r w:rsidR="001A73C5" w:rsidRPr="00BA2A99">
        <w:rPr>
          <w:rFonts w:ascii="Calibri" w:hAnsi="Calibri" w:cs="Calibri"/>
          <w:color w:val="000000" w:themeColor="text1"/>
        </w:rPr>
        <w:t>5</w:t>
      </w:r>
      <w:r w:rsidR="0015462E" w:rsidRPr="00BA2A99">
        <w:rPr>
          <w:rFonts w:ascii="Calibri" w:hAnsi="Calibri" w:cs="Calibri"/>
          <w:color w:val="000000" w:themeColor="text1"/>
        </w:rPr>
        <w:t xml:space="preserve"> </w:t>
      </w:r>
      <w:r w:rsidRPr="00BA2A99">
        <w:rPr>
          <w:rFonts w:ascii="Calibri" w:hAnsi="Calibri" w:cs="Calibri"/>
          <w:color w:val="000000" w:themeColor="text1"/>
        </w:rPr>
        <w:t>i na zasadach tam opisanych;</w:t>
      </w:r>
    </w:p>
    <w:p w14:paraId="00779BCC"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rozliczenia</w:t>
      </w:r>
      <w:r w:rsidR="338C421F" w:rsidRPr="00BA2A99">
        <w:rPr>
          <w:rFonts w:ascii="Calibri" w:hAnsi="Calibri" w:cs="Calibri"/>
          <w:color w:val="000000" w:themeColor="text1"/>
        </w:rPr>
        <w:t xml:space="preserve"> </w:t>
      </w:r>
      <w:r w:rsidRPr="00BA2A99">
        <w:rPr>
          <w:rFonts w:ascii="Calibri" w:hAnsi="Calibri" w:cs="Calibri"/>
          <w:color w:val="000000" w:themeColor="text1"/>
        </w:rPr>
        <w:t xml:space="preserve">całości dofinansowania na zasadach opisanych w § </w:t>
      </w:r>
      <w:r w:rsidR="00266323" w:rsidRPr="00BA2A99">
        <w:rPr>
          <w:rFonts w:ascii="Calibri" w:hAnsi="Calibri" w:cs="Calibri"/>
          <w:color w:val="000000" w:themeColor="text1"/>
        </w:rPr>
        <w:t>7</w:t>
      </w:r>
      <w:r w:rsidR="4B186CB9" w:rsidRPr="00BA2A99">
        <w:rPr>
          <w:rFonts w:ascii="Calibri" w:hAnsi="Calibri" w:cs="Calibri"/>
          <w:color w:val="000000" w:themeColor="text1"/>
        </w:rPr>
        <w:t>;</w:t>
      </w:r>
    </w:p>
    <w:p w14:paraId="221FD39A" w14:textId="005E627A" w:rsidR="003C2B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3C2B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r>
        <w:rPr>
          <w:rFonts w:ascii="Calibri" w:hAnsi="Calibri" w:cs="Calibri"/>
          <w:color w:val="000000" w:themeColor="text1"/>
        </w:rPr>
        <w:t>;</w:t>
      </w:r>
    </w:p>
    <w:p w14:paraId="4EF211C4" w14:textId="77777777" w:rsidR="00195309" w:rsidRPr="00BA2A99" w:rsidRDefault="1EF80BCD"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przetwarzania danych osobowych zgodnie z RODO</w:t>
      </w:r>
      <w:r w:rsidR="5C89E7A9" w:rsidRPr="4BA45260">
        <w:rPr>
          <w:rFonts w:ascii="Calibri" w:hAnsi="Calibri" w:cs="Calibri"/>
          <w:color w:val="000000" w:themeColor="text1"/>
        </w:rPr>
        <w:t xml:space="preserve"> i treścią </w:t>
      </w:r>
      <w:r w:rsidR="1C965670" w:rsidRPr="4BA45260">
        <w:rPr>
          <w:rFonts w:ascii="Calibri" w:hAnsi="Calibri" w:cs="Calibri"/>
          <w:color w:val="000000" w:themeColor="text1"/>
        </w:rPr>
        <w:t>Porozumienia</w:t>
      </w:r>
      <w:r w:rsidRPr="4BA45260">
        <w:rPr>
          <w:rFonts w:ascii="Calibri" w:hAnsi="Calibri" w:cs="Calibri"/>
          <w:color w:val="000000" w:themeColor="text1"/>
        </w:rPr>
        <w:t>;</w:t>
      </w:r>
    </w:p>
    <w:p w14:paraId="7E650AE6"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zachowania trwałości Projektu;</w:t>
      </w:r>
    </w:p>
    <w:p w14:paraId="6C21ACB3" w14:textId="77777777" w:rsidR="00AB1EBA" w:rsidRPr="00BA2A99" w:rsidRDefault="77C96DD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4BA45260">
        <w:rPr>
          <w:rFonts w:ascii="Calibri" w:hAnsi="Calibri" w:cs="Calibri"/>
          <w:color w:val="000000" w:themeColor="text1"/>
        </w:rPr>
        <w:t>;</w:t>
      </w:r>
    </w:p>
    <w:p w14:paraId="7270E6FB" w14:textId="6EB45875" w:rsidR="003328CA" w:rsidRPr="00BA2A99"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przeciwdziałania wystąpieniu nieprawidłowości, w tym </w:t>
      </w:r>
      <w:r w:rsidR="0092640C" w:rsidRPr="00BA2A99">
        <w:rPr>
          <w:rFonts w:ascii="Calibri" w:hAnsi="Calibri" w:cs="Calibri"/>
          <w:color w:val="000000" w:themeColor="text1"/>
        </w:rPr>
        <w:t>naduży</w:t>
      </w:r>
      <w:r w:rsidR="0092640C">
        <w:rPr>
          <w:rFonts w:ascii="Calibri" w:hAnsi="Calibri" w:cs="Calibri"/>
          <w:color w:val="000000" w:themeColor="text1"/>
        </w:rPr>
        <w:t>ć</w:t>
      </w:r>
      <w:r w:rsidR="0092640C" w:rsidRPr="00BA2A99">
        <w:rPr>
          <w:rFonts w:ascii="Calibri" w:hAnsi="Calibri" w:cs="Calibri"/>
          <w:color w:val="000000" w:themeColor="text1"/>
        </w:rPr>
        <w:t xml:space="preserve"> finansowy</w:t>
      </w:r>
      <w:r w:rsidR="0092640C">
        <w:rPr>
          <w:rFonts w:ascii="Calibri" w:hAnsi="Calibri" w:cs="Calibri"/>
          <w:color w:val="000000" w:themeColor="text1"/>
        </w:rPr>
        <w:t>ch</w:t>
      </w:r>
      <w:r w:rsidRPr="00BA2A99">
        <w:rPr>
          <w:rFonts w:ascii="Calibri" w:hAnsi="Calibri" w:cs="Calibri"/>
          <w:color w:val="000000" w:themeColor="text1"/>
        </w:rPr>
        <w:t>.</w:t>
      </w:r>
    </w:p>
    <w:p w14:paraId="34BF90DD" w14:textId="43E2402C" w:rsidR="006F3B3E" w:rsidRPr="00BA2A99"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przypadku dokonania zmian w Projekcie, o których mowa w § </w:t>
      </w:r>
      <w:r w:rsidR="00231065">
        <w:rPr>
          <w:rFonts w:cs="Calibri"/>
          <w:color w:val="000000" w:themeColor="text1"/>
          <w:sz w:val="24"/>
          <w:szCs w:val="24"/>
        </w:rPr>
        <w:t>19</w:t>
      </w:r>
      <w:r w:rsidRPr="00BA2A99">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BA2A99">
        <w:rPr>
          <w:rFonts w:cs="Calibri"/>
          <w:color w:val="000000" w:themeColor="text1"/>
          <w:sz w:val="24"/>
          <w:szCs w:val="24"/>
        </w:rPr>
        <w:t xml:space="preserve"> Projekt zgodnie z aktualnym Wnioskiem.</w:t>
      </w:r>
    </w:p>
    <w:p w14:paraId="2F76A7D8" w14:textId="1C4A6D70" w:rsidR="00FF15B2" w:rsidRPr="002F1685"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cs="Calibri"/>
          <w:i/>
          <w:color w:val="000000" w:themeColor="text1"/>
        </w:rPr>
      </w:pPr>
      <w:r w:rsidRPr="00BA2A99">
        <w:rPr>
          <w:rFonts w:ascii="Calibri" w:hAnsi="Calibri" w:cs="Calibri"/>
          <w:color w:val="000000" w:themeColor="text1"/>
        </w:rPr>
        <w:t>Beneficjent zobowiązuje się niezwłocznie i pisemnie poinformować Instytucję Pośredniczącą o problemach w realizacji Projektu, w szczególności o zamiarze zaprzestania jego realizacji.</w:t>
      </w:r>
    </w:p>
    <w:p w14:paraId="64B2988F" w14:textId="0ABE54E0"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W przypadku prowadzenia z wykorzystaniem wytworzonej w ramach Projektu infrastruktury działalności gospodarczej będącej działalnością pomocniczą </w:t>
      </w:r>
      <w:r w:rsidR="00FC2B20">
        <w:rPr>
          <w:rFonts w:ascii="Calibri" w:hAnsi="Calibri" w:cs="Calibri"/>
          <w:color w:val="000000" w:themeColor="text1"/>
        </w:rPr>
        <w:t>w rozumieniu pkt 207</w:t>
      </w:r>
      <w:r w:rsidR="00C32AED">
        <w:rPr>
          <w:rFonts w:ascii="Calibri" w:hAnsi="Calibri" w:cs="Calibri"/>
          <w:color w:val="000000" w:themeColor="text1"/>
        </w:rPr>
        <w:t xml:space="preserve">, </w:t>
      </w:r>
      <w:r w:rsidRPr="002F1685">
        <w:rPr>
          <w:rFonts w:ascii="Calibri" w:hAnsi="Calibri" w:cs="Calibri"/>
          <w:color w:val="000000" w:themeColor="text1"/>
        </w:rPr>
        <w:t xml:space="preserve">Beneficjent, Partner i podmiot upoważniony do ponoszenia wydatków w ramach Projektu zobowiązani są do monitorowania przestrzegania pułapu działalności pomocniczej, o którym mowa w pkt 207, i przypisie nr </w:t>
      </w:r>
      <w:r w:rsidR="00C32AED" w:rsidRPr="002F1685">
        <w:rPr>
          <w:rFonts w:ascii="Calibri" w:hAnsi="Calibri" w:cs="Calibri"/>
          <w:color w:val="000000" w:themeColor="text1"/>
        </w:rPr>
        <w:t>3</w:t>
      </w:r>
      <w:r w:rsidR="00C32AED">
        <w:rPr>
          <w:rFonts w:ascii="Calibri" w:hAnsi="Calibri" w:cs="Calibri"/>
          <w:color w:val="000000" w:themeColor="text1"/>
        </w:rPr>
        <w:t>05</w:t>
      </w:r>
      <w:r w:rsidR="00C32AED" w:rsidRPr="002F1685">
        <w:rPr>
          <w:rFonts w:ascii="Calibri" w:hAnsi="Calibri" w:cs="Calibri"/>
          <w:color w:val="000000" w:themeColor="text1"/>
        </w:rPr>
        <w:t xml:space="preserve"> </w:t>
      </w:r>
      <w:r w:rsidRPr="002F1685">
        <w:rPr>
          <w:rFonts w:ascii="Calibri" w:hAnsi="Calibri" w:cs="Calibri"/>
          <w:color w:val="000000" w:themeColor="text1"/>
        </w:rPr>
        <w:t>do tego punktu, Zawiadomienia</w:t>
      </w:r>
      <w:r w:rsidR="00616ACA">
        <w:rPr>
          <w:rFonts w:ascii="Calibri" w:hAnsi="Calibri" w:cs="Calibri"/>
          <w:color w:val="000000" w:themeColor="text1"/>
        </w:rPr>
        <w:t xml:space="preserve"> </w:t>
      </w:r>
      <w:r w:rsidRPr="002F1685">
        <w:rPr>
          <w:rFonts w:ascii="Calibri" w:hAnsi="Calibri" w:cs="Calibri"/>
          <w:color w:val="000000" w:themeColor="text1"/>
        </w:rPr>
        <w:t>Komisji w sprawie pojęcia pomocy państwa w rozumieniu art. 107 ust. 1 Traktatu o funkcjonowaniu Unii Europejskiej (2016/C 262/01) (Dz. Urz. UE C 262 z 19.07.2016, str. 1).</w:t>
      </w:r>
    </w:p>
    <w:p w14:paraId="3293861D" w14:textId="6444DE39"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W przypadku prowadzenia z wykorzystaniem wytworzonej w ramach Projektu infrastruktury działalności gospodarczej niebędącej działalnością pomocniczą</w:t>
      </w:r>
      <w:r w:rsidR="005B69AF">
        <w:rPr>
          <w:rFonts w:ascii="Calibri" w:hAnsi="Calibri" w:cs="Calibri"/>
          <w:color w:val="000000" w:themeColor="text1"/>
        </w:rPr>
        <w:t xml:space="preserve"> w rozumieniu pkt 207</w:t>
      </w:r>
      <w:r w:rsidRPr="002F1685">
        <w:rPr>
          <w:rFonts w:ascii="Calibri" w:hAnsi="Calibri" w:cs="Calibri"/>
          <w:color w:val="000000" w:themeColor="text1"/>
        </w:rPr>
        <w:t xml:space="preserve">, Beneficjent, Partner i podmiot upoważniony do ponoszenia </w:t>
      </w:r>
      <w:r w:rsidRPr="002F1685">
        <w:rPr>
          <w:rFonts w:ascii="Calibri" w:hAnsi="Calibri" w:cs="Calibri"/>
          <w:color w:val="000000" w:themeColor="text1"/>
        </w:rPr>
        <w:lastRenderedPageBreak/>
        <w:t>wydatków w ramach Projektu zobowiązani są do monitorowania kształtowania się pułapu działalności gospodarczej niebędącej działalnością pomocniczą w stosunku do pułapu tej działalności zadeklarowanego w treści Wniosku, o czym mowa w § 2 ust. 14 pkt 1.</w:t>
      </w:r>
    </w:p>
    <w:p w14:paraId="608CC327" w14:textId="77777777"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Porozumienia.</w:t>
      </w:r>
    </w:p>
    <w:p w14:paraId="132786FD" w14:textId="0F41F33A"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w:t>
      </w:r>
      <w:r w:rsidR="00B90BF9">
        <w:rPr>
          <w:rFonts w:ascii="Calibri" w:hAnsi="Calibri" w:cs="Calibri"/>
          <w:color w:val="000000" w:themeColor="text1"/>
        </w:rPr>
        <w:t>iale</w:t>
      </w:r>
      <w:r w:rsidRPr="002F1685">
        <w:rPr>
          <w:rFonts w:ascii="Calibri" w:hAnsi="Calibri" w:cs="Calibri"/>
          <w:color w:val="000000" w:themeColor="text1"/>
        </w:rPr>
        <w:t xml:space="preserve"> 6 ust. 4 pkt 2 Metodyki. Wybór metody amortyzacji deklaruje w „Oświadczeniu o wybranej metodzie amortyzacji do celów monitorowania działalności gospodarczej wykonywanej infrastrukturze wytworzonej w ramach Projektu”, które stanowi Załącznik nr 11 do Porozumienia.</w:t>
      </w:r>
    </w:p>
    <w:p w14:paraId="6E7246E3" w14:textId="59C4C335"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Porozumienia.</w:t>
      </w:r>
    </w:p>
    <w:p w14:paraId="21C543A1" w14:textId="1D061810" w:rsidR="00972FD1" w:rsidRPr="005A1813"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2F1685">
        <w:rPr>
          <w:rFonts w:ascii="Calibri" w:hAnsi="Calibri" w:cs="Calibri"/>
          <w:color w:val="000000" w:themeColor="text1"/>
        </w:rPr>
        <w:t xml:space="preserve">dnia </w:t>
      </w:r>
      <w:r w:rsidRPr="002F1685">
        <w:rPr>
          <w:rFonts w:ascii="Calibri" w:hAnsi="Calibri" w:cs="Calibri"/>
          <w:color w:val="000000" w:themeColor="text1"/>
        </w:rPr>
        <w:t>zakończenia roku kalendarzowego, o którym mowa w ust. 8.</w:t>
      </w:r>
    </w:p>
    <w:p w14:paraId="64ABF788" w14:textId="4B2513CD" w:rsidR="006F3B3E" w:rsidRPr="00BA2A99" w:rsidRDefault="006F3B3E" w:rsidP="00517204">
      <w:pPr>
        <w:pStyle w:val="Nagwek2"/>
        <w:rPr>
          <w:rFonts w:cs="Calibri"/>
          <w:szCs w:val="24"/>
        </w:rPr>
      </w:pPr>
      <w:r w:rsidRPr="00BA2A99">
        <w:rPr>
          <w:rFonts w:cs="Calibri"/>
          <w:iCs/>
          <w:szCs w:val="24"/>
        </w:rPr>
        <w:t xml:space="preserve">§ </w:t>
      </w:r>
      <w:r w:rsidR="00174EDE" w:rsidRPr="00BA2A99">
        <w:rPr>
          <w:rFonts w:cs="Calibri"/>
          <w:iCs/>
          <w:szCs w:val="24"/>
        </w:rPr>
        <w:t>5</w:t>
      </w:r>
      <w:r w:rsidR="008644F9" w:rsidRPr="00BA2A99">
        <w:rPr>
          <w:rFonts w:cs="Calibri"/>
          <w:iCs/>
          <w:szCs w:val="24"/>
        </w:rPr>
        <w:t>.</w:t>
      </w:r>
      <w:r w:rsidR="00517204" w:rsidRPr="00BA2A99">
        <w:rPr>
          <w:rFonts w:cs="Calibri"/>
          <w:iCs/>
          <w:szCs w:val="24"/>
        </w:rPr>
        <w:t xml:space="preserve"> </w:t>
      </w:r>
      <w:r w:rsidR="00517204" w:rsidRPr="00BA2A99">
        <w:rPr>
          <w:rFonts w:cs="Calibri"/>
          <w:szCs w:val="24"/>
        </w:rPr>
        <w:t>Stosowanie wytycznych i innych dokumentów</w:t>
      </w:r>
    </w:p>
    <w:p w14:paraId="3444139E" w14:textId="29E881EE" w:rsidR="006F3B3E" w:rsidRPr="00BA2A99"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w:t>
      </w:r>
      <w:r w:rsidR="078A9B13" w:rsidRPr="00BA2A99">
        <w:rPr>
          <w:rFonts w:ascii="Calibri" w:hAnsi="Calibri" w:cs="Calibri"/>
          <w:color w:val="000000" w:themeColor="text1"/>
        </w:rPr>
        <w:t>zobowiązuje się do zapoznania z treścią oraz stosowania w związku z</w:t>
      </w:r>
      <w:r w:rsidR="00D03C4C">
        <w:rPr>
          <w:rFonts w:ascii="Calibri" w:hAnsi="Calibri" w:cs="Calibri"/>
          <w:color w:val="000000" w:themeColor="text1"/>
        </w:rPr>
        <w:t> </w:t>
      </w:r>
      <w:r w:rsidR="0720FBB5" w:rsidRPr="00BA2A99">
        <w:rPr>
          <w:rFonts w:ascii="Calibri" w:hAnsi="Calibri" w:cs="Calibri"/>
          <w:color w:val="000000" w:themeColor="text1"/>
        </w:rPr>
        <w:t>realizacją</w:t>
      </w:r>
      <w:r w:rsidR="078A9B13" w:rsidRPr="00BA2A99">
        <w:rPr>
          <w:rFonts w:ascii="Calibri" w:hAnsi="Calibri" w:cs="Calibri"/>
          <w:color w:val="000000" w:themeColor="text1"/>
        </w:rPr>
        <w:t xml:space="preserve"> Projektu</w:t>
      </w:r>
      <w:r w:rsidR="001E38FF" w:rsidRPr="00BA2A99">
        <w:rPr>
          <w:rFonts w:ascii="Calibri" w:hAnsi="Calibri" w:cs="Calibri"/>
          <w:color w:val="000000" w:themeColor="text1"/>
        </w:rPr>
        <w:t xml:space="preserve"> wszelkich dokumentów systemu realizacji Programu oraz </w:t>
      </w:r>
      <w:r w:rsidR="000D646B">
        <w:rPr>
          <w:rFonts w:ascii="Calibri" w:hAnsi="Calibri" w:cs="Calibri"/>
          <w:color w:val="000000" w:themeColor="text1"/>
        </w:rPr>
        <w:t xml:space="preserve">obowiązujących </w:t>
      </w:r>
      <w:r w:rsidR="001E38FF" w:rsidRPr="00BA2A99">
        <w:rPr>
          <w:rFonts w:ascii="Calibri" w:hAnsi="Calibri" w:cs="Calibri"/>
          <w:color w:val="000000" w:themeColor="text1"/>
        </w:rPr>
        <w:t>przepisów prawa,</w:t>
      </w:r>
      <w:r w:rsidR="00CE0EE4" w:rsidRPr="00BA2A99">
        <w:rPr>
          <w:rFonts w:ascii="Calibri" w:hAnsi="Calibri" w:cs="Calibri"/>
          <w:color w:val="000000" w:themeColor="text1"/>
        </w:rPr>
        <w:t xml:space="preserve"> w </w:t>
      </w:r>
      <w:r w:rsidR="0074143F" w:rsidRPr="00BA2A99">
        <w:rPr>
          <w:rFonts w:ascii="Calibri" w:hAnsi="Calibri" w:cs="Calibri"/>
          <w:color w:val="000000" w:themeColor="text1"/>
        </w:rPr>
        <w:t xml:space="preserve">tym </w:t>
      </w:r>
      <w:r w:rsidR="00CE0EE4" w:rsidRPr="00BA2A99">
        <w:rPr>
          <w:rFonts w:ascii="Calibri" w:hAnsi="Calibri" w:cs="Calibri"/>
          <w:color w:val="000000" w:themeColor="text1"/>
        </w:rPr>
        <w:t>szczególności</w:t>
      </w:r>
      <w:r w:rsidR="078A9B13" w:rsidRPr="00BA2A99">
        <w:rPr>
          <w:rFonts w:ascii="Calibri" w:hAnsi="Calibri" w:cs="Calibri"/>
          <w:color w:val="000000" w:themeColor="text1"/>
        </w:rPr>
        <w:t>:</w:t>
      </w:r>
    </w:p>
    <w:p w14:paraId="14457D8D" w14:textId="57CD4D38" w:rsidR="00517204" w:rsidRPr="00BA2A99" w:rsidRDefault="079A14B2" w:rsidP="00DB2553">
      <w:pPr>
        <w:pStyle w:val="Akapitzlist"/>
        <w:numPr>
          <w:ilvl w:val="0"/>
          <w:numId w:val="44"/>
        </w:numPr>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Wytycznych dot.</w:t>
      </w:r>
      <w:r w:rsidR="5244E894" w:rsidRPr="4BA45260">
        <w:rPr>
          <w:rFonts w:ascii="Calibri" w:hAnsi="Calibri" w:cs="Calibri"/>
          <w:color w:val="000000" w:themeColor="text1"/>
        </w:rPr>
        <w:t xml:space="preserve"> </w:t>
      </w:r>
      <w:r w:rsidRPr="4BA45260">
        <w:rPr>
          <w:rFonts w:ascii="Calibri" w:hAnsi="Calibri" w:cs="Calibri"/>
          <w:color w:val="000000" w:themeColor="text1"/>
        </w:rPr>
        <w:t>kwalifikowalności;</w:t>
      </w:r>
    </w:p>
    <w:p w14:paraId="4795D159" w14:textId="7A183B4D" w:rsidR="00F663B3"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Katalogu wydatków kwalifikowalnych II priorytetu programu Fundusze Europejskie na Rozwój Cyfrowy 2021-2027</w:t>
      </w:r>
      <w:r w:rsidR="00E46CBB" w:rsidRPr="00BA2A99">
        <w:rPr>
          <w:rFonts w:ascii="Calibri" w:hAnsi="Calibri" w:cs="Calibri"/>
          <w:color w:val="000000" w:themeColor="text1"/>
        </w:rPr>
        <w:t xml:space="preserve"> (dalej </w:t>
      </w:r>
      <w:r w:rsidR="00533196" w:rsidRPr="00BA2A99">
        <w:rPr>
          <w:rFonts w:ascii="Calibri" w:hAnsi="Calibri" w:cs="Calibri"/>
          <w:color w:val="000000" w:themeColor="text1"/>
        </w:rPr>
        <w:t>„</w:t>
      </w:r>
      <w:r w:rsidR="00E46CBB" w:rsidRPr="00BA2A99">
        <w:rPr>
          <w:rFonts w:ascii="Calibri" w:hAnsi="Calibri" w:cs="Calibri"/>
          <w:color w:val="000000" w:themeColor="text1"/>
        </w:rPr>
        <w:t>Katalog</w:t>
      </w:r>
      <w:r w:rsidR="00533196" w:rsidRPr="00BA2A99">
        <w:rPr>
          <w:rFonts w:ascii="Calibri" w:hAnsi="Calibri" w:cs="Calibri"/>
          <w:color w:val="000000" w:themeColor="text1"/>
        </w:rPr>
        <w:t>”</w:t>
      </w:r>
      <w:r w:rsidR="00E46CBB" w:rsidRPr="00BA2A99">
        <w:rPr>
          <w:rFonts w:ascii="Calibri" w:hAnsi="Calibri" w:cs="Calibri"/>
          <w:color w:val="000000" w:themeColor="text1"/>
        </w:rPr>
        <w:t>)</w:t>
      </w:r>
      <w:r w:rsidRPr="00BA2A99">
        <w:rPr>
          <w:rFonts w:ascii="Calibri" w:hAnsi="Calibri" w:cs="Calibri"/>
          <w:color w:val="000000" w:themeColor="text1"/>
        </w:rPr>
        <w:t xml:space="preserve">, </w:t>
      </w:r>
      <w:r w:rsidR="00B25DCF" w:rsidRPr="00BA2A99">
        <w:rPr>
          <w:rFonts w:ascii="Calibri" w:hAnsi="Calibri" w:cs="Calibri"/>
          <w:color w:val="000000" w:themeColor="text1"/>
        </w:rPr>
        <w:t>dostępn</w:t>
      </w:r>
      <w:r w:rsidR="00B25DCF">
        <w:rPr>
          <w:rFonts w:ascii="Calibri" w:hAnsi="Calibri" w:cs="Calibri"/>
          <w:color w:val="000000" w:themeColor="text1"/>
        </w:rPr>
        <w:t>ego</w:t>
      </w:r>
      <w:r w:rsidR="00B25DCF" w:rsidRPr="00BA2A99">
        <w:rPr>
          <w:rFonts w:ascii="Calibri" w:hAnsi="Calibri" w:cs="Calibri"/>
          <w:color w:val="000000" w:themeColor="text1"/>
        </w:rPr>
        <w:t xml:space="preserve"> </w:t>
      </w:r>
      <w:r w:rsidRPr="00BA2A99">
        <w:rPr>
          <w:rFonts w:ascii="Calibri" w:hAnsi="Calibri" w:cs="Calibri"/>
          <w:color w:val="000000" w:themeColor="text1"/>
        </w:rPr>
        <w:t xml:space="preserve">na stronie: </w:t>
      </w:r>
      <w:r w:rsidR="00854160" w:rsidRPr="00C37D44">
        <w:rPr>
          <w:rFonts w:asciiTheme="minorHAnsi" w:hAnsiTheme="minorHAnsi" w:cstheme="minorHAnsi"/>
          <w:u w:val="single"/>
        </w:rPr>
        <w:t>https://www.rozwojcyfrowy.gov.pl/strony/dowiedz-sie-wiecej-o-programie/prawo-i-dokumenty/katalog-wydatkow-kwalifikowalnych-ii-priorytetu-programu-ferc-2021-2027</w:t>
      </w:r>
      <w:r w:rsidR="00854160" w:rsidRPr="00AB5E18">
        <w:rPr>
          <w:rFonts w:asciiTheme="minorHAnsi" w:hAnsiTheme="minorHAnsi" w:cstheme="minorHAnsi"/>
        </w:rPr>
        <w:t>/</w:t>
      </w:r>
      <w:r w:rsidRPr="00AB5E18">
        <w:rPr>
          <w:rFonts w:asciiTheme="minorHAnsi" w:hAnsiTheme="minorHAnsi" w:cstheme="minorHAnsi"/>
        </w:rPr>
        <w:t>;</w:t>
      </w:r>
    </w:p>
    <w:p w14:paraId="704A8DF3" w14:textId="77777777" w:rsidR="00F663B3"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F663B3">
        <w:rPr>
          <w:rFonts w:ascii="Calibri" w:hAnsi="Calibri" w:cs="Calibri"/>
          <w:color w:val="000000" w:themeColor="text1"/>
        </w:rPr>
        <w:t>Wytycznych dotyczących monitorowania postępu rzeczowego realizacji programów na lata 2021-2027</w:t>
      </w:r>
      <w:r w:rsidR="64BECED4" w:rsidRPr="00F663B3">
        <w:rPr>
          <w:rFonts w:ascii="Calibri" w:hAnsi="Calibri" w:cs="Calibri"/>
          <w:color w:val="000000" w:themeColor="text1"/>
        </w:rPr>
        <w:t>;</w:t>
      </w:r>
    </w:p>
    <w:p w14:paraId="4FC4537A"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realizacji zasad równościowych w ramach funduszy unijnych na lata 2021-2027</w:t>
      </w:r>
      <w:r w:rsidR="001E38FF" w:rsidRPr="00F663B3">
        <w:rPr>
          <w:rFonts w:ascii="Calibri" w:hAnsi="Calibri" w:cs="Calibri"/>
          <w:color w:val="000000" w:themeColor="text1"/>
        </w:rPr>
        <w:t>;</w:t>
      </w:r>
    </w:p>
    <w:p w14:paraId="5D2DC4C6" w14:textId="77777777" w:rsidR="00F663B3" w:rsidRDefault="5D065139"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zagadnień związanych z przygotowaniem projektów inwestycyjnych, w tym hybrydowych na lata 2021-2027</w:t>
      </w:r>
      <w:r w:rsidR="2905D863" w:rsidRPr="00F663B3">
        <w:rPr>
          <w:rFonts w:ascii="Calibri" w:hAnsi="Calibri" w:cs="Calibri"/>
          <w:color w:val="000000" w:themeColor="text1"/>
        </w:rPr>
        <w:t>;</w:t>
      </w:r>
    </w:p>
    <w:p w14:paraId="32C9EE2B" w14:textId="77777777" w:rsidR="00F663B3" w:rsidRDefault="1C25558F"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wnioskodawcy i </w:t>
      </w:r>
      <w:r w:rsidR="716FA398" w:rsidRPr="00F663B3">
        <w:rPr>
          <w:rFonts w:ascii="Calibri" w:hAnsi="Calibri" w:cs="Calibri"/>
          <w:color w:val="000000" w:themeColor="text1"/>
        </w:rPr>
        <w:t>beneficjenta</w:t>
      </w:r>
      <w:r w:rsidRPr="00F663B3">
        <w:rPr>
          <w:rFonts w:ascii="Calibri" w:hAnsi="Calibri" w:cs="Calibri"/>
          <w:color w:val="000000" w:themeColor="text1"/>
        </w:rPr>
        <w:t xml:space="preserve"> Funduszy Europejskich </w:t>
      </w:r>
      <w:r w:rsidR="5A0FA3B4" w:rsidRPr="00F663B3">
        <w:rPr>
          <w:rFonts w:ascii="Calibri" w:hAnsi="Calibri" w:cs="Calibri"/>
          <w:color w:val="000000" w:themeColor="text1"/>
        </w:rPr>
        <w:t>na lata 2021 – 2027 w zakresie informacji i promocji;</w:t>
      </w:r>
    </w:p>
    <w:p w14:paraId="6EF61FED" w14:textId="77777777" w:rsidR="00F663B3" w:rsidRDefault="77D7B9BE"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dla Beneficjenta </w:t>
      </w:r>
      <w:r w:rsidR="00CC2AEE" w:rsidRPr="00F663B3">
        <w:rPr>
          <w:rFonts w:ascii="Calibri" w:hAnsi="Calibri" w:cs="Calibri"/>
          <w:color w:val="000000" w:themeColor="text1"/>
        </w:rPr>
        <w:t xml:space="preserve">- </w:t>
      </w:r>
      <w:r w:rsidRPr="00F663B3">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F663B3">
        <w:rPr>
          <w:rFonts w:ascii="Calibri" w:hAnsi="Calibri" w:cs="Calibri"/>
          <w:color w:val="000000" w:themeColor="text1"/>
        </w:rPr>
        <w:t>;</w:t>
      </w:r>
    </w:p>
    <w:p w14:paraId="5505A5B3" w14:textId="2B2CC108" w:rsidR="00F221DC" w:rsidRPr="00F663B3" w:rsidRDefault="00F221DC"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Stawek procentowych korekt finansowych i pomniejszeń dla poszczególnych kategorii nieprawidłowości indywidualnych stosowan</w:t>
      </w:r>
      <w:r w:rsidR="0074143F" w:rsidRPr="00F663B3">
        <w:rPr>
          <w:rFonts w:ascii="Calibri" w:hAnsi="Calibri" w:cs="Calibri"/>
          <w:color w:val="000000" w:themeColor="text1"/>
        </w:rPr>
        <w:t>ych</w:t>
      </w:r>
      <w:r w:rsidRPr="00F663B3">
        <w:rPr>
          <w:rFonts w:ascii="Calibri" w:hAnsi="Calibri" w:cs="Calibri"/>
          <w:color w:val="000000" w:themeColor="text1"/>
        </w:rPr>
        <w:t xml:space="preserve"> w zamówieniach, stanowiących załącznik do Wytycznych dotyczących sposobu korygowania nieprawidłowych wydatków na lata 2021-2027</w:t>
      </w:r>
      <w:r w:rsidR="00DD1748" w:rsidRPr="00F663B3">
        <w:rPr>
          <w:rFonts w:ascii="Calibri" w:hAnsi="Calibri" w:cs="Calibri"/>
          <w:color w:val="000000" w:themeColor="text1"/>
        </w:rPr>
        <w:t>.</w:t>
      </w:r>
    </w:p>
    <w:p w14:paraId="02AC9BBF" w14:textId="161139FB" w:rsidR="00533196" w:rsidRPr="00BA2A99" w:rsidRDefault="30109F59" w:rsidP="00F663B3">
      <w:pPr>
        <w:pStyle w:val="Tekstpodstawowy"/>
        <w:numPr>
          <w:ilvl w:val="3"/>
          <w:numId w:val="25"/>
        </w:numPr>
        <w:spacing w:after="60" w:line="360" w:lineRule="auto"/>
        <w:ind w:left="357" w:hanging="357"/>
        <w:jc w:val="left"/>
        <w:rPr>
          <w:rFonts w:ascii="Calibri" w:hAnsi="Calibri" w:cs="Calibri"/>
          <w:color w:val="000000" w:themeColor="text1"/>
        </w:rPr>
      </w:pPr>
      <w:r w:rsidRPr="00BA2A99">
        <w:rPr>
          <w:rFonts w:ascii="Calibri" w:hAnsi="Calibri" w:cs="Calibri"/>
          <w:color w:val="000000" w:themeColor="text1"/>
        </w:rPr>
        <w:t>W przypadku zmiany wytycznych</w:t>
      </w:r>
      <w:r w:rsidR="004D535C" w:rsidRPr="00BA2A99">
        <w:rPr>
          <w:rFonts w:ascii="Calibri" w:hAnsi="Calibri" w:cs="Calibri"/>
          <w:color w:val="000000" w:themeColor="text1"/>
        </w:rPr>
        <w:t xml:space="preserve"> i dokumentów</w:t>
      </w:r>
      <w:r w:rsidRPr="00BA2A99">
        <w:rPr>
          <w:rFonts w:ascii="Calibri" w:hAnsi="Calibri" w:cs="Calibri"/>
          <w:color w:val="000000" w:themeColor="text1"/>
        </w:rPr>
        <w:t>, o których mowa w ust.</w:t>
      </w:r>
      <w:r w:rsidR="002E2256" w:rsidRPr="00BA2A99">
        <w:rPr>
          <w:rFonts w:ascii="Calibri" w:hAnsi="Calibri" w:cs="Calibri"/>
          <w:color w:val="000000" w:themeColor="text1"/>
        </w:rPr>
        <w:t xml:space="preserve"> </w:t>
      </w:r>
      <w:r w:rsidRPr="00BA2A99">
        <w:rPr>
          <w:rFonts w:ascii="Calibri" w:hAnsi="Calibri" w:cs="Calibri"/>
          <w:color w:val="000000" w:themeColor="text1"/>
        </w:rPr>
        <w:t>1, Beneficjent</w:t>
      </w:r>
      <w:r w:rsidR="005D1A22" w:rsidRPr="00BA2A99">
        <w:rPr>
          <w:rFonts w:ascii="Calibri" w:hAnsi="Calibri" w:cs="Calibri"/>
          <w:color w:val="000000" w:themeColor="text1"/>
        </w:rPr>
        <w:t xml:space="preserve">, </w:t>
      </w:r>
      <w:r w:rsidR="00157D03" w:rsidRPr="00BA2A99">
        <w:rPr>
          <w:rFonts w:ascii="Calibri" w:hAnsi="Calibri" w:cs="Calibri"/>
          <w:color w:val="000000" w:themeColor="text1"/>
        </w:rPr>
        <w:t xml:space="preserve">Partnerzy oraz podmioty upoważnione </w:t>
      </w:r>
      <w:r w:rsidRPr="00BA2A99">
        <w:rPr>
          <w:rFonts w:ascii="Calibri" w:hAnsi="Calibri" w:cs="Calibri"/>
          <w:color w:val="000000" w:themeColor="text1"/>
        </w:rPr>
        <w:t>ma</w:t>
      </w:r>
      <w:r w:rsidR="00157D03" w:rsidRPr="00BA2A99">
        <w:rPr>
          <w:rFonts w:ascii="Calibri" w:hAnsi="Calibri" w:cs="Calibri"/>
          <w:color w:val="000000" w:themeColor="text1"/>
        </w:rPr>
        <w:t>ją</w:t>
      </w:r>
      <w:r w:rsidRPr="00BA2A99">
        <w:rPr>
          <w:rFonts w:ascii="Calibri" w:hAnsi="Calibri" w:cs="Calibri"/>
          <w:color w:val="000000" w:themeColor="text1"/>
        </w:rPr>
        <w:t xml:space="preserve"> obowiązek stosowania się do </w:t>
      </w:r>
      <w:r w:rsidR="00660D83" w:rsidRPr="00BA2A99">
        <w:rPr>
          <w:rFonts w:ascii="Calibri" w:hAnsi="Calibri" w:cs="Calibri"/>
          <w:color w:val="000000" w:themeColor="text1"/>
        </w:rPr>
        <w:t>ich aktualnej wersji, z zastrzeżeniem przepisów przejściowych i intertemporalnych</w:t>
      </w:r>
      <w:r w:rsidRPr="00BA2A99">
        <w:rPr>
          <w:rFonts w:ascii="Calibri" w:hAnsi="Calibri" w:cs="Calibri"/>
          <w:color w:val="000000" w:themeColor="text1"/>
        </w:rPr>
        <w:t xml:space="preserve">. </w:t>
      </w:r>
      <w:r w:rsidR="1C80D836" w:rsidRPr="00BA2A99">
        <w:rPr>
          <w:rFonts w:ascii="Calibri" w:hAnsi="Calibri" w:cs="Calibri"/>
          <w:color w:val="000000" w:themeColor="text1"/>
        </w:rPr>
        <w:t>Informację o</w:t>
      </w:r>
      <w:r w:rsidR="00E354A9">
        <w:rPr>
          <w:rFonts w:ascii="Calibri" w:hAnsi="Calibri" w:cs="Calibri"/>
          <w:color w:val="000000" w:themeColor="text1"/>
        </w:rPr>
        <w:t> </w:t>
      </w:r>
      <w:r w:rsidR="1C80D836" w:rsidRPr="00BA2A99">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1C80D836" w:rsidRPr="00BA2A99">
        <w:rPr>
          <w:rFonts w:ascii="Calibri" w:hAnsi="Calibri" w:cs="Calibri"/>
          <w:color w:val="000000" w:themeColor="text1"/>
        </w:rPr>
        <w:t>Minister właściwy do spraw rozwoju regionalnego wykonujący zadania państwa członkowskiego</w:t>
      </w:r>
      <w:r w:rsidR="006C3EBC" w:rsidRPr="00BA2A99">
        <w:rPr>
          <w:rFonts w:ascii="Calibri" w:hAnsi="Calibri" w:cs="Calibri"/>
          <w:color w:val="000000" w:themeColor="text1"/>
        </w:rPr>
        <w:t xml:space="preserve"> na stronie</w:t>
      </w:r>
      <w:r w:rsidR="008F6EE8">
        <w:rPr>
          <w:rFonts w:ascii="Calibri" w:hAnsi="Calibri" w:cs="Calibri"/>
          <w:color w:val="000000" w:themeColor="text1"/>
        </w:rPr>
        <w:t>:</w:t>
      </w:r>
      <w:r w:rsidR="00045115" w:rsidRPr="00BA2A99">
        <w:rPr>
          <w:rFonts w:ascii="Calibri" w:hAnsi="Calibri" w:cs="Calibri"/>
          <w:color w:val="000000" w:themeColor="text1"/>
        </w:rPr>
        <w:t xml:space="preserve"> </w:t>
      </w:r>
      <w:hyperlink r:id="rId14" w:history="1">
        <w:r w:rsidR="00C849B1" w:rsidRPr="00AB5E18">
          <w:rPr>
            <w:rStyle w:val="Hipercze"/>
            <w:rFonts w:asciiTheme="minorHAnsi" w:hAnsiTheme="minorHAnsi" w:cstheme="minorHAnsi"/>
          </w:rPr>
          <w:t>https://www.rozwojcyfrowy.gov.pl/</w:t>
        </w:r>
      </w:hyperlink>
      <w:r w:rsidR="1C80D836" w:rsidRPr="00BA2A99">
        <w:rPr>
          <w:rFonts w:ascii="Calibri" w:hAnsi="Calibri" w:cs="Calibri"/>
          <w:color w:val="000000" w:themeColor="text1"/>
        </w:rPr>
        <w:t>.</w:t>
      </w:r>
    </w:p>
    <w:p w14:paraId="2580E967" w14:textId="48DE632F" w:rsidR="00F201CD" w:rsidRPr="00BA2A99" w:rsidRDefault="4EE016D2"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355CD0E5">
        <w:rPr>
          <w:rFonts w:ascii="Calibri" w:hAnsi="Calibri" w:cs="Calibri"/>
          <w:lang w:eastAsia="pl-PL"/>
        </w:rPr>
        <w:t xml:space="preserve">W przypadku, gdy ogłoszona w trakcie realizacji </w:t>
      </w:r>
      <w:r w:rsidR="5C479242" w:rsidRPr="355CD0E5">
        <w:rPr>
          <w:rFonts w:ascii="Calibri" w:hAnsi="Calibri" w:cs="Calibri"/>
          <w:lang w:eastAsia="pl-PL"/>
        </w:rPr>
        <w:t>P</w:t>
      </w:r>
      <w:r w:rsidRPr="355CD0E5">
        <w:rPr>
          <w:rFonts w:ascii="Calibri" w:hAnsi="Calibri" w:cs="Calibri"/>
          <w:lang w:eastAsia="pl-PL"/>
        </w:rPr>
        <w:t xml:space="preserve">rojektu (po </w:t>
      </w:r>
      <w:r w:rsidR="01688E24" w:rsidRPr="355CD0E5">
        <w:rPr>
          <w:rFonts w:ascii="Calibri" w:hAnsi="Calibri" w:cs="Calibri"/>
          <w:lang w:eastAsia="pl-PL"/>
        </w:rPr>
        <w:t>zawarciu</w:t>
      </w:r>
      <w:r w:rsidRPr="355CD0E5">
        <w:rPr>
          <w:rFonts w:ascii="Calibri" w:hAnsi="Calibri" w:cs="Calibri"/>
          <w:lang w:eastAsia="pl-PL"/>
        </w:rPr>
        <w:t xml:space="preserve"> </w:t>
      </w:r>
      <w:r w:rsidR="01688E24" w:rsidRPr="355CD0E5">
        <w:rPr>
          <w:rFonts w:ascii="Calibri" w:hAnsi="Calibri" w:cs="Calibri"/>
          <w:lang w:eastAsia="pl-PL"/>
        </w:rPr>
        <w:t>P</w:t>
      </w:r>
      <w:r w:rsidR="6BDC8FC7" w:rsidRPr="355CD0E5">
        <w:rPr>
          <w:rFonts w:ascii="Calibri" w:hAnsi="Calibri" w:cs="Calibri"/>
          <w:lang w:eastAsia="pl-PL"/>
        </w:rPr>
        <w:t>orozumienia</w:t>
      </w:r>
      <w:r w:rsidRPr="355CD0E5">
        <w:rPr>
          <w:rFonts w:ascii="Calibri" w:hAnsi="Calibri" w:cs="Calibri"/>
          <w:lang w:eastAsia="pl-PL"/>
        </w:rPr>
        <w:t>) wersja Wytycznych dot</w:t>
      </w:r>
      <w:r w:rsidR="53036783" w:rsidRPr="355CD0E5">
        <w:rPr>
          <w:rFonts w:ascii="Calibri" w:hAnsi="Calibri" w:cs="Calibri"/>
          <w:lang w:eastAsia="pl-PL"/>
        </w:rPr>
        <w:t>.</w:t>
      </w:r>
      <w:r w:rsidRPr="355CD0E5">
        <w:rPr>
          <w:rFonts w:ascii="Calibri" w:hAnsi="Calibri" w:cs="Calibri"/>
          <w:lang w:eastAsia="pl-PL"/>
        </w:rPr>
        <w:t xml:space="preserve"> kwalifikowalności/</w:t>
      </w:r>
      <w:r w:rsidRPr="355CD0E5">
        <w:rPr>
          <w:rFonts w:ascii="Calibri" w:hAnsi="Calibri" w:cs="Calibri"/>
          <w:color w:val="000000" w:themeColor="text1"/>
        </w:rPr>
        <w:t>Katalogu</w:t>
      </w:r>
      <w:r w:rsidRPr="355CD0E5">
        <w:rPr>
          <w:rFonts w:ascii="Calibri" w:hAnsi="Calibri" w:cs="Calibri"/>
          <w:lang w:eastAsia="pl-PL"/>
        </w:rPr>
        <w:t xml:space="preserve"> wprowadza rozwiązania korzystniejsze dla </w:t>
      </w:r>
      <w:r w:rsidR="0C37B7A9" w:rsidRPr="355CD0E5">
        <w:rPr>
          <w:rFonts w:ascii="Calibri" w:hAnsi="Calibri" w:cs="Calibri"/>
          <w:lang w:eastAsia="pl-PL"/>
        </w:rPr>
        <w:t>B</w:t>
      </w:r>
      <w:r w:rsidRPr="355CD0E5">
        <w:rPr>
          <w:rFonts w:ascii="Calibri" w:hAnsi="Calibri" w:cs="Calibri"/>
          <w:lang w:eastAsia="pl-PL"/>
        </w:rPr>
        <w:t xml:space="preserve">eneficjenta, </w:t>
      </w:r>
      <w:r w:rsidRPr="355CD0E5">
        <w:rPr>
          <w:rFonts w:ascii="Calibri" w:eastAsiaTheme="minorEastAsia" w:hAnsi="Calibri" w:cs="Calibri"/>
          <w:color w:val="000000" w:themeColor="text1"/>
          <w:lang w:eastAsia="en-US"/>
        </w:rPr>
        <w:t xml:space="preserve">dopuszcza się możliwość ich zastosowania w odniesieniu do wydatków poniesionych przed wejściem w życie nowego brzmienia wyżej wymienionych dokumentów. </w:t>
      </w:r>
    </w:p>
    <w:p w14:paraId="3302FF12" w14:textId="4D0D621B" w:rsidR="006F3B3E" w:rsidRPr="00BA2A99" w:rsidRDefault="006F3B3E" w:rsidP="00517204">
      <w:pPr>
        <w:pStyle w:val="Nagwek2"/>
        <w:rPr>
          <w:rFonts w:cs="Calibri"/>
          <w:szCs w:val="24"/>
        </w:rPr>
      </w:pPr>
      <w:r w:rsidRPr="00BA2A99">
        <w:rPr>
          <w:rFonts w:cs="Calibri"/>
          <w:szCs w:val="24"/>
        </w:rPr>
        <w:lastRenderedPageBreak/>
        <w:t xml:space="preserve">§ </w:t>
      </w:r>
      <w:r w:rsidR="00174EDE" w:rsidRPr="00BA2A99">
        <w:rPr>
          <w:rFonts w:cs="Calibri"/>
          <w:szCs w:val="24"/>
        </w:rPr>
        <w:t>6</w:t>
      </w:r>
      <w:r w:rsidR="008644F9" w:rsidRPr="00BA2A99">
        <w:rPr>
          <w:rFonts w:cs="Calibri"/>
          <w:szCs w:val="24"/>
        </w:rPr>
        <w:t>.</w:t>
      </w:r>
      <w:r w:rsidR="00517204" w:rsidRPr="00BA2A99">
        <w:rPr>
          <w:rFonts w:cs="Calibri"/>
          <w:szCs w:val="24"/>
        </w:rPr>
        <w:t xml:space="preserve"> Zasady odpowiedzialności</w:t>
      </w:r>
    </w:p>
    <w:p w14:paraId="244936C7" w14:textId="2A9255AC" w:rsidR="004569B7" w:rsidRPr="004569B7"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lang w:eastAsia="pl-PL"/>
        </w:rPr>
        <w:t>Beneficjent ponosi odpowiedzialność wobec osób trzecich za szkody powstałe w związku z realizacją Projektu i zwalnia Skarb Państwa – Instytucję Pośredniczącą z</w:t>
      </w:r>
      <w:r w:rsidR="00FF685A">
        <w:rPr>
          <w:rFonts w:ascii="Calibri" w:hAnsi="Calibri" w:cs="Calibri"/>
          <w:lang w:eastAsia="pl-PL"/>
        </w:rPr>
        <w:t> </w:t>
      </w:r>
      <w:r w:rsidRPr="004569B7">
        <w:rPr>
          <w:rFonts w:ascii="Calibri" w:hAnsi="Calibri" w:cs="Calibri"/>
          <w:lang w:eastAsia="pl-PL"/>
        </w:rPr>
        <w:t>odpowiedzialności w przypadku roszczeń osób trzecich powstałych w związku z</w:t>
      </w:r>
      <w:r w:rsidR="00740241">
        <w:rPr>
          <w:rFonts w:ascii="Calibri" w:hAnsi="Calibri" w:cs="Calibri"/>
          <w:lang w:eastAsia="pl-PL"/>
        </w:rPr>
        <w:t> </w:t>
      </w:r>
      <w:r w:rsidRPr="004569B7">
        <w:rPr>
          <w:rFonts w:ascii="Calibri" w:hAnsi="Calibri" w:cs="Calibri"/>
          <w:lang w:eastAsia="pl-PL"/>
        </w:rPr>
        <w:t>realizacją Projektu.</w:t>
      </w:r>
    </w:p>
    <w:p w14:paraId="3AC37F4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Prawa i obowiązki Beneficjenta i Partnera</w:t>
      </w:r>
      <w:r w:rsidRPr="004569B7">
        <w:rPr>
          <w:rStyle w:val="Odwoanieprzypisudolnego"/>
          <w:rFonts w:ascii="Calibri" w:hAnsi="Calibri" w:cs="Calibri"/>
          <w:color w:val="000000" w:themeColor="text1"/>
        </w:rPr>
        <w:footnoteReference w:id="3"/>
      </w:r>
      <w:r w:rsidRPr="004569B7">
        <w:rPr>
          <w:rFonts w:ascii="Calibri" w:hAnsi="Calibri" w:cs="Calibri"/>
          <w:color w:val="000000" w:themeColor="text1"/>
        </w:rPr>
        <w:t xml:space="preserve"> wynikające z </w:t>
      </w:r>
      <w:r w:rsidR="004E5B95" w:rsidRPr="004569B7">
        <w:rPr>
          <w:rFonts w:ascii="Calibri" w:hAnsi="Calibri" w:cs="Calibri"/>
          <w:color w:val="000000" w:themeColor="text1"/>
        </w:rPr>
        <w:t>Porozumienia</w:t>
      </w:r>
      <w:r w:rsidRPr="004569B7">
        <w:rPr>
          <w:rFonts w:ascii="Calibri" w:hAnsi="Calibri" w:cs="Calibri"/>
          <w:color w:val="000000" w:themeColor="text1"/>
        </w:rPr>
        <w:t xml:space="preserve"> nie mogą być przenoszone na osoby trzecie</w:t>
      </w:r>
      <w:r w:rsidR="00885038" w:rsidRPr="004569B7">
        <w:rPr>
          <w:rFonts w:ascii="Calibri" w:hAnsi="Calibri" w:cs="Calibri"/>
          <w:color w:val="000000" w:themeColor="text1"/>
        </w:rPr>
        <w:t xml:space="preserve"> </w:t>
      </w:r>
      <w:r w:rsidR="00885038" w:rsidRPr="004569B7">
        <w:rPr>
          <w:rFonts w:ascii="Calibri" w:eastAsia="Calibri" w:hAnsi="Calibri" w:cs="Calibri"/>
          <w:color w:val="000000" w:themeColor="text1"/>
        </w:rPr>
        <w:t>bez zgody Instytucji Pośredniczącej</w:t>
      </w:r>
      <w:r w:rsidRPr="004569B7">
        <w:rPr>
          <w:rFonts w:ascii="Calibri" w:hAnsi="Calibri" w:cs="Calibri"/>
          <w:color w:val="000000" w:themeColor="text1"/>
        </w:rPr>
        <w:t>.</w:t>
      </w:r>
    </w:p>
    <w:p w14:paraId="0B3035A3" w14:textId="18151EB4" w:rsidR="004569B7" w:rsidRPr="004569B7" w:rsidRDefault="033DC55E" w:rsidP="00DB2553">
      <w:pPr>
        <w:pStyle w:val="Tekstpodstawowy"/>
        <w:numPr>
          <w:ilvl w:val="0"/>
          <w:numId w:val="96"/>
        </w:numPr>
        <w:spacing w:line="360" w:lineRule="auto"/>
        <w:contextualSpacing/>
        <w:jc w:val="left"/>
        <w:rPr>
          <w:rFonts w:ascii="Calibri" w:hAnsi="Calibri" w:cs="Calibri"/>
          <w:lang w:eastAsia="pl-PL"/>
        </w:rPr>
      </w:pPr>
      <w:r w:rsidRPr="4BA45260">
        <w:rPr>
          <w:rFonts w:ascii="Calibri" w:eastAsia="Calibri" w:hAnsi="Calibri" w:cs="Calibri"/>
          <w:color w:val="000000" w:themeColor="text1"/>
        </w:rPr>
        <w:t xml:space="preserve">Beneficjent zobowiązuje się do realizacji Projektu w pełnym zakresie, w </w:t>
      </w:r>
      <w:r w:rsidR="7DAE9EB6" w:rsidRPr="4BA45260">
        <w:rPr>
          <w:rFonts w:ascii="Calibri" w:eastAsia="Calibri" w:hAnsi="Calibri" w:cs="Calibri"/>
          <w:color w:val="000000" w:themeColor="text1"/>
        </w:rPr>
        <w:t>okresie</w:t>
      </w:r>
      <w:r w:rsidRPr="4BA45260">
        <w:rPr>
          <w:rFonts w:ascii="Calibri" w:eastAsia="Calibri" w:hAnsi="Calibri" w:cs="Calibri"/>
          <w:color w:val="000000" w:themeColor="text1"/>
        </w:rPr>
        <w:t xml:space="preserve"> wskazanym w § </w:t>
      </w:r>
      <w:r w:rsidR="6F551498" w:rsidRPr="4BA45260">
        <w:rPr>
          <w:rFonts w:ascii="Calibri" w:eastAsia="Calibri" w:hAnsi="Calibri" w:cs="Calibri"/>
          <w:color w:val="000000" w:themeColor="text1"/>
        </w:rPr>
        <w:t>3</w:t>
      </w:r>
      <w:r w:rsidR="0B133944" w:rsidRPr="4BA45260">
        <w:rPr>
          <w:rFonts w:ascii="Calibri" w:eastAsia="Calibri" w:hAnsi="Calibri" w:cs="Calibri"/>
          <w:color w:val="000000" w:themeColor="text1"/>
        </w:rPr>
        <w:t xml:space="preserve"> </w:t>
      </w:r>
      <w:r w:rsidRPr="4BA45260">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 xml:space="preserve">rezultatów) zakładanych we </w:t>
      </w:r>
      <w:r w:rsidR="7DEABE81" w:rsidRPr="4BA45260">
        <w:rPr>
          <w:rFonts w:ascii="Calibri" w:eastAsia="Calibri" w:hAnsi="Calibri" w:cs="Calibri"/>
          <w:color w:val="000000" w:themeColor="text1"/>
        </w:rPr>
        <w:t>W</w:t>
      </w:r>
      <w:r w:rsidRPr="4BA45260">
        <w:rPr>
          <w:rFonts w:ascii="Calibri" w:eastAsia="Calibri" w:hAnsi="Calibri" w:cs="Calibri"/>
          <w:color w:val="000000" w:themeColor="text1"/>
        </w:rPr>
        <w:t>niosku</w:t>
      </w:r>
      <w:r w:rsidR="7DEABE81" w:rsidRPr="4BA45260">
        <w:rPr>
          <w:rFonts w:ascii="Calibri" w:eastAsia="Calibri" w:hAnsi="Calibri" w:cs="Calibri"/>
          <w:color w:val="000000" w:themeColor="text1"/>
        </w:rPr>
        <w:t>.</w:t>
      </w:r>
    </w:p>
    <w:p w14:paraId="74BB0B6D" w14:textId="0128C56A" w:rsidR="004569B7" w:rsidRPr="004569B7" w:rsidRDefault="4522C7BB"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4321E572" w:rsidRPr="355CD0E5">
        <w:rPr>
          <w:rFonts w:ascii="Calibri" w:hAnsi="Calibri" w:cs="Calibri"/>
          <w:color w:val="000000" w:themeColor="text1"/>
        </w:rPr>
        <w:t> </w:t>
      </w:r>
      <w:r w:rsidRPr="004569B7">
        <w:rPr>
          <w:rFonts w:ascii="Calibri" w:hAnsi="Calibri" w:cs="Calibri"/>
          <w:color w:val="000000" w:themeColor="text1"/>
        </w:rPr>
        <w:t>Partnera, w tym również wobec osób trzecich, za działania lub zaniechania wynikające z</w:t>
      </w:r>
      <w:r w:rsidR="4321E572" w:rsidRPr="355CD0E5">
        <w:rPr>
          <w:rFonts w:ascii="Calibri" w:hAnsi="Calibri" w:cs="Calibri"/>
          <w:color w:val="000000" w:themeColor="text1"/>
        </w:rPr>
        <w:t> </w:t>
      </w:r>
      <w:r w:rsidRPr="004569B7">
        <w:rPr>
          <w:rFonts w:ascii="Calibri" w:hAnsi="Calibri" w:cs="Calibri"/>
          <w:color w:val="000000" w:themeColor="text1"/>
        </w:rPr>
        <w:t xml:space="preserve">realizacji </w:t>
      </w:r>
      <w:r w:rsidR="70B2E281" w:rsidRPr="004569B7">
        <w:rPr>
          <w:rFonts w:ascii="Calibri" w:hAnsi="Calibri" w:cs="Calibri"/>
          <w:color w:val="000000" w:themeColor="text1"/>
        </w:rPr>
        <w:t>Porozumienia</w:t>
      </w:r>
      <w:r w:rsidRPr="004569B7">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4569B7">
        <w:rPr>
          <w:rFonts w:ascii="Calibri" w:hAnsi="Calibri" w:cs="Calibri"/>
          <w:color w:val="000000" w:themeColor="text1"/>
        </w:rPr>
        <w:t>P</w:t>
      </w:r>
      <w:r w:rsidRPr="004569B7">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 określenie kwoty dofinansowania udzielonego każdemu z Partnerów</w:t>
      </w:r>
      <w:r w:rsidR="003B1BE7" w:rsidRPr="004569B7">
        <w:rPr>
          <w:rStyle w:val="Odwoanieprzypisudolnego"/>
          <w:rFonts w:ascii="Calibri" w:hAnsi="Calibri" w:cs="Calibri"/>
          <w:color w:val="000000" w:themeColor="text1"/>
        </w:rPr>
        <w:footnoteReference w:id="4"/>
      </w:r>
      <w:r w:rsidR="6C85D041" w:rsidRPr="4BA45260">
        <w:rPr>
          <w:rFonts w:ascii="Calibri" w:hAnsi="Calibri" w:cs="Calibri"/>
          <w:color w:val="000000" w:themeColor="text1"/>
        </w:rPr>
        <w:t>.</w:t>
      </w:r>
    </w:p>
    <w:p w14:paraId="47FE29A1" w14:textId="142A3765" w:rsidR="2703E7FC" w:rsidRDefault="2703E7FC" w:rsidP="4BA45260">
      <w:pPr>
        <w:pStyle w:val="Tekstpodstawowy"/>
        <w:numPr>
          <w:ilvl w:val="0"/>
          <w:numId w:val="96"/>
        </w:numPr>
        <w:spacing w:line="360" w:lineRule="auto"/>
        <w:contextualSpacing/>
        <w:jc w:val="left"/>
        <w:rPr>
          <w:rFonts w:ascii="Calibri" w:hAnsi="Calibri" w:cs="Calibri"/>
          <w:color w:val="000000" w:themeColor="text1"/>
        </w:rPr>
      </w:pPr>
      <w:r w:rsidRPr="4BA45260">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AB5E18">
        <w:rPr>
          <w:rFonts w:ascii="Calibri" w:hAnsi="Calibri" w:cs="Calibri"/>
          <w:color w:val="000000" w:themeColor="text1"/>
          <w:sz w:val="16"/>
          <w:szCs w:val="16"/>
        </w:rPr>
        <w:t>.</w:t>
      </w:r>
      <w:r w:rsidR="00FB0D3A" w:rsidRPr="00AB5E18">
        <w:rPr>
          <w:rStyle w:val="Odwoanieprzypisudolnego"/>
          <w:rFonts w:ascii="Calibri" w:hAnsi="Calibri" w:cs="Calibri"/>
          <w:color w:val="000000" w:themeColor="text1"/>
        </w:rPr>
        <w:footnoteReference w:id="5"/>
      </w:r>
    </w:p>
    <w:p w14:paraId="1361AF8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 xml:space="preserve">Beneficjent ponosi pełną odpowiedzialność wobec Instytucji Pośredniczącej za działania Partnera Projektu lub </w:t>
      </w:r>
      <w:r w:rsidR="00BE72E9" w:rsidRPr="004569B7">
        <w:rPr>
          <w:rFonts w:ascii="Calibri" w:hAnsi="Calibri" w:cs="Calibri"/>
          <w:color w:val="000000" w:themeColor="text1"/>
        </w:rPr>
        <w:t>podmiotu</w:t>
      </w:r>
      <w:r w:rsidRPr="004569B7">
        <w:rPr>
          <w:rFonts w:ascii="Calibri" w:hAnsi="Calibri" w:cs="Calibri"/>
          <w:color w:val="000000" w:themeColor="text1"/>
        </w:rPr>
        <w:t xml:space="preserve"> upoważnione</w:t>
      </w:r>
      <w:r w:rsidR="00BE72E9" w:rsidRPr="004569B7">
        <w:rPr>
          <w:rFonts w:ascii="Calibri" w:hAnsi="Calibri" w:cs="Calibri"/>
          <w:color w:val="000000" w:themeColor="text1"/>
        </w:rPr>
        <w:t>go</w:t>
      </w:r>
      <w:r w:rsidRPr="004569B7">
        <w:rPr>
          <w:rFonts w:ascii="Calibri" w:hAnsi="Calibri" w:cs="Calibri"/>
          <w:color w:val="000000" w:themeColor="text1"/>
        </w:rPr>
        <w:t xml:space="preserve"> do ponoszenia wydatków w ramach</w:t>
      </w:r>
      <w:r w:rsidR="0063191D" w:rsidRPr="004569B7">
        <w:rPr>
          <w:rFonts w:ascii="Calibri" w:hAnsi="Calibri" w:cs="Calibri"/>
          <w:color w:val="000000" w:themeColor="text1"/>
        </w:rPr>
        <w:t xml:space="preserve"> </w:t>
      </w:r>
      <w:r w:rsidRPr="004569B7">
        <w:rPr>
          <w:rFonts w:ascii="Calibri" w:hAnsi="Calibri" w:cs="Calibri"/>
          <w:color w:val="000000" w:themeColor="text1"/>
        </w:rPr>
        <w:t>Projektu.</w:t>
      </w:r>
    </w:p>
    <w:p w14:paraId="1F7D2530" w14:textId="1B1BC502" w:rsidR="00BE72E9" w:rsidRPr="004569B7"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color w:val="000000" w:themeColor="text1"/>
        </w:rPr>
        <w:lastRenderedPageBreak/>
        <w:t>Beneficjent zobowiązany jest do:</w:t>
      </w:r>
    </w:p>
    <w:p w14:paraId="1F085AB6" w14:textId="0D21138C" w:rsidR="00BE72E9" w:rsidRPr="00BA2A99"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upoważnienia podmiotów wskazanych w Załączniku nr 8 do Porozumienia do ponoszenia wydatków w ramach Projektu;</w:t>
      </w:r>
    </w:p>
    <w:p w14:paraId="4F13C92A" w14:textId="77777777" w:rsidR="004569B7"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zobowiązania podmiotów, o których mowa w pkt 1 do wypełniania przypisanych im obowiązków wynikających z Porozumienia.</w:t>
      </w:r>
    </w:p>
    <w:p w14:paraId="139C4674" w14:textId="77777777" w:rsid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pełną odpowiedzialność wobec Instytucji Pośredniczącej za działania osób trzecich zaangażowanych w realizację Projektu na podstawie Umowy </w:t>
      </w:r>
      <w:r w:rsidR="002B5698" w:rsidRPr="004569B7">
        <w:rPr>
          <w:rFonts w:ascii="Calibri" w:hAnsi="Calibri" w:cs="Calibri"/>
          <w:color w:val="000000" w:themeColor="text1"/>
        </w:rPr>
        <w:t xml:space="preserve">w sprawie zamówienia </w:t>
      </w:r>
      <w:r w:rsidRPr="004569B7">
        <w:rPr>
          <w:rFonts w:ascii="Calibri" w:hAnsi="Calibri" w:cs="Calibri"/>
          <w:color w:val="000000" w:themeColor="text1"/>
        </w:rPr>
        <w:t xml:space="preserve">i ewentualnych umów zawieranych pomiędzy wykonawcą Umowy </w:t>
      </w:r>
      <w:r w:rsidR="00B8405B" w:rsidRPr="004569B7">
        <w:rPr>
          <w:rFonts w:ascii="Calibri" w:hAnsi="Calibri" w:cs="Calibri"/>
          <w:color w:val="000000" w:themeColor="text1"/>
        </w:rPr>
        <w:t>w sprawie zamówienia</w:t>
      </w:r>
      <w:r w:rsidRPr="004569B7">
        <w:rPr>
          <w:rFonts w:ascii="Calibri" w:hAnsi="Calibri" w:cs="Calibri"/>
          <w:color w:val="000000" w:themeColor="text1"/>
        </w:rPr>
        <w:t>, a jego podwykonawcami.</w:t>
      </w:r>
    </w:p>
    <w:p w14:paraId="74896B31" w14:textId="329BE6E6" w:rsidR="003B1BE7" w:rsidRP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5B2607">
        <w:rPr>
          <w:rFonts w:ascii="Calibri" w:hAnsi="Calibri" w:cs="Calibri"/>
          <w:color w:val="000000" w:themeColor="text1"/>
        </w:rPr>
        <w:t> </w:t>
      </w:r>
      <w:r w:rsidRPr="004569B7">
        <w:rPr>
          <w:rFonts w:ascii="Calibri" w:hAnsi="Calibri" w:cs="Calibri"/>
          <w:color w:val="000000" w:themeColor="text1"/>
        </w:rPr>
        <w:t>tym za terminowe, zgodnie z Harmonogramem rzeczowo-finansowym, rozliczanie Projektu.</w:t>
      </w:r>
    </w:p>
    <w:p w14:paraId="1EFBBC69" w14:textId="77777777" w:rsidR="004569B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W przypadku realizacji Projektu przez utworzone w tym celu partnerstwo, podmiotem uprawnionym do kontaktu z Instytucją Pośredniczącą jest wyłącznie Beneficjent. Wszelkie wynikające z niniejszego </w:t>
      </w:r>
      <w:r w:rsidR="002F11FF" w:rsidRPr="00BA2A99">
        <w:rPr>
          <w:rFonts w:ascii="Calibri" w:hAnsi="Calibri" w:cs="Calibri"/>
          <w:color w:val="000000" w:themeColor="text1"/>
        </w:rPr>
        <w:t xml:space="preserve">Porozumienia </w:t>
      </w:r>
      <w:r w:rsidRPr="00BA2A99">
        <w:rPr>
          <w:rFonts w:ascii="Calibri" w:hAnsi="Calibri" w:cs="Calibri"/>
          <w:color w:val="000000" w:themeColor="text1"/>
        </w:rPr>
        <w:t xml:space="preserve">uprawnienia i zobowiązania Beneficjenta stosuje się </w:t>
      </w:r>
      <w:r w:rsidRPr="004569B7">
        <w:rPr>
          <w:rFonts w:ascii="Calibri" w:hAnsi="Calibri" w:cs="Calibri"/>
          <w:color w:val="000000" w:themeColor="text1"/>
        </w:rPr>
        <w:t>odpowiednio do Partnerów, którzy w stosunku do Instytucji Pośredniczącej wykonują je za pośrednictwem Beneficjenta.</w:t>
      </w:r>
    </w:p>
    <w:p w14:paraId="208D3244" w14:textId="21F5D64B" w:rsidR="00FA7FE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4569B7">
        <w:rPr>
          <w:rFonts w:ascii="Calibri" w:hAnsi="Calibri" w:cs="Calibri"/>
          <w:color w:val="000000" w:themeColor="text1"/>
        </w:rPr>
        <w:t>P</w:t>
      </w:r>
      <w:r w:rsidRPr="004569B7">
        <w:rPr>
          <w:rFonts w:ascii="Calibri" w:hAnsi="Calibri" w:cs="Calibri"/>
          <w:color w:val="000000" w:themeColor="text1"/>
        </w:rPr>
        <w:t>odmioty upoważnione do ponoszenia wydatków, w tym za terminowe, zgodnie z</w:t>
      </w:r>
      <w:r w:rsidR="001B685E">
        <w:rPr>
          <w:rFonts w:ascii="Calibri" w:hAnsi="Calibri" w:cs="Calibri"/>
          <w:color w:val="000000" w:themeColor="text1"/>
        </w:rPr>
        <w:t> </w:t>
      </w:r>
      <w:r w:rsidRPr="004569B7">
        <w:rPr>
          <w:rFonts w:ascii="Calibri" w:hAnsi="Calibri" w:cs="Calibri"/>
          <w:color w:val="000000" w:themeColor="text1"/>
        </w:rPr>
        <w:t>harmonogramem rzeczowo-finansowym, rozliczanie Projektu.</w:t>
      </w:r>
    </w:p>
    <w:p w14:paraId="68D01223" w14:textId="08A46429" w:rsidR="006F3B3E" w:rsidRPr="00BA2A99" w:rsidRDefault="57823BF5" w:rsidP="1F7FEAD8">
      <w:pPr>
        <w:pStyle w:val="Nagwek2"/>
        <w:rPr>
          <w:rFonts w:cs="Calibri"/>
        </w:rPr>
      </w:pPr>
      <w:r w:rsidRPr="1F7FEAD8">
        <w:rPr>
          <w:rFonts w:cs="Calibri"/>
        </w:rPr>
        <w:t xml:space="preserve">§ </w:t>
      </w:r>
      <w:r w:rsidR="00486385" w:rsidRPr="1F7FEAD8">
        <w:rPr>
          <w:rFonts w:cs="Calibri"/>
        </w:rPr>
        <w:t>7</w:t>
      </w:r>
      <w:r w:rsidR="00011889" w:rsidRPr="1F7FEAD8">
        <w:rPr>
          <w:rFonts w:cs="Calibri"/>
        </w:rPr>
        <w:t>.</w:t>
      </w:r>
      <w:r w:rsidR="00517204" w:rsidRPr="1F7FEAD8">
        <w:rPr>
          <w:rFonts w:cs="Calibri"/>
        </w:rPr>
        <w:t xml:space="preserve"> Rozliczanie Projektu</w:t>
      </w:r>
    </w:p>
    <w:p w14:paraId="10028DE4" w14:textId="2B681AAA" w:rsidR="00234774" w:rsidRPr="00BA2A99"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355CD0E5">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355CD0E5">
        <w:rPr>
          <w:rFonts w:cs="Calibri"/>
          <w:color w:val="000000" w:themeColor="text1"/>
          <w:sz w:val="24"/>
          <w:szCs w:val="24"/>
        </w:rPr>
        <w:t>.</w:t>
      </w:r>
    </w:p>
    <w:p w14:paraId="3BB29258" w14:textId="6F2AB713" w:rsidR="4CA296DC" w:rsidRPr="00BA2A99"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składa wniosek o płatność oraz dokumenty niezbędne do rozliczenia Projektu</w:t>
      </w:r>
      <w:r w:rsidR="00A6286B" w:rsidRPr="00BA2A99">
        <w:rPr>
          <w:rFonts w:cs="Calibri"/>
          <w:color w:val="000000" w:themeColor="text1"/>
          <w:sz w:val="24"/>
          <w:szCs w:val="24"/>
        </w:rPr>
        <w:t xml:space="preserve"> </w:t>
      </w:r>
      <w:r w:rsidRPr="00BA2A99">
        <w:rPr>
          <w:rFonts w:cs="Calibri"/>
          <w:color w:val="000000" w:themeColor="text1"/>
          <w:sz w:val="24"/>
          <w:szCs w:val="24"/>
        </w:rPr>
        <w:t>za pośrednictwem CST2021, chyba że z przyczyn technicznych nie jest to możliwe. W</w:t>
      </w:r>
      <w:r w:rsidR="00DE323B">
        <w:rPr>
          <w:rFonts w:cs="Calibri"/>
          <w:color w:val="000000" w:themeColor="text1"/>
          <w:sz w:val="24"/>
          <w:szCs w:val="24"/>
        </w:rPr>
        <w:t> </w:t>
      </w:r>
      <w:r w:rsidRPr="00BA2A99">
        <w:rPr>
          <w:rFonts w:cs="Calibri"/>
          <w:color w:val="000000" w:themeColor="text1"/>
          <w:sz w:val="24"/>
          <w:szCs w:val="24"/>
        </w:rPr>
        <w:t>takim przypadku stosuje się postanowienia § 1</w:t>
      </w:r>
      <w:r w:rsidR="003825CB">
        <w:rPr>
          <w:rFonts w:cs="Calibri"/>
          <w:color w:val="000000" w:themeColor="text1"/>
          <w:sz w:val="24"/>
          <w:szCs w:val="24"/>
        </w:rPr>
        <w:t>0</w:t>
      </w:r>
      <w:r w:rsidRPr="00BA2A99">
        <w:rPr>
          <w:rFonts w:cs="Calibri"/>
          <w:color w:val="000000" w:themeColor="text1"/>
          <w:sz w:val="24"/>
          <w:szCs w:val="24"/>
        </w:rPr>
        <w:t xml:space="preserve"> ust. 7.</w:t>
      </w:r>
    </w:p>
    <w:p w14:paraId="3AC87B79" w14:textId="22086FFA" w:rsidR="0021233B"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Beneficjent składa wniosek o płatność nie rzadziej niż co </w:t>
      </w:r>
      <w:r w:rsidR="49D51311" w:rsidRPr="00BA2A99">
        <w:rPr>
          <w:rFonts w:ascii="Calibri" w:hAnsi="Calibri" w:cs="Calibri"/>
          <w:color w:val="000000" w:themeColor="text1"/>
        </w:rPr>
        <w:t xml:space="preserve">trzy </w:t>
      </w:r>
      <w:r w:rsidRPr="00BA2A99">
        <w:rPr>
          <w:rFonts w:ascii="Calibri" w:hAnsi="Calibri" w:cs="Calibri"/>
          <w:color w:val="000000" w:themeColor="text1"/>
        </w:rPr>
        <w:t>miesi</w:t>
      </w:r>
      <w:r w:rsidR="49D51311" w:rsidRPr="00BA2A99">
        <w:rPr>
          <w:rFonts w:ascii="Calibri" w:hAnsi="Calibri" w:cs="Calibri"/>
          <w:color w:val="000000" w:themeColor="text1"/>
        </w:rPr>
        <w:t>ące</w:t>
      </w:r>
      <w:r w:rsidR="25DA8070" w:rsidRPr="00BA2A99">
        <w:rPr>
          <w:rFonts w:ascii="Calibri" w:hAnsi="Calibri" w:cs="Calibri"/>
          <w:color w:val="000000" w:themeColor="text1"/>
        </w:rPr>
        <w:t>,</w:t>
      </w:r>
      <w:r w:rsidRPr="00BA2A99">
        <w:rPr>
          <w:rFonts w:ascii="Calibri" w:hAnsi="Calibri" w:cs="Calibri"/>
          <w:color w:val="000000" w:themeColor="text1"/>
        </w:rPr>
        <w:t xml:space="preserve"> przy czym </w:t>
      </w:r>
      <w:r w:rsidR="0D2344DB" w:rsidRPr="00BA2A99">
        <w:rPr>
          <w:rFonts w:ascii="Calibri" w:hAnsi="Calibri" w:cs="Calibri"/>
          <w:color w:val="000000" w:themeColor="text1"/>
        </w:rPr>
        <w:lastRenderedPageBreak/>
        <w:t xml:space="preserve">pierwszy wniosek o płatność </w:t>
      </w:r>
      <w:r w:rsidRPr="00BA2A99">
        <w:rPr>
          <w:rFonts w:ascii="Calibri" w:hAnsi="Calibri" w:cs="Calibri"/>
          <w:color w:val="000000" w:themeColor="text1"/>
        </w:rPr>
        <w:t xml:space="preserve">składany jest w </w:t>
      </w:r>
      <w:r w:rsidR="72D1128A"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zawarcia </w:t>
      </w:r>
      <w:r w:rsidR="5B64C7F5" w:rsidRPr="00BA2A99">
        <w:rPr>
          <w:rFonts w:ascii="Calibri" w:hAnsi="Calibri" w:cs="Calibri"/>
          <w:color w:val="000000" w:themeColor="text1"/>
        </w:rPr>
        <w:t>Porozumienia</w:t>
      </w:r>
      <w:r w:rsidRPr="00BA2A99">
        <w:rPr>
          <w:rFonts w:ascii="Calibri" w:hAnsi="Calibri" w:cs="Calibri"/>
          <w:color w:val="000000" w:themeColor="text1"/>
        </w:rPr>
        <w:t xml:space="preserve">, a każdy kolejny wniosek o płatność składany jest w </w:t>
      </w:r>
      <w:r w:rsidR="473D42C5"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miesięcy od dnia złożenia poprzedniego wniosku o płatność, z zastrzeżeniem ust.</w:t>
      </w:r>
      <w:r w:rsidR="6E181E81" w:rsidRPr="4BA45260">
        <w:rPr>
          <w:rFonts w:ascii="Calibri" w:hAnsi="Calibri" w:cs="Calibri"/>
          <w:color w:val="000000" w:themeColor="text1"/>
        </w:rPr>
        <w:t> </w:t>
      </w:r>
      <w:r w:rsidR="1E88C946">
        <w:rPr>
          <w:rFonts w:ascii="Calibri" w:hAnsi="Calibri" w:cs="Calibri"/>
          <w:color w:val="000000" w:themeColor="text1"/>
        </w:rPr>
        <w:t>5</w:t>
      </w:r>
      <w:r w:rsidRPr="00BA2A99">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54A3BFC7" w:rsidRPr="4BA45260">
        <w:rPr>
          <w:rFonts w:ascii="Calibri" w:hAnsi="Calibri" w:cs="Calibri"/>
          <w:color w:val="000000" w:themeColor="text1"/>
        </w:rPr>
        <w:t> </w:t>
      </w:r>
      <w:r w:rsidRPr="00BA2A99">
        <w:rPr>
          <w:rFonts w:ascii="Calibri" w:hAnsi="Calibri" w:cs="Calibri"/>
          <w:color w:val="000000" w:themeColor="text1"/>
        </w:rPr>
        <w:t>płatność.</w:t>
      </w:r>
      <w:r w:rsidR="49D51311" w:rsidRPr="00BA2A99">
        <w:rPr>
          <w:rFonts w:ascii="Calibri" w:hAnsi="Calibri" w:cs="Calibri"/>
          <w:color w:val="000000" w:themeColor="text1"/>
        </w:rPr>
        <w:t xml:space="preserve"> Każdy wydatek kwalifikowalny poniesiony od dnia zawarcia </w:t>
      </w:r>
      <w:r w:rsidR="0C22553B" w:rsidRPr="00BA2A99">
        <w:rPr>
          <w:rFonts w:ascii="Calibri" w:hAnsi="Calibri" w:cs="Calibri"/>
          <w:color w:val="000000" w:themeColor="text1"/>
        </w:rPr>
        <w:t>Porozumienia</w:t>
      </w:r>
      <w:r w:rsidR="49D51311" w:rsidRPr="00BA2A99">
        <w:rPr>
          <w:rFonts w:ascii="Calibri" w:hAnsi="Calibri" w:cs="Calibri"/>
          <w:color w:val="000000" w:themeColor="text1"/>
        </w:rPr>
        <w:t xml:space="preserve"> powinien zostać ujęty we wniosku o płatność przekazywanym do Instytucji Pośredniczącej w terminie do 3 miesięcy </w:t>
      </w:r>
      <w:r w:rsidR="0F171D86" w:rsidRPr="00BA2A99">
        <w:rPr>
          <w:rFonts w:ascii="Calibri" w:hAnsi="Calibri" w:cs="Calibri"/>
          <w:color w:val="000000" w:themeColor="text1"/>
        </w:rPr>
        <w:t xml:space="preserve">licząc </w:t>
      </w:r>
      <w:r w:rsidR="49D51311" w:rsidRPr="00BA2A99">
        <w:rPr>
          <w:rFonts w:ascii="Calibri" w:hAnsi="Calibri" w:cs="Calibri"/>
          <w:color w:val="000000" w:themeColor="text1"/>
        </w:rPr>
        <w:t>od</w:t>
      </w:r>
      <w:r w:rsidR="0F171D86" w:rsidRPr="00BA2A99">
        <w:rPr>
          <w:rFonts w:ascii="Calibri" w:hAnsi="Calibri" w:cs="Calibri"/>
          <w:color w:val="000000" w:themeColor="text1"/>
        </w:rPr>
        <w:t xml:space="preserve"> ostatniego dnia miesiąca, w którym został</w:t>
      </w:r>
      <w:r w:rsidR="49D51311" w:rsidRPr="00BA2A99">
        <w:rPr>
          <w:rFonts w:ascii="Calibri" w:hAnsi="Calibri" w:cs="Calibri"/>
          <w:color w:val="000000" w:themeColor="text1"/>
        </w:rPr>
        <w:t xml:space="preserve"> poniesi</w:t>
      </w:r>
      <w:r w:rsidR="0F171D86" w:rsidRPr="00BA2A99">
        <w:rPr>
          <w:rFonts w:ascii="Calibri" w:hAnsi="Calibri" w:cs="Calibri"/>
          <w:color w:val="000000" w:themeColor="text1"/>
        </w:rPr>
        <w:t>ony</w:t>
      </w:r>
      <w:r w:rsidR="0019152D" w:rsidRPr="00BA2A99">
        <w:rPr>
          <w:rStyle w:val="Odwoanieprzypisudolnego"/>
          <w:rFonts w:ascii="Calibri" w:hAnsi="Calibri" w:cs="Calibri"/>
          <w:color w:val="000000" w:themeColor="text1"/>
        </w:rPr>
        <w:footnoteReference w:id="6"/>
      </w:r>
      <w:r w:rsidR="7EF8A951" w:rsidRPr="00BA2A99">
        <w:rPr>
          <w:rFonts w:ascii="Calibri" w:hAnsi="Calibri" w:cs="Calibri"/>
          <w:color w:val="000000" w:themeColor="text1"/>
        </w:rPr>
        <w:t>.</w:t>
      </w:r>
    </w:p>
    <w:p w14:paraId="5507A39A" w14:textId="77777777" w:rsidR="003825CB" w:rsidRPr="003825CB"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3825CB">
        <w:rPr>
          <w:rFonts w:ascii="Calibri" w:hAnsi="Calibri" w:cs="Calibri"/>
          <w:color w:val="000000" w:themeColor="text1"/>
        </w:rPr>
        <w:t>Warunkiem rozliczenia wydatków poniesionych przez Beneficjenta jest:</w:t>
      </w:r>
    </w:p>
    <w:p w14:paraId="211C357F" w14:textId="38BC8BC2" w:rsidR="003825CB" w:rsidRPr="003825CB"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złożenie przez Beneficjenta do Instytucji Pośredniczącej poprawnego, kompletnego i</w:t>
      </w:r>
      <w:r w:rsidR="009B4C75">
        <w:rPr>
          <w:rFonts w:ascii="Calibri" w:hAnsi="Calibri" w:cs="Calibri"/>
          <w:color w:val="000000" w:themeColor="text1"/>
        </w:rPr>
        <w:t> </w:t>
      </w:r>
      <w:r w:rsidRPr="003825CB">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251DDE72" w:rsidR="003825CB" w:rsidRPr="00231065"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dokonanie przez Instytucję Pośredniczącą weryfikacji formalnej, merytorycznej i</w:t>
      </w:r>
      <w:r w:rsidR="00DC41BC">
        <w:rPr>
          <w:rFonts w:ascii="Calibri" w:hAnsi="Calibri" w:cs="Calibri"/>
          <w:color w:val="000000" w:themeColor="text1"/>
        </w:rPr>
        <w:t> </w:t>
      </w:r>
      <w:r w:rsidRPr="003825CB">
        <w:rPr>
          <w:rFonts w:ascii="Calibri" w:hAnsi="Calibri" w:cs="Calibri"/>
          <w:color w:val="000000" w:themeColor="text1"/>
        </w:rPr>
        <w:t>rachunkowej wniosku o płatność, w tym zaakceptowanie części sprawozdawczej z</w:t>
      </w:r>
      <w:r w:rsidR="00DC41BC">
        <w:rPr>
          <w:rFonts w:ascii="Calibri" w:hAnsi="Calibri" w:cs="Calibri"/>
          <w:color w:val="000000" w:themeColor="text1"/>
        </w:rPr>
        <w:t> </w:t>
      </w:r>
      <w:r w:rsidRPr="003825CB">
        <w:rPr>
          <w:rFonts w:ascii="Calibri" w:hAnsi="Calibri" w:cs="Calibri"/>
          <w:color w:val="000000" w:themeColor="text1"/>
        </w:rPr>
        <w:t>realizacji Projektu w ramach wniosku o płatność oraz uznania wydatków za kwalifikowalne.</w:t>
      </w:r>
    </w:p>
    <w:p w14:paraId="4CA02DDF" w14:textId="77777777" w:rsidR="004569B7"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jest zobowiązany do rozliczenia całości otrzymanego dofinansowania w</w:t>
      </w:r>
      <w:r w:rsidR="00EF1490" w:rsidRPr="00BA2A99">
        <w:rPr>
          <w:rFonts w:cs="Calibri"/>
          <w:color w:val="000000" w:themeColor="text1"/>
          <w:sz w:val="24"/>
          <w:szCs w:val="24"/>
        </w:rPr>
        <w:t>e</w:t>
      </w:r>
      <w:r w:rsidRPr="00BA2A99">
        <w:rPr>
          <w:rFonts w:cs="Calibri"/>
          <w:color w:val="000000" w:themeColor="text1"/>
          <w:sz w:val="24"/>
          <w:szCs w:val="24"/>
        </w:rPr>
        <w:t xml:space="preserve"> wniosku o płatność</w:t>
      </w:r>
      <w:r w:rsidR="00EF1490" w:rsidRPr="00BA2A99">
        <w:rPr>
          <w:rFonts w:cs="Calibri"/>
          <w:color w:val="000000" w:themeColor="text1"/>
          <w:sz w:val="24"/>
          <w:szCs w:val="24"/>
        </w:rPr>
        <w:t xml:space="preserve"> końcową</w:t>
      </w:r>
      <w:r w:rsidR="003825CB">
        <w:rPr>
          <w:rFonts w:cs="Calibri"/>
          <w:color w:val="000000" w:themeColor="text1"/>
          <w:sz w:val="24"/>
          <w:szCs w:val="24"/>
        </w:rPr>
        <w:t xml:space="preserve">, </w:t>
      </w:r>
      <w:r w:rsidR="003825CB" w:rsidRPr="00241ACB">
        <w:rPr>
          <w:sz w:val="24"/>
          <w:szCs w:val="24"/>
        </w:rPr>
        <w:t>o którym mowa w ust. 19 i 20</w:t>
      </w:r>
      <w:r w:rsidRPr="00241ACB">
        <w:rPr>
          <w:rFonts w:cs="Calibri"/>
          <w:color w:val="000000" w:themeColor="text1"/>
          <w:sz w:val="24"/>
          <w:szCs w:val="24"/>
        </w:rPr>
        <w:t>.</w:t>
      </w:r>
    </w:p>
    <w:p w14:paraId="18D5EDB5" w14:textId="446B1298" w:rsidR="001D7627" w:rsidRPr="00DB2553"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DB2553">
        <w:rPr>
          <w:rFonts w:cs="Calibri"/>
          <w:color w:val="000000" w:themeColor="text1"/>
          <w:sz w:val="24"/>
          <w:szCs w:val="24"/>
          <w:lang w:val="x-none"/>
        </w:rPr>
        <w:t>Instytucja Pośrednicząca dokonuje weryfikacji wydatków objętych wnioskiem o płatność w</w:t>
      </w:r>
      <w:r w:rsidR="00DB2553">
        <w:rPr>
          <w:rFonts w:cs="Calibri"/>
          <w:color w:val="000000" w:themeColor="text1"/>
          <w:sz w:val="24"/>
          <w:szCs w:val="24"/>
          <w:lang w:val="x-none"/>
        </w:rPr>
        <w:t xml:space="preserve"> </w:t>
      </w:r>
      <w:r w:rsidRPr="00DB2553">
        <w:rPr>
          <w:rFonts w:cs="Calibri"/>
          <w:color w:val="000000" w:themeColor="text1"/>
          <w:sz w:val="24"/>
          <w:szCs w:val="24"/>
          <w:lang w:val="x-none"/>
        </w:rPr>
        <w:t>szczególności poprzez:</w:t>
      </w:r>
    </w:p>
    <w:p w14:paraId="5DBE25D2" w14:textId="52136191" w:rsidR="00DB2553" w:rsidRDefault="03129481" w:rsidP="355CD0E5">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en-US"/>
        </w:rPr>
      </w:pPr>
      <w:r w:rsidRPr="00AB5E18">
        <w:rPr>
          <w:rFonts w:asciiTheme="minorHAnsi" w:eastAsia="Segoe UI" w:hAnsiTheme="minorHAnsi" w:cstheme="minorHAnsi"/>
          <w:color w:val="333333"/>
          <w:sz w:val="24"/>
          <w:szCs w:val="24"/>
        </w:rPr>
        <w:t xml:space="preserve"> weryfikację kompletnej dokumentacji wydatków objętych wnioskiem o płatność</w:t>
      </w:r>
      <w:r w:rsidR="1B98D272" w:rsidRPr="355CD0E5">
        <w:rPr>
          <w:rFonts w:cs="Calibri"/>
          <w:color w:val="000000" w:themeColor="text1"/>
          <w:sz w:val="24"/>
          <w:szCs w:val="24"/>
          <w:lang w:val="en-US"/>
        </w:rPr>
        <w:t xml:space="preserve"> lub</w:t>
      </w:r>
      <w:r w:rsidR="1B98D272" w:rsidRPr="355CD0E5">
        <w:rPr>
          <w:rFonts w:cs="Calibri"/>
          <w:color w:val="000000" w:themeColor="text1"/>
          <w:sz w:val="24"/>
          <w:szCs w:val="24"/>
        </w:rPr>
        <w:t>;</w:t>
      </w:r>
    </w:p>
    <w:p w14:paraId="4202F42B" w14:textId="255C3731" w:rsidR="00000A76" w:rsidRPr="00DB2553" w:rsidRDefault="00D039F5" w:rsidP="00DB2553">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x-none"/>
        </w:rPr>
      </w:pPr>
      <w:r w:rsidRPr="00DB2553">
        <w:rPr>
          <w:rFonts w:cs="Calibri"/>
          <w:color w:val="000000" w:themeColor="text1"/>
          <w:sz w:val="24"/>
          <w:szCs w:val="24"/>
          <w:lang w:val="x-none"/>
        </w:rPr>
        <w:t>weryfikac</w:t>
      </w:r>
      <w:r w:rsidRPr="00DB2553">
        <w:rPr>
          <w:rFonts w:cs="Calibri"/>
          <w:color w:val="000000" w:themeColor="text1"/>
          <w:sz w:val="24"/>
          <w:szCs w:val="24"/>
        </w:rPr>
        <w:t>ję</w:t>
      </w:r>
      <w:r w:rsidR="001D7627" w:rsidRPr="00DB2553">
        <w:rPr>
          <w:rFonts w:cs="Calibri"/>
          <w:color w:val="000000" w:themeColor="text1"/>
          <w:sz w:val="24"/>
          <w:szCs w:val="24"/>
          <w:lang w:val="x-none"/>
        </w:rPr>
        <w:t xml:space="preserve"> części wydatków objętych wnioskiem poprzez dobór próby dokumentów</w:t>
      </w:r>
      <w:r w:rsidR="001D7627" w:rsidRPr="00DB2553">
        <w:rPr>
          <w:rFonts w:cs="Calibri"/>
          <w:color w:val="000000" w:themeColor="text1"/>
          <w:sz w:val="24"/>
          <w:szCs w:val="24"/>
        </w:rPr>
        <w:t>.</w:t>
      </w:r>
    </w:p>
    <w:p w14:paraId="69EDB9F2" w14:textId="4C92DFAD" w:rsidR="004569B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115475B">
        <w:rPr>
          <w:rFonts w:cs="Calibri"/>
          <w:color w:val="000000" w:themeColor="text1"/>
          <w:sz w:val="24"/>
          <w:szCs w:val="24"/>
        </w:rPr>
        <w:t xml:space="preserve">Instytucja Pośrednicząca może </w:t>
      </w:r>
      <w:r w:rsidR="00881FDE" w:rsidRPr="0115475B">
        <w:rPr>
          <w:rFonts w:cs="Calibri"/>
          <w:color w:val="000000" w:themeColor="text1"/>
          <w:sz w:val="24"/>
          <w:szCs w:val="24"/>
        </w:rPr>
        <w:t>podjąć decyzje o dołączeniu</w:t>
      </w:r>
      <w:r w:rsidRPr="0115475B">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089B73CB" w:rsidR="00923283" w:rsidRPr="005D698E"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5D698E">
        <w:rPr>
          <w:rFonts w:cs="Calibri"/>
          <w:color w:val="000000" w:themeColor="text1"/>
          <w:sz w:val="24"/>
          <w:szCs w:val="24"/>
          <w:lang w:val="x-none"/>
        </w:rPr>
        <w:t>Instytucja Pośrednicząca weryfikuje wniosek o płatność w terminie 45 dni licząc od dnia jego złożenia</w:t>
      </w:r>
      <w:r w:rsidRPr="005D698E">
        <w:rPr>
          <w:rFonts w:cs="Calibri"/>
          <w:color w:val="000000" w:themeColor="text1"/>
          <w:sz w:val="24"/>
          <w:szCs w:val="24"/>
        </w:rPr>
        <w:t xml:space="preserve"> przez Beneficjenta w CST2021</w:t>
      </w:r>
      <w:r w:rsidRPr="005D698E">
        <w:rPr>
          <w:rFonts w:cs="Calibri"/>
          <w:color w:val="000000" w:themeColor="text1"/>
          <w:sz w:val="24"/>
          <w:szCs w:val="24"/>
          <w:lang w:val="x-none"/>
        </w:rPr>
        <w:t>.</w:t>
      </w:r>
    </w:p>
    <w:p w14:paraId="57DB4446" w14:textId="0C449D27" w:rsidR="001D762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5D698E">
        <w:rPr>
          <w:rFonts w:cs="Calibri"/>
          <w:color w:val="000000" w:themeColor="text1"/>
          <w:sz w:val="24"/>
          <w:szCs w:val="24"/>
          <w:lang w:val="x-none"/>
        </w:rPr>
        <w:lastRenderedPageBreak/>
        <w:t>W przypadku, gdy wniosek o płatność</w:t>
      </w:r>
      <w:r w:rsidR="005B1B2A" w:rsidRPr="005D698E">
        <w:rPr>
          <w:rFonts w:cs="Calibri"/>
          <w:color w:val="000000" w:themeColor="text1"/>
          <w:sz w:val="24"/>
          <w:szCs w:val="24"/>
        </w:rPr>
        <w:t xml:space="preserve"> </w:t>
      </w:r>
      <w:r w:rsidRPr="005D698E">
        <w:rPr>
          <w:rFonts w:cs="Calibri"/>
          <w:color w:val="000000" w:themeColor="text1"/>
          <w:sz w:val="24"/>
          <w:szCs w:val="24"/>
          <w:lang w:val="x-none"/>
        </w:rPr>
        <w:t>zawiera braki lub błędy,</w:t>
      </w:r>
      <w:r w:rsidR="005701C8" w:rsidRPr="005D698E">
        <w:rPr>
          <w:rFonts w:cs="Calibri"/>
          <w:color w:val="000000" w:themeColor="text1"/>
          <w:sz w:val="24"/>
          <w:szCs w:val="24"/>
        </w:rPr>
        <w:t xml:space="preserve"> </w:t>
      </w:r>
      <w:r w:rsidRPr="005D698E">
        <w:rPr>
          <w:rFonts w:cs="Calibri"/>
          <w:color w:val="000000" w:themeColor="text1"/>
          <w:sz w:val="24"/>
          <w:szCs w:val="24"/>
          <w:lang w:val="x-none"/>
        </w:rPr>
        <w:t>Beneficjent na wezwanie Instytucji Pośredniczącej, jest zobowiązany do złożenia</w:t>
      </w:r>
      <w:r w:rsidRPr="005D698E">
        <w:rPr>
          <w:rFonts w:cs="Calibri"/>
          <w:color w:val="000000" w:themeColor="text1"/>
          <w:sz w:val="24"/>
          <w:szCs w:val="24"/>
        </w:rPr>
        <w:t>:</w:t>
      </w:r>
    </w:p>
    <w:p w14:paraId="11D7097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lang w:val="x-none"/>
        </w:rPr>
        <w:t>poprawionego lub uzupełnionego wniosku o płatność</w:t>
      </w:r>
      <w:r w:rsidRPr="005D698E">
        <w:rPr>
          <w:rFonts w:cs="Calibri"/>
          <w:color w:val="000000" w:themeColor="text1"/>
          <w:sz w:val="24"/>
          <w:szCs w:val="24"/>
        </w:rPr>
        <w:t>;</w:t>
      </w:r>
    </w:p>
    <w:p w14:paraId="01932AD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rPr>
        <w:t>dodatkowych wyjaśnień w tym zakresie;</w:t>
      </w:r>
    </w:p>
    <w:p w14:paraId="6BEA4488" w14:textId="77777777" w:rsidR="00923283" w:rsidRPr="00D374AF"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5D698E">
        <w:rPr>
          <w:rFonts w:cs="Calibri"/>
          <w:color w:val="000000" w:themeColor="text1"/>
          <w:sz w:val="24"/>
          <w:szCs w:val="24"/>
        </w:rPr>
        <w:t>-</w:t>
      </w:r>
      <w:r w:rsidRPr="005D698E">
        <w:rPr>
          <w:rFonts w:cs="Calibri"/>
          <w:color w:val="000000" w:themeColor="text1"/>
          <w:sz w:val="24"/>
          <w:szCs w:val="24"/>
          <w:lang w:val="x-none"/>
        </w:rPr>
        <w:t xml:space="preserve"> w terminie 7 dni od dnia</w:t>
      </w:r>
      <w:r w:rsidRPr="00D374AF">
        <w:rPr>
          <w:rFonts w:cs="Calibri"/>
          <w:color w:val="000000" w:themeColor="text1"/>
          <w:sz w:val="24"/>
          <w:szCs w:val="24"/>
          <w:lang w:val="x-none"/>
        </w:rPr>
        <w:t xml:space="preserve"> doręczenia wezwania.</w:t>
      </w:r>
    </w:p>
    <w:p w14:paraId="4F653A42" w14:textId="25C24D64" w:rsidR="001D7627" w:rsidRPr="00D374AF"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D374AF">
        <w:rPr>
          <w:rFonts w:cs="Calibri"/>
          <w:color w:val="000000" w:themeColor="text1"/>
          <w:sz w:val="24"/>
          <w:szCs w:val="24"/>
          <w:lang w:val="x-none"/>
        </w:rPr>
        <w:t>Na czas złożenia dodatkowych wyjaśnień</w:t>
      </w:r>
      <w:r w:rsidR="00F51F90" w:rsidRPr="00D374AF">
        <w:rPr>
          <w:rFonts w:cs="Calibri"/>
          <w:color w:val="000000" w:themeColor="text1"/>
          <w:sz w:val="24"/>
          <w:szCs w:val="24"/>
          <w:lang w:val="x-none"/>
        </w:rPr>
        <w:t>,</w:t>
      </w:r>
      <w:r w:rsidRPr="00D374AF">
        <w:rPr>
          <w:rFonts w:cs="Calibri"/>
          <w:color w:val="000000" w:themeColor="text1"/>
          <w:sz w:val="24"/>
          <w:szCs w:val="24"/>
          <w:lang w:val="x-none"/>
        </w:rPr>
        <w:t xml:space="preserve"> bądź poprawy lub uzupełnienia wniosku opłatność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termin weryfikacji wniosku o płatność, o</w:t>
      </w:r>
      <w:r w:rsidR="004219AD">
        <w:rPr>
          <w:rFonts w:cs="Calibri"/>
          <w:color w:val="000000" w:themeColor="text1"/>
          <w:sz w:val="24"/>
          <w:szCs w:val="24"/>
        </w:rPr>
        <w:t> </w:t>
      </w:r>
      <w:r w:rsidRPr="00D374AF">
        <w:rPr>
          <w:rFonts w:cs="Calibri"/>
          <w:color w:val="000000" w:themeColor="text1"/>
          <w:sz w:val="24"/>
          <w:szCs w:val="24"/>
          <w:lang w:val="x-none"/>
        </w:rPr>
        <w:t xml:space="preserve">którym mowa w ust. </w:t>
      </w:r>
      <w:r w:rsidR="00923283" w:rsidRPr="00D374AF">
        <w:rPr>
          <w:rFonts w:cs="Calibri"/>
          <w:color w:val="000000" w:themeColor="text1"/>
          <w:sz w:val="24"/>
          <w:szCs w:val="24"/>
        </w:rPr>
        <w:t>8</w:t>
      </w:r>
      <w:r w:rsidRPr="00D374AF">
        <w:rPr>
          <w:rFonts w:cs="Calibri"/>
          <w:color w:val="000000" w:themeColor="text1"/>
          <w:sz w:val="24"/>
          <w:szCs w:val="24"/>
          <w:lang w:val="x-none"/>
        </w:rPr>
        <w:t xml:space="preserve">, zostaje wstrzymany i wznawia bieg od dnia złożenia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BA2A99"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BA2A99">
        <w:rPr>
          <w:rFonts w:cs="Calibri"/>
          <w:color w:val="000000" w:themeColor="text1"/>
          <w:sz w:val="24"/>
          <w:szCs w:val="24"/>
          <w:lang w:val="x-none"/>
        </w:rPr>
        <w:t>Niezłożenie przez Beneficjenta żądanych dodatkowych wyjaśnień lub niepoprawienie albo nieuzupełnienie wniosku o płatność</w:t>
      </w:r>
      <w:r w:rsidRPr="00BA2A99">
        <w:rPr>
          <w:rFonts w:cs="Calibri"/>
          <w:color w:val="000000" w:themeColor="text1"/>
          <w:sz w:val="24"/>
          <w:szCs w:val="24"/>
        </w:rPr>
        <w:t xml:space="preserve"> zgodnie z ust. </w:t>
      </w:r>
      <w:r w:rsidR="00923283">
        <w:rPr>
          <w:rFonts w:cs="Calibri"/>
          <w:color w:val="000000" w:themeColor="text1"/>
          <w:sz w:val="24"/>
          <w:szCs w:val="24"/>
        </w:rPr>
        <w:t>9</w:t>
      </w:r>
      <w:r w:rsidRPr="00BA2A99">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BA2A99">
        <w:rPr>
          <w:rFonts w:cs="Calibri"/>
          <w:color w:val="000000" w:themeColor="text1"/>
          <w:sz w:val="24"/>
          <w:szCs w:val="24"/>
        </w:rPr>
        <w:t xml:space="preserve">może </w:t>
      </w:r>
      <w:r w:rsidRPr="00BA2A99">
        <w:rPr>
          <w:rFonts w:cs="Calibri"/>
          <w:color w:val="000000" w:themeColor="text1"/>
          <w:sz w:val="24"/>
          <w:szCs w:val="24"/>
          <w:lang w:val="x-none"/>
        </w:rPr>
        <w:t>powod</w:t>
      </w:r>
      <w:r w:rsidRPr="00BA2A99">
        <w:rPr>
          <w:rFonts w:cs="Calibri"/>
          <w:color w:val="000000" w:themeColor="text1"/>
          <w:sz w:val="24"/>
          <w:szCs w:val="24"/>
        </w:rPr>
        <w:t>ować</w:t>
      </w:r>
      <w:r w:rsidRPr="00BA2A99">
        <w:rPr>
          <w:rFonts w:cs="Calibri"/>
          <w:color w:val="000000" w:themeColor="text1"/>
          <w:sz w:val="24"/>
          <w:szCs w:val="24"/>
          <w:lang w:val="x-none"/>
        </w:rPr>
        <w:t>:</w:t>
      </w:r>
    </w:p>
    <w:p w14:paraId="2B47D0E9" w14:textId="52C59373" w:rsidR="001D7627" w:rsidRPr="00BA2A99"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wstrzymanie procedury przeprowadzania weryfikacji i </w:t>
      </w:r>
      <w:r w:rsidRPr="00BA2A99">
        <w:rPr>
          <w:rFonts w:cs="Calibri"/>
          <w:color w:val="000000" w:themeColor="text1"/>
          <w:sz w:val="24"/>
          <w:szCs w:val="24"/>
        </w:rPr>
        <w:t>zatwierdzenia</w:t>
      </w:r>
      <w:r w:rsidRPr="00BA2A99">
        <w:rPr>
          <w:rFonts w:cs="Calibri"/>
          <w:color w:val="000000" w:themeColor="text1"/>
          <w:sz w:val="24"/>
          <w:szCs w:val="24"/>
          <w:lang w:val="x-none"/>
        </w:rPr>
        <w:t xml:space="preserve"> wniosku o</w:t>
      </w:r>
      <w:r w:rsidR="00E252B9">
        <w:rPr>
          <w:rFonts w:cs="Calibri"/>
          <w:color w:val="000000" w:themeColor="text1"/>
          <w:sz w:val="24"/>
          <w:szCs w:val="24"/>
        </w:rPr>
        <w:t> </w:t>
      </w:r>
      <w:r w:rsidRPr="00BA2A99">
        <w:rPr>
          <w:rFonts w:cs="Calibri"/>
          <w:color w:val="000000" w:themeColor="text1"/>
          <w:sz w:val="24"/>
          <w:szCs w:val="24"/>
          <w:lang w:val="x-none"/>
        </w:rPr>
        <w:t>płatność do momentu wypełnienia tych obowiązków, a wniosek do tego czasu pozostaje nierozliczony</w:t>
      </w:r>
      <w:r w:rsidRPr="00BA2A99">
        <w:rPr>
          <w:rFonts w:cs="Calibri"/>
          <w:color w:val="000000" w:themeColor="text1"/>
          <w:sz w:val="24"/>
          <w:szCs w:val="24"/>
        </w:rPr>
        <w:t>, przy czym p</w:t>
      </w:r>
      <w:r w:rsidRPr="00BA2A99">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00C06901">
        <w:rPr>
          <w:rFonts w:cs="Calibri"/>
          <w:color w:val="000000" w:themeColor="text1"/>
          <w:sz w:val="24"/>
          <w:szCs w:val="24"/>
        </w:rPr>
        <w:t xml:space="preserve"> lub</w:t>
      </w:r>
      <w:r w:rsidRPr="00BA2A99">
        <w:rPr>
          <w:rFonts w:cs="Calibri"/>
          <w:color w:val="000000" w:themeColor="text1"/>
          <w:sz w:val="24"/>
          <w:szCs w:val="24"/>
        </w:rPr>
        <w:t>;</w:t>
      </w:r>
    </w:p>
    <w:p w14:paraId="129C8D83" w14:textId="00B67B46" w:rsidR="004D6FF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wyłączeni</w:t>
      </w:r>
      <w:r w:rsidRPr="00BA2A99">
        <w:rPr>
          <w:rFonts w:cs="Calibri"/>
          <w:color w:val="000000" w:themeColor="text1"/>
          <w:sz w:val="24"/>
          <w:szCs w:val="24"/>
        </w:rPr>
        <w:t>e</w:t>
      </w:r>
      <w:r w:rsidRPr="00BA2A99">
        <w:rPr>
          <w:rFonts w:cs="Calibri"/>
          <w:color w:val="000000" w:themeColor="text1"/>
          <w:sz w:val="24"/>
          <w:szCs w:val="24"/>
          <w:lang w:val="x-none"/>
        </w:rPr>
        <w:t xml:space="preserve"> z</w:t>
      </w:r>
      <w:r w:rsidRPr="00BA2A99">
        <w:rPr>
          <w:rFonts w:cs="Calibri"/>
          <w:color w:val="000000" w:themeColor="text1"/>
          <w:sz w:val="24"/>
          <w:szCs w:val="24"/>
        </w:rPr>
        <w:t xml:space="preserve"> uznania za kwalifikowalne</w:t>
      </w:r>
      <w:r w:rsidRPr="00BA2A99">
        <w:rPr>
          <w:rFonts w:cs="Calibri"/>
          <w:color w:val="000000" w:themeColor="text1"/>
          <w:sz w:val="24"/>
          <w:szCs w:val="24"/>
          <w:lang w:val="x-none"/>
        </w:rPr>
        <w:t xml:space="preserve"> wydatków</w:t>
      </w:r>
      <w:r w:rsidRPr="00BA2A99">
        <w:rPr>
          <w:rFonts w:cs="Calibri"/>
          <w:color w:val="000000" w:themeColor="text1"/>
          <w:sz w:val="24"/>
          <w:szCs w:val="24"/>
        </w:rPr>
        <w:t xml:space="preserve">, które nie zostały skorygowane zgodnie z zaleceniami Instytucji Pośredniczącej, a które zostały objęte </w:t>
      </w:r>
      <w:r w:rsidRPr="00BA2A99">
        <w:rPr>
          <w:rFonts w:cs="Calibri"/>
          <w:color w:val="000000" w:themeColor="text1"/>
          <w:sz w:val="24"/>
          <w:szCs w:val="24"/>
          <w:lang w:val="x-none"/>
        </w:rPr>
        <w:t>wnioskiem</w:t>
      </w:r>
      <w:r w:rsidRPr="00BA2A99">
        <w:rPr>
          <w:rFonts w:cs="Calibri"/>
          <w:color w:val="000000" w:themeColor="text1"/>
          <w:sz w:val="24"/>
          <w:szCs w:val="24"/>
        </w:rPr>
        <w:t>, o</w:t>
      </w:r>
      <w:r w:rsidR="00E84E92">
        <w:rPr>
          <w:rFonts w:cs="Calibri"/>
          <w:color w:val="000000" w:themeColor="text1"/>
          <w:sz w:val="24"/>
          <w:szCs w:val="24"/>
        </w:rPr>
        <w:t> </w:t>
      </w:r>
      <w:r w:rsidRPr="00BA2A99">
        <w:rPr>
          <w:rFonts w:cs="Calibri"/>
          <w:color w:val="000000" w:themeColor="text1"/>
          <w:sz w:val="24"/>
          <w:szCs w:val="24"/>
        </w:rPr>
        <w:t xml:space="preserve">którym mowa w ust. </w:t>
      </w:r>
      <w:r w:rsidR="00923283">
        <w:rPr>
          <w:rFonts w:cs="Calibri"/>
          <w:color w:val="000000" w:themeColor="text1"/>
          <w:sz w:val="24"/>
          <w:szCs w:val="24"/>
        </w:rPr>
        <w:t>2</w:t>
      </w:r>
      <w:r w:rsidRPr="00BA2A99">
        <w:rPr>
          <w:rFonts w:cs="Calibri"/>
          <w:color w:val="000000" w:themeColor="text1"/>
          <w:sz w:val="24"/>
          <w:szCs w:val="24"/>
        </w:rPr>
        <w:t>, przy jednoczesnym nie</w:t>
      </w:r>
      <w:r w:rsidRPr="00BA2A99">
        <w:rPr>
          <w:rFonts w:cs="Calibri"/>
          <w:color w:val="000000" w:themeColor="text1"/>
          <w:sz w:val="24"/>
          <w:szCs w:val="24"/>
          <w:lang w:val="x-none"/>
        </w:rPr>
        <w:t>wstrzym</w:t>
      </w:r>
      <w:r w:rsidRPr="00BA2A99">
        <w:rPr>
          <w:rFonts w:cs="Calibri"/>
          <w:color w:val="000000" w:themeColor="text1"/>
          <w:sz w:val="24"/>
          <w:szCs w:val="24"/>
        </w:rPr>
        <w:t>ywaniu procedury jego weryfikacji i</w:t>
      </w:r>
      <w:r w:rsidRPr="00BA2A99">
        <w:rPr>
          <w:rFonts w:cs="Calibri"/>
          <w:color w:val="000000" w:themeColor="text1"/>
          <w:sz w:val="24"/>
          <w:szCs w:val="24"/>
          <w:lang w:val="x-none"/>
        </w:rPr>
        <w:t xml:space="preserve"> zatwierdzenia</w:t>
      </w:r>
      <w:r w:rsidR="004D6FF3">
        <w:rPr>
          <w:rFonts w:cs="Calibri"/>
          <w:color w:val="000000" w:themeColor="text1"/>
          <w:sz w:val="24"/>
          <w:szCs w:val="24"/>
        </w:rPr>
        <w:t xml:space="preserve"> lub;</w:t>
      </w:r>
    </w:p>
    <w:p w14:paraId="76F214D1" w14:textId="1AED9377" w:rsidR="0092328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4D6FF3">
        <w:rPr>
          <w:rFonts w:cs="Calibri"/>
          <w:color w:val="000000" w:themeColor="text1"/>
          <w:sz w:val="24"/>
          <w:szCs w:val="24"/>
        </w:rPr>
        <w:t>rozwiązani</w:t>
      </w:r>
      <w:r w:rsidR="004D6FF3" w:rsidRPr="004D6FF3">
        <w:rPr>
          <w:rFonts w:cs="Calibri"/>
          <w:color w:val="000000" w:themeColor="text1"/>
          <w:sz w:val="24"/>
          <w:szCs w:val="24"/>
        </w:rPr>
        <w:t>e</w:t>
      </w:r>
      <w:r w:rsidRPr="004D6FF3">
        <w:rPr>
          <w:rFonts w:cs="Calibri"/>
          <w:color w:val="000000" w:themeColor="text1"/>
          <w:sz w:val="24"/>
          <w:szCs w:val="24"/>
        </w:rPr>
        <w:t xml:space="preserve"> Porozumienia</w:t>
      </w:r>
      <w:r w:rsidR="004D6FF3" w:rsidRPr="004D6FF3">
        <w:rPr>
          <w:rFonts w:cs="Calibri"/>
          <w:color w:val="000000" w:themeColor="text1"/>
          <w:sz w:val="24"/>
          <w:szCs w:val="24"/>
        </w:rPr>
        <w:t>,</w:t>
      </w:r>
      <w:r w:rsidRPr="004D6FF3">
        <w:rPr>
          <w:rFonts w:cs="Calibri"/>
          <w:color w:val="000000" w:themeColor="text1"/>
          <w:sz w:val="24"/>
          <w:szCs w:val="24"/>
          <w:lang w:val="x-none"/>
        </w:rPr>
        <w:t xml:space="preserve"> zgodnie z § </w:t>
      </w:r>
      <w:r w:rsidR="00923283" w:rsidRPr="004D6FF3">
        <w:rPr>
          <w:rFonts w:cs="Calibri"/>
          <w:color w:val="000000" w:themeColor="text1"/>
          <w:sz w:val="24"/>
          <w:szCs w:val="24"/>
        </w:rPr>
        <w:t>20</w:t>
      </w:r>
      <w:r w:rsidR="00923283" w:rsidRPr="004D6FF3">
        <w:rPr>
          <w:rFonts w:cs="Calibri"/>
          <w:color w:val="000000" w:themeColor="text1"/>
          <w:sz w:val="24"/>
          <w:szCs w:val="24"/>
          <w:lang w:val="x-none"/>
        </w:rPr>
        <w:t xml:space="preserve"> </w:t>
      </w:r>
      <w:r w:rsidRPr="004D6FF3">
        <w:rPr>
          <w:rFonts w:cs="Calibri"/>
          <w:color w:val="000000" w:themeColor="text1"/>
          <w:sz w:val="24"/>
          <w:szCs w:val="24"/>
          <w:lang w:val="x-none"/>
        </w:rPr>
        <w:t xml:space="preserve">ust. </w:t>
      </w:r>
      <w:r w:rsidRPr="004D6FF3">
        <w:rPr>
          <w:rFonts w:cs="Calibri"/>
          <w:color w:val="000000" w:themeColor="text1"/>
          <w:sz w:val="24"/>
          <w:szCs w:val="24"/>
        </w:rPr>
        <w:t>3</w:t>
      </w:r>
      <w:r w:rsidRPr="004D6FF3">
        <w:rPr>
          <w:rFonts w:cs="Calibri"/>
          <w:color w:val="000000" w:themeColor="text1"/>
          <w:sz w:val="24"/>
          <w:szCs w:val="24"/>
          <w:lang w:val="x-none"/>
        </w:rPr>
        <w:t xml:space="preserve"> pkt </w:t>
      </w:r>
      <w:r w:rsidR="004D6FF3" w:rsidRPr="004D6FF3">
        <w:rPr>
          <w:rFonts w:cs="Calibri"/>
          <w:color w:val="000000" w:themeColor="text1"/>
          <w:sz w:val="24"/>
          <w:szCs w:val="24"/>
        </w:rPr>
        <w:t>18</w:t>
      </w:r>
      <w:r w:rsidRPr="004D6FF3">
        <w:rPr>
          <w:rFonts w:cs="Calibri"/>
          <w:color w:val="000000" w:themeColor="text1"/>
          <w:sz w:val="24"/>
          <w:szCs w:val="24"/>
          <w:lang w:val="x-none"/>
        </w:rPr>
        <w:t>.</w:t>
      </w:r>
    </w:p>
    <w:p w14:paraId="7C9980B5" w14:textId="73A3E466" w:rsidR="00923283" w:rsidRPr="00923283"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231065">
        <w:rPr>
          <w:rFonts w:cs="Calibri"/>
          <w:color w:val="000000" w:themeColor="text1"/>
          <w:sz w:val="24"/>
          <w:szCs w:val="24"/>
        </w:rPr>
        <w:t>Instytucja Pośrednicząca może zlecić podmiotowi zewnętrznemu ocenę realizacji Projektu oraz dokumentacji przedstawionej przez Beneficjenta</w:t>
      </w:r>
      <w:r w:rsidR="00A25DF1">
        <w:rPr>
          <w:rFonts w:cs="Calibri"/>
          <w:color w:val="000000" w:themeColor="text1"/>
          <w:sz w:val="24"/>
          <w:szCs w:val="24"/>
        </w:rPr>
        <w:t xml:space="preserve"> do</w:t>
      </w:r>
      <w:r w:rsidRPr="00231065">
        <w:rPr>
          <w:rFonts w:cs="Calibri"/>
          <w:color w:val="000000" w:themeColor="text1"/>
          <w:sz w:val="24"/>
          <w:szCs w:val="24"/>
        </w:rPr>
        <w:t xml:space="preserve"> </w:t>
      </w:r>
      <w:r w:rsidR="00C06901" w:rsidRPr="00231065">
        <w:rPr>
          <w:rFonts w:cs="Calibri"/>
          <w:color w:val="000000" w:themeColor="text1"/>
          <w:sz w:val="24"/>
          <w:szCs w:val="24"/>
        </w:rPr>
        <w:t>rozliczania</w:t>
      </w:r>
      <w:r w:rsidRPr="00231065">
        <w:rPr>
          <w:rFonts w:cs="Calibri"/>
          <w:color w:val="000000" w:themeColor="text1"/>
          <w:sz w:val="24"/>
          <w:szCs w:val="24"/>
        </w:rPr>
        <w:t xml:space="preserve"> Projektu </w:t>
      </w:r>
      <w:r w:rsidR="00C06901" w:rsidRPr="00231065">
        <w:rPr>
          <w:rFonts w:cs="Calibri"/>
          <w:color w:val="000000" w:themeColor="text1"/>
          <w:sz w:val="24"/>
          <w:szCs w:val="24"/>
        </w:rPr>
        <w:t>w</w:t>
      </w:r>
      <w:r w:rsidR="000C5E12">
        <w:rPr>
          <w:rFonts w:cs="Calibri"/>
          <w:color w:val="000000" w:themeColor="text1"/>
          <w:sz w:val="24"/>
          <w:szCs w:val="24"/>
        </w:rPr>
        <w:t> </w:t>
      </w:r>
      <w:r w:rsidR="00C06901" w:rsidRPr="00231065">
        <w:rPr>
          <w:rFonts w:cs="Calibri"/>
          <w:color w:val="000000" w:themeColor="text1"/>
          <w:sz w:val="24"/>
          <w:szCs w:val="24"/>
        </w:rPr>
        <w:t>celu uzyskania opinii eksperckiej</w:t>
      </w:r>
      <w:r w:rsidRPr="00231065">
        <w:rPr>
          <w:rFonts w:cs="Calibri"/>
          <w:color w:val="000000" w:themeColor="text1"/>
          <w:sz w:val="24"/>
          <w:szCs w:val="24"/>
        </w:rPr>
        <w:t xml:space="preserve">. W takim przypadku, termin weryfikacji wniosku </w:t>
      </w:r>
      <w:r w:rsidR="00C06901" w:rsidRPr="00231065">
        <w:rPr>
          <w:rFonts w:cs="Calibri"/>
          <w:color w:val="000000" w:themeColor="text1"/>
          <w:sz w:val="24"/>
          <w:szCs w:val="24"/>
        </w:rPr>
        <w:t>Beneficjenta</w:t>
      </w:r>
      <w:r w:rsidRPr="00231065">
        <w:rPr>
          <w:rFonts w:cs="Calibri"/>
          <w:color w:val="000000" w:themeColor="text1"/>
          <w:sz w:val="24"/>
          <w:szCs w:val="24"/>
        </w:rPr>
        <w:t xml:space="preserve">, ulega wydłużeniu o okres niezbędny do uzyskania </w:t>
      </w:r>
      <w:r w:rsidR="00C06901" w:rsidRPr="00231065">
        <w:rPr>
          <w:rFonts w:cs="Calibri"/>
          <w:color w:val="000000" w:themeColor="text1"/>
          <w:sz w:val="24"/>
          <w:szCs w:val="24"/>
        </w:rPr>
        <w:t xml:space="preserve">ww. </w:t>
      </w:r>
      <w:r w:rsidRPr="00231065">
        <w:rPr>
          <w:rFonts w:cs="Calibri"/>
          <w:color w:val="000000" w:themeColor="text1"/>
          <w:sz w:val="24"/>
          <w:szCs w:val="24"/>
        </w:rPr>
        <w:t>opinii.</w:t>
      </w:r>
    </w:p>
    <w:p w14:paraId="4D28DE8E" w14:textId="0D458048" w:rsidR="00923283"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 xml:space="preserve">W przypadku stwierdzenia braków lub błędów formalnych, merytorycznych lub rachunkowych w złożonym wniosku o płatność Instytucja Pośrednicząca może dokonać uzupełnienia lub poprawienia wniosku o płatność, o czym pisemnie informuje </w:t>
      </w:r>
      <w:r w:rsidRPr="00923283">
        <w:rPr>
          <w:rFonts w:cs="Calibri"/>
          <w:color w:val="000000" w:themeColor="text1"/>
          <w:sz w:val="24"/>
          <w:szCs w:val="24"/>
          <w:lang w:val="x-none"/>
        </w:rPr>
        <w:lastRenderedPageBreak/>
        <w:t>Beneficjenta</w:t>
      </w:r>
      <w:r w:rsidR="00923283">
        <w:rPr>
          <w:rFonts w:cs="Calibri"/>
          <w:color w:val="000000" w:themeColor="text1"/>
          <w:sz w:val="24"/>
          <w:szCs w:val="24"/>
        </w:rPr>
        <w:t>.</w:t>
      </w:r>
    </w:p>
    <w:p w14:paraId="3BC23419" w14:textId="76F9EF57" w:rsidR="00923283" w:rsidRDefault="1B98D272" w:rsidP="355CD0E5">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en-US"/>
        </w:rPr>
      </w:pPr>
      <w:r w:rsidRPr="355CD0E5">
        <w:rPr>
          <w:rFonts w:cs="Calibri"/>
          <w:color w:val="000000" w:themeColor="text1"/>
          <w:sz w:val="24"/>
          <w:szCs w:val="24"/>
          <w:lang w:val="en-US"/>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p>
    <w:p w14:paraId="466DACF9" w14:textId="3862A78A"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Instytucja Pośrednicząca nie może poprawiać lub uzupełniać:</w:t>
      </w:r>
    </w:p>
    <w:p w14:paraId="78919762" w14:textId="3E56F64A" w:rsidR="001D7627" w:rsidRPr="00BA2A99"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zestawienia dokumentów potwierdzających poniesione wydatki objęte wnioskiem</w:t>
      </w:r>
      <w:r w:rsidR="00615B7D" w:rsidRPr="00BA2A99">
        <w:rPr>
          <w:rFonts w:cs="Calibri"/>
          <w:color w:val="000000" w:themeColor="text1"/>
          <w:sz w:val="24"/>
          <w:szCs w:val="24"/>
        </w:rPr>
        <w:t xml:space="preserve"> o</w:t>
      </w:r>
      <w:r w:rsidR="00111906">
        <w:rPr>
          <w:rFonts w:cs="Calibri"/>
          <w:color w:val="000000" w:themeColor="text1"/>
          <w:sz w:val="24"/>
          <w:szCs w:val="24"/>
        </w:rPr>
        <w:t> </w:t>
      </w:r>
      <w:r w:rsidR="00615B7D" w:rsidRPr="00BA2A99">
        <w:rPr>
          <w:rFonts w:cs="Calibri"/>
          <w:color w:val="000000" w:themeColor="text1"/>
          <w:sz w:val="24"/>
          <w:szCs w:val="24"/>
        </w:rPr>
        <w:t>płatność</w:t>
      </w:r>
      <w:r w:rsidRPr="00BA2A99">
        <w:rPr>
          <w:rFonts w:cs="Calibri"/>
          <w:color w:val="000000" w:themeColor="text1"/>
          <w:sz w:val="24"/>
          <w:szCs w:val="24"/>
        </w:rPr>
        <w:t>, o</w:t>
      </w:r>
      <w:r w:rsidR="00DB2553">
        <w:rPr>
          <w:rFonts w:cs="Calibri"/>
          <w:color w:val="000000" w:themeColor="text1"/>
          <w:sz w:val="24"/>
          <w:szCs w:val="24"/>
        </w:rPr>
        <w:t xml:space="preserve"> </w:t>
      </w:r>
      <w:r w:rsidRPr="00BA2A99">
        <w:rPr>
          <w:rFonts w:cs="Calibri"/>
          <w:color w:val="000000" w:themeColor="text1"/>
          <w:sz w:val="24"/>
          <w:szCs w:val="24"/>
        </w:rPr>
        <w:t xml:space="preserve">ile nie dotyczy to oczywistych omyłek pisarskich </w:t>
      </w:r>
      <w:r w:rsidRPr="00BA2A99">
        <w:rPr>
          <w:rFonts w:cs="Calibri"/>
          <w:color w:val="000000" w:themeColor="text1"/>
          <w:sz w:val="24"/>
          <w:szCs w:val="24"/>
          <w:lang w:val="x-none"/>
        </w:rPr>
        <w:t>lub oczywistych</w:t>
      </w:r>
      <w:r w:rsidRPr="00BA2A99">
        <w:rPr>
          <w:rFonts w:cs="Calibri"/>
          <w:color w:val="000000" w:themeColor="text1"/>
          <w:sz w:val="24"/>
          <w:szCs w:val="24"/>
        </w:rPr>
        <w:t xml:space="preserve"> omyłek rachunkowych;</w:t>
      </w:r>
    </w:p>
    <w:p w14:paraId="5747A60E" w14:textId="29334E33" w:rsidR="00923283"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kopii dokumentów potwierdzających poniesione wydatki załączonych do wniosku o</w:t>
      </w:r>
      <w:r w:rsidR="00111906">
        <w:rPr>
          <w:rFonts w:cs="Calibri"/>
          <w:color w:val="000000" w:themeColor="text1"/>
          <w:sz w:val="24"/>
          <w:szCs w:val="24"/>
        </w:rPr>
        <w:t> </w:t>
      </w:r>
      <w:r w:rsidRPr="00BA2A99">
        <w:rPr>
          <w:rFonts w:cs="Calibri"/>
          <w:color w:val="000000" w:themeColor="text1"/>
          <w:sz w:val="24"/>
          <w:szCs w:val="24"/>
        </w:rPr>
        <w:t>płatność.</w:t>
      </w:r>
    </w:p>
    <w:p w14:paraId="025C1C93" w14:textId="27EE6ABC"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Pr>
          <w:rFonts w:cs="Calibri"/>
          <w:color w:val="000000" w:themeColor="text1"/>
          <w:sz w:val="24"/>
          <w:szCs w:val="24"/>
        </w:rPr>
        <w:t> </w:t>
      </w:r>
      <w:r w:rsidRPr="00923283">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3D5D005A"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923283">
        <w:rPr>
          <w:rFonts w:cs="Calibri"/>
          <w:color w:val="000000" w:themeColor="text1"/>
          <w:sz w:val="24"/>
          <w:szCs w:val="24"/>
        </w:rPr>
        <w:t>,</w:t>
      </w:r>
      <w:r w:rsidRPr="00923283">
        <w:rPr>
          <w:rFonts w:cs="Calibri"/>
          <w:color w:val="000000" w:themeColor="text1"/>
          <w:sz w:val="24"/>
          <w:szCs w:val="24"/>
          <w:lang w:val="x-none"/>
        </w:rPr>
        <w:t xml:space="preserve"> a wysokością zatwierdzonego przez Instytucję Pośredniczącą rozliczenia wydatków wskazanych w tym</w:t>
      </w:r>
      <w:r w:rsidRPr="00923283">
        <w:rPr>
          <w:rFonts w:asciiTheme="minorHAnsi" w:hAnsiTheme="minorHAnsi" w:cstheme="minorHAnsi"/>
          <w:color w:val="000000" w:themeColor="text1"/>
          <w:sz w:val="24"/>
          <w:szCs w:val="24"/>
          <w:lang w:val="x-none"/>
        </w:rPr>
        <w:t xml:space="preserve"> </w:t>
      </w:r>
      <w:r w:rsidRPr="00923283">
        <w:rPr>
          <w:rFonts w:cs="Calibri"/>
          <w:color w:val="000000" w:themeColor="text1"/>
          <w:sz w:val="24"/>
          <w:szCs w:val="24"/>
          <w:lang w:val="x-none"/>
        </w:rPr>
        <w:t>wniosku</w:t>
      </w:r>
      <w:r w:rsidR="00566E5D">
        <w:rPr>
          <w:rFonts w:cs="Calibri"/>
          <w:color w:val="000000" w:themeColor="text1"/>
          <w:sz w:val="24"/>
          <w:szCs w:val="24"/>
        </w:rPr>
        <w:t xml:space="preserve"> o płatność</w:t>
      </w:r>
      <w:r w:rsidRPr="00923283">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923283">
        <w:rPr>
          <w:rFonts w:cs="Calibri"/>
          <w:color w:val="000000" w:themeColor="text1"/>
          <w:sz w:val="24"/>
          <w:szCs w:val="24"/>
        </w:rPr>
        <w:t>1</w:t>
      </w:r>
      <w:r w:rsidR="00231065">
        <w:rPr>
          <w:rFonts w:cs="Calibri"/>
          <w:color w:val="000000" w:themeColor="text1"/>
          <w:sz w:val="24"/>
          <w:szCs w:val="24"/>
        </w:rPr>
        <w:t>6</w:t>
      </w:r>
      <w:r w:rsidRPr="00923283">
        <w:rPr>
          <w:rFonts w:cs="Calibri"/>
          <w:color w:val="000000" w:themeColor="text1"/>
          <w:sz w:val="24"/>
          <w:szCs w:val="24"/>
          <w:lang w:val="x-none"/>
        </w:rPr>
        <w:t>, zawiera dodatkowo uzasadnienie stanowiska Instytucji Pośredniczącej</w:t>
      </w:r>
      <w:r w:rsidR="00495B6C">
        <w:rPr>
          <w:rFonts w:cs="Calibri"/>
          <w:color w:val="000000" w:themeColor="text1"/>
          <w:sz w:val="24"/>
          <w:szCs w:val="24"/>
          <w:lang w:val="x-none"/>
        </w:rPr>
        <w:t>,</w:t>
      </w:r>
      <w:r w:rsidRPr="00923283">
        <w:rPr>
          <w:rFonts w:cs="Calibri"/>
          <w:color w:val="000000" w:themeColor="text1"/>
          <w:sz w:val="24"/>
          <w:szCs w:val="24"/>
          <w:lang w:val="x-none"/>
        </w:rPr>
        <w:t xml:space="preserve"> w tym zakresie</w:t>
      </w:r>
      <w:r w:rsidR="007E18F7" w:rsidRPr="00923283">
        <w:rPr>
          <w:rFonts w:cs="Calibri"/>
          <w:color w:val="000000" w:themeColor="text1"/>
          <w:sz w:val="24"/>
          <w:szCs w:val="24"/>
        </w:rPr>
        <w:t xml:space="preserve"> postanowienia § </w:t>
      </w:r>
      <w:r w:rsidR="00774F54">
        <w:rPr>
          <w:rFonts w:cs="Calibri"/>
          <w:color w:val="000000" w:themeColor="text1"/>
          <w:sz w:val="24"/>
          <w:szCs w:val="24"/>
        </w:rPr>
        <w:t>8</w:t>
      </w:r>
      <w:r w:rsidR="00A26790" w:rsidRPr="00923283">
        <w:rPr>
          <w:rFonts w:cs="Calibri"/>
          <w:color w:val="000000" w:themeColor="text1"/>
          <w:sz w:val="24"/>
          <w:szCs w:val="24"/>
        </w:rPr>
        <w:t xml:space="preserve"> </w:t>
      </w:r>
      <w:r w:rsidR="007E18F7" w:rsidRPr="00923283">
        <w:rPr>
          <w:rFonts w:cs="Calibri"/>
          <w:color w:val="000000" w:themeColor="text1"/>
          <w:sz w:val="24"/>
          <w:szCs w:val="24"/>
        </w:rPr>
        <w:t>stosuje się odpowiednio</w:t>
      </w:r>
      <w:r w:rsidRPr="00923283">
        <w:rPr>
          <w:rFonts w:cs="Calibri"/>
          <w:color w:val="000000" w:themeColor="text1"/>
          <w:sz w:val="24"/>
          <w:szCs w:val="24"/>
          <w:lang w:val="x-none"/>
        </w:rPr>
        <w:t>.</w:t>
      </w:r>
    </w:p>
    <w:p w14:paraId="5011551C" w14:textId="220EF578" w:rsidR="00923283" w:rsidRPr="00E8469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AB5E18">
        <w:rPr>
          <w:rFonts w:cs="Calibri"/>
          <w:color w:val="000000" w:themeColor="text1"/>
          <w:sz w:val="24"/>
          <w:szCs w:val="24"/>
        </w:rPr>
        <w:t xml:space="preserve">Jeżeli </w:t>
      </w:r>
      <w:r w:rsidR="00567427" w:rsidRPr="00E84691">
        <w:rPr>
          <w:rFonts w:cs="Calibri"/>
          <w:color w:val="000000" w:themeColor="text1"/>
          <w:sz w:val="24"/>
          <w:szCs w:val="24"/>
        </w:rPr>
        <w:t>Instytucja Pośrednicząca</w:t>
      </w:r>
      <w:r w:rsidRPr="00AB5E18">
        <w:rPr>
          <w:rFonts w:cs="Calibri"/>
          <w:color w:val="000000" w:themeColor="text1"/>
          <w:sz w:val="24"/>
          <w:szCs w:val="24"/>
        </w:rPr>
        <w:t xml:space="preserve"> stwierdz</w:t>
      </w:r>
      <w:r w:rsidR="00567427" w:rsidRPr="00E84691">
        <w:rPr>
          <w:rFonts w:cs="Calibri"/>
          <w:color w:val="000000" w:themeColor="text1"/>
          <w:sz w:val="24"/>
          <w:szCs w:val="24"/>
        </w:rPr>
        <w:t>i</w:t>
      </w:r>
      <w:r w:rsidRPr="00AB5E18">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AB5E18">
        <w:rPr>
          <w:rFonts w:cs="Calibri"/>
          <w:color w:val="000000" w:themeColor="text1"/>
          <w:sz w:val="24"/>
          <w:szCs w:val="24"/>
        </w:rPr>
        <w:t xml:space="preserve">nie uznaje tych wydatków za kwalifikowalne </w:t>
      </w:r>
      <w:r w:rsidRPr="00AB5E18">
        <w:rPr>
          <w:rFonts w:cs="Calibri"/>
          <w:color w:val="000000" w:themeColor="text1"/>
          <w:sz w:val="24"/>
          <w:szCs w:val="24"/>
        </w:rPr>
        <w:t xml:space="preserve"> oraz informuje Beneficjenta jak i dysponenta odpowiedniej części budżetowej o wysokości kwoty nieprawidłowo wykorzystanej. Jeżeli przesłanki, o których mowa w zdaniu poprzednim wystąpią po zatwierdzeniu wniosku o płatność, Instytucja Pośrednicząca </w:t>
      </w:r>
      <w:r w:rsidRPr="00AB5E18">
        <w:rPr>
          <w:rFonts w:cs="Calibri"/>
          <w:color w:val="000000" w:themeColor="text1"/>
          <w:sz w:val="24"/>
          <w:szCs w:val="24"/>
        </w:rPr>
        <w:lastRenderedPageBreak/>
        <w:t>dokonuje korekty pierwotnie zatwierdzonych wydatków kwalifikowanych w ramach wniosku.</w:t>
      </w:r>
    </w:p>
    <w:p w14:paraId="6205BDC5" w14:textId="1649343C" w:rsidR="00923283" w:rsidRPr="00231065"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231065">
        <w:rPr>
          <w:rFonts w:cs="Calibri"/>
          <w:color w:val="000000" w:themeColor="text1"/>
          <w:sz w:val="24"/>
          <w:szCs w:val="24"/>
        </w:rPr>
        <w:t>.</w:t>
      </w:r>
    </w:p>
    <w:p w14:paraId="703F89F2" w14:textId="1B06EB9E" w:rsidR="00923283" w:rsidRPr="00231065" w:rsidRDefault="00C06901"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Beneficjent składa wniosek o płatność końcową do Instytucji Pośredniczącej w terminie do 14 dni od dnia zakończenia okresu kwalifikowalności wydatków określonego w § 3 ust. 2.</w:t>
      </w:r>
    </w:p>
    <w:p w14:paraId="716B1CD9" w14:textId="0DCB3BF7"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Wniosek o płatność końcową zostanie zatwierdzony po:</w:t>
      </w:r>
    </w:p>
    <w:p w14:paraId="353EAF9D" w14:textId="77777777" w:rsidR="001D7627" w:rsidRPr="00BA2A99"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uznaniu</w:t>
      </w:r>
      <w:r w:rsidRPr="00BA2A99">
        <w:rPr>
          <w:rFonts w:cs="Calibri"/>
          <w:color w:val="000000" w:themeColor="text1"/>
          <w:sz w:val="24"/>
          <w:szCs w:val="24"/>
          <w:lang w:val="x-none"/>
        </w:rPr>
        <w:t xml:space="preserve"> przez Instytucję Pośredniczącą faktycznego i prawidłowego poniesienia wydatków oraz ich kwalifikowalności</w:t>
      </w:r>
      <w:r w:rsidRPr="00BA2A99">
        <w:rPr>
          <w:rFonts w:cs="Calibri"/>
          <w:color w:val="000000" w:themeColor="text1"/>
          <w:sz w:val="24"/>
          <w:szCs w:val="24"/>
        </w:rPr>
        <w:t>;</w:t>
      </w:r>
    </w:p>
    <w:p w14:paraId="13D2D822" w14:textId="4BC6D945" w:rsidR="00923283" w:rsidRPr="00A25DF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przeprowadzeniu przez Instytucję Pośredniczącą kontroli na zakończenie realizacji Projektu</w:t>
      </w:r>
      <w:r w:rsidRPr="00BA2A99">
        <w:rPr>
          <w:rFonts w:cs="Calibri"/>
          <w:color w:val="000000" w:themeColor="text1"/>
          <w:sz w:val="24"/>
          <w:szCs w:val="24"/>
        </w:rPr>
        <w:t>.</w:t>
      </w:r>
    </w:p>
    <w:p w14:paraId="003E5606" w14:textId="683EC374" w:rsidR="001D7627" w:rsidRPr="00AB5E18" w:rsidRDefault="001D7627" w:rsidP="37D4A037">
      <w:pPr>
        <w:pStyle w:val="Akapitzlist"/>
        <w:numPr>
          <w:ilvl w:val="0"/>
          <w:numId w:val="74"/>
        </w:numPr>
        <w:spacing w:line="360" w:lineRule="auto"/>
        <w:ind w:left="357" w:hanging="357"/>
        <w:contextualSpacing/>
        <w:rPr>
          <w:rFonts w:ascii="Calibri" w:eastAsia="Calibri" w:hAnsi="Calibri" w:cs="Calibri"/>
          <w:color w:val="000000" w:themeColor="text1"/>
        </w:rPr>
      </w:pPr>
      <w:r w:rsidRPr="00AB5E18">
        <w:rPr>
          <w:rFonts w:ascii="Calibri" w:hAnsi="Calibri" w:cs="Calibri"/>
          <w:color w:val="000000" w:themeColor="text1"/>
        </w:rPr>
        <w:t xml:space="preserve">Instytucja Pośrednicząca nie ponosi wobec </w:t>
      </w:r>
      <w:r w:rsidR="00C06901" w:rsidRPr="00E84691">
        <w:rPr>
          <w:rFonts w:ascii="Calibri" w:hAnsi="Calibri" w:cs="Calibri"/>
          <w:color w:val="000000" w:themeColor="text1"/>
        </w:rPr>
        <w:t>B</w:t>
      </w:r>
      <w:r w:rsidRPr="00AB5E18">
        <w:rPr>
          <w:rFonts w:ascii="Calibri" w:hAnsi="Calibri" w:cs="Calibri"/>
          <w:color w:val="000000" w:themeColor="text1"/>
        </w:rPr>
        <w:t>eneficjenta, Partnerów odpowiedzialności za szkodę wynikającą z opóźnienia lub niedokonania wypłaty przez B</w:t>
      </w:r>
      <w:r w:rsidR="1508C2FC" w:rsidRPr="00AB5E18">
        <w:rPr>
          <w:rFonts w:ascii="Calibri" w:hAnsi="Calibri" w:cs="Calibri"/>
          <w:color w:val="000000" w:themeColor="text1"/>
        </w:rPr>
        <w:t>ank Gospodarstwa Krajowego</w:t>
      </w:r>
      <w:r w:rsidRPr="00AB5E18">
        <w:rPr>
          <w:rFonts w:ascii="Calibri" w:hAnsi="Calibri" w:cs="Calibri"/>
          <w:color w:val="000000" w:themeColor="text1"/>
        </w:rPr>
        <w:t xml:space="preserve"> i/lub </w:t>
      </w:r>
      <w:r w:rsidR="0C27A7B3" w:rsidRPr="00AB5E18">
        <w:rPr>
          <w:rFonts w:ascii="Calibri" w:hAnsi="Calibri" w:cs="Calibri"/>
          <w:color w:val="000000" w:themeColor="text1"/>
        </w:rPr>
        <w:t xml:space="preserve">Narodowy Bank Polski </w:t>
      </w:r>
      <w:r w:rsidRPr="00AB5E18">
        <w:rPr>
          <w:rFonts w:ascii="Calibri" w:hAnsi="Calibri" w:cs="Calibri"/>
          <w:color w:val="000000" w:themeColor="text1"/>
        </w:rPr>
        <w:t xml:space="preserve"> środków przeznaczonych na realizację Projektu, będącą rezultatem w szczególności:</w:t>
      </w:r>
    </w:p>
    <w:p w14:paraId="7276C4EC" w14:textId="53C8BA0C"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braku dostępności wystarczającej ilości środków na rachunku bankowym B</w:t>
      </w:r>
      <w:r w:rsidR="00D3236C">
        <w:rPr>
          <w:rFonts w:cs="Calibri"/>
          <w:color w:val="000000" w:themeColor="text1"/>
          <w:sz w:val="24"/>
          <w:szCs w:val="24"/>
          <w:lang w:val="x-none"/>
        </w:rPr>
        <w:t>anku Gospod</w:t>
      </w:r>
      <w:r w:rsidR="000A65F1">
        <w:rPr>
          <w:rFonts w:cs="Calibri"/>
          <w:color w:val="000000" w:themeColor="text1"/>
          <w:sz w:val="24"/>
          <w:szCs w:val="24"/>
          <w:lang w:val="x-none"/>
        </w:rPr>
        <w:t>arstwa</w:t>
      </w:r>
      <w:r w:rsidR="004F3D0E">
        <w:rPr>
          <w:rFonts w:cs="Calibri"/>
          <w:color w:val="000000" w:themeColor="text1"/>
          <w:sz w:val="24"/>
          <w:szCs w:val="24"/>
          <w:lang w:val="x-none"/>
        </w:rPr>
        <w:t xml:space="preserve"> Krajowego</w:t>
      </w:r>
      <w:r w:rsidRPr="00BA2A99">
        <w:rPr>
          <w:rFonts w:cs="Calibri"/>
          <w:color w:val="000000" w:themeColor="text1"/>
          <w:sz w:val="24"/>
          <w:szCs w:val="24"/>
        </w:rPr>
        <w:t xml:space="preserve"> i /lub </w:t>
      </w:r>
      <w:r w:rsidR="004F3D0E" w:rsidRPr="00BA2A99">
        <w:rPr>
          <w:rFonts w:cs="Calibri"/>
          <w:color w:val="000000" w:themeColor="text1"/>
          <w:sz w:val="24"/>
          <w:szCs w:val="24"/>
        </w:rPr>
        <w:t>N</w:t>
      </w:r>
      <w:r w:rsidR="004F3D0E">
        <w:rPr>
          <w:rFonts w:cs="Calibri"/>
          <w:color w:val="000000" w:themeColor="text1"/>
          <w:sz w:val="24"/>
          <w:szCs w:val="24"/>
        </w:rPr>
        <w:t>arodowego Banku Polskiego</w:t>
      </w:r>
      <w:r w:rsidRPr="00BA2A99">
        <w:rPr>
          <w:rFonts w:cs="Calibri"/>
          <w:color w:val="000000" w:themeColor="text1"/>
          <w:sz w:val="24"/>
          <w:szCs w:val="24"/>
          <w:lang w:val="x-none"/>
        </w:rPr>
        <w:t>;</w:t>
      </w:r>
    </w:p>
    <w:p w14:paraId="516D7A09" w14:textId="51708E02"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niewykonania lub nienależytego wykonania przez Beneficjenta obowiązków wynikających z </w:t>
      </w:r>
      <w:r w:rsidR="00636B50" w:rsidRPr="00BA2A99">
        <w:rPr>
          <w:rFonts w:cs="Calibri"/>
          <w:color w:val="000000" w:themeColor="text1"/>
          <w:sz w:val="24"/>
          <w:szCs w:val="24"/>
        </w:rPr>
        <w:t>Porozumienia</w:t>
      </w:r>
      <w:r w:rsidRPr="00BA2A99">
        <w:rPr>
          <w:rFonts w:cs="Calibri"/>
          <w:color w:val="000000" w:themeColor="text1"/>
          <w:sz w:val="24"/>
          <w:szCs w:val="24"/>
        </w:rPr>
        <w:t>;</w:t>
      </w:r>
    </w:p>
    <w:p w14:paraId="5100C33C" w14:textId="21A2901D" w:rsidR="00923283" w:rsidRPr="00A25DF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 xml:space="preserve">wstrzymania procedury weryfikacji wniosku o płatność na podstawie ust. </w:t>
      </w:r>
      <w:r w:rsidR="00923283">
        <w:rPr>
          <w:rFonts w:cs="Calibri"/>
          <w:color w:val="000000" w:themeColor="text1"/>
          <w:sz w:val="24"/>
          <w:szCs w:val="24"/>
        </w:rPr>
        <w:t>11</w:t>
      </w:r>
      <w:r w:rsidR="00591B3D" w:rsidRPr="00BA2A99">
        <w:rPr>
          <w:rFonts w:cs="Calibri"/>
          <w:color w:val="000000" w:themeColor="text1"/>
          <w:sz w:val="24"/>
          <w:szCs w:val="24"/>
        </w:rPr>
        <w:t xml:space="preserve"> </w:t>
      </w:r>
      <w:r w:rsidRPr="00BA2A99">
        <w:rPr>
          <w:rFonts w:cs="Calibri"/>
          <w:color w:val="000000" w:themeColor="text1"/>
          <w:sz w:val="24"/>
          <w:szCs w:val="24"/>
        </w:rPr>
        <w:t>pkt 1.</w:t>
      </w:r>
    </w:p>
    <w:p w14:paraId="6D9D3203" w14:textId="7A59E6DE" w:rsidR="00A25DF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923283">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565746">
        <w:rPr>
          <w:rFonts w:ascii="Calibri" w:eastAsia="Calibri" w:hAnsi="Calibri" w:cs="Calibri"/>
          <w:color w:val="000000" w:themeColor="text1"/>
        </w:rPr>
        <w:t> </w:t>
      </w:r>
      <w:r w:rsidRPr="00923283">
        <w:rPr>
          <w:rFonts w:ascii="Calibri" w:eastAsia="Calibri" w:hAnsi="Calibri" w:cs="Calibri"/>
          <w:color w:val="000000" w:themeColor="text1"/>
        </w:rPr>
        <w:t>płatność wraz z wypełnioną częścią sprawozdawczą z realizacji Projektu.</w:t>
      </w:r>
    </w:p>
    <w:p w14:paraId="62F60971" w14:textId="77777777" w:rsidR="00A25DF1" w:rsidRPr="00A25DF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A25DF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A25DF1">
        <w:rPr>
          <w:rFonts w:ascii="Calibri" w:hAnsi="Calibri" w:cs="Calibri"/>
          <w:color w:val="000000" w:themeColor="text1"/>
          <w:lang w:eastAsia="pl-PL"/>
        </w:rPr>
        <w:t>Porozumienia</w:t>
      </w:r>
      <w:r w:rsidRPr="00A25DF1">
        <w:rPr>
          <w:rFonts w:ascii="Calibri" w:hAnsi="Calibri" w:cs="Calibri"/>
          <w:color w:val="000000" w:themeColor="text1"/>
          <w:lang w:val="x-none" w:eastAsia="pl-PL"/>
        </w:rPr>
        <w:t xml:space="preserve">, Instytucja Pośrednicząca pisemnie informuje o tym Beneficjenta oraz jest uprawniona do wstrzymania </w:t>
      </w:r>
      <w:r w:rsidRPr="00A25DF1">
        <w:rPr>
          <w:rFonts w:ascii="Calibri" w:hAnsi="Calibri" w:cs="Calibri"/>
          <w:color w:val="000000" w:themeColor="text1"/>
          <w:lang w:eastAsia="pl-PL"/>
        </w:rPr>
        <w:t>zatwierdzenia</w:t>
      </w:r>
      <w:r w:rsidRPr="00A25DF1">
        <w:rPr>
          <w:rFonts w:ascii="Calibri" w:hAnsi="Calibri" w:cs="Calibri"/>
          <w:color w:val="000000" w:themeColor="text1"/>
          <w:lang w:val="x-none" w:eastAsia="pl-PL"/>
        </w:rPr>
        <w:t xml:space="preserve"> wydatków do czasu ostatecznego wyjaśnienia zastrzeżeń.</w:t>
      </w:r>
    </w:p>
    <w:p w14:paraId="78E73FF4" w14:textId="2DB05EF5" w:rsidR="004569B7" w:rsidRPr="004569B7" w:rsidRDefault="6E0AE500"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355CD0E5">
        <w:rPr>
          <w:rFonts w:ascii="Calibri" w:hAnsi="Calibri" w:cs="Calibri"/>
          <w:color w:val="000000" w:themeColor="text1"/>
          <w:lang w:val="en-US" w:eastAsia="pl-PL"/>
        </w:rPr>
        <w:t xml:space="preserve">Beneficjent jest zobowiązany do przedłożenia do Instytucji Pośredniczącej aktualizacji Harmonogramu rzeczowo-finansowego realizacji Projektu oraz Harmonogramu płatności stanowiących odpowiednio </w:t>
      </w:r>
      <w:r w:rsidR="111F4A72" w:rsidRPr="355CD0E5">
        <w:rPr>
          <w:rFonts w:ascii="Calibri" w:hAnsi="Calibri" w:cs="Calibri"/>
          <w:color w:val="000000" w:themeColor="text1"/>
          <w:lang w:val="en-US" w:eastAsia="pl-PL"/>
        </w:rPr>
        <w:t xml:space="preserve">Załącznik </w:t>
      </w:r>
      <w:r w:rsidRPr="355CD0E5">
        <w:rPr>
          <w:rFonts w:ascii="Calibri" w:hAnsi="Calibri" w:cs="Calibri"/>
          <w:color w:val="000000" w:themeColor="text1"/>
          <w:lang w:val="en-US" w:eastAsia="pl-PL"/>
        </w:rPr>
        <w:t xml:space="preserve">nr 4 oraz nr 5 do </w:t>
      </w:r>
      <w:r w:rsidR="7A18B9DA" w:rsidRPr="355CD0E5">
        <w:rPr>
          <w:rFonts w:ascii="Calibri" w:hAnsi="Calibri" w:cs="Calibri"/>
          <w:color w:val="000000" w:themeColor="text1"/>
          <w:lang w:val="en-US" w:eastAsia="pl-PL"/>
        </w:rPr>
        <w:t>Porozumienia</w:t>
      </w:r>
      <w:r w:rsidRPr="355CD0E5">
        <w:rPr>
          <w:rFonts w:ascii="Calibri" w:hAnsi="Calibri" w:cs="Calibri"/>
          <w:color w:val="000000" w:themeColor="text1"/>
          <w:lang w:val="en-US" w:eastAsia="pl-PL"/>
        </w:rPr>
        <w:t xml:space="preserve">, co najmniej jeden </w:t>
      </w:r>
      <w:r w:rsidRPr="355CD0E5">
        <w:rPr>
          <w:rFonts w:ascii="Calibri" w:hAnsi="Calibri" w:cs="Calibri"/>
          <w:color w:val="000000" w:themeColor="text1"/>
          <w:lang w:val="en-US" w:eastAsia="pl-PL"/>
        </w:rPr>
        <w:lastRenderedPageBreak/>
        <w:t xml:space="preserve">raz na trzy miesiące, licząc od dnia zawarcia Porozumienia. W terminie 7 dni od dnia otrzymania informacji o akceptacji Harmonogramu płatności przedłożonego wraz z wnioskiem o płatność Beneficjent jest zobowiązany do zaktualizowania harmonogramu płatności w CST2021. W przypadku niedostępności CST2021 stosuje się postanowienia § </w:t>
      </w:r>
      <w:r w:rsidR="7B04BDEA" w:rsidRPr="355CD0E5">
        <w:rPr>
          <w:rFonts w:ascii="Calibri" w:hAnsi="Calibri" w:cs="Calibri"/>
          <w:color w:val="000000" w:themeColor="text1"/>
          <w:lang w:val="en-US" w:eastAsia="pl-PL"/>
        </w:rPr>
        <w:t>1</w:t>
      </w:r>
      <w:r w:rsidR="7B04BDEA" w:rsidRPr="355CD0E5">
        <w:rPr>
          <w:rFonts w:ascii="Calibri" w:hAnsi="Calibri" w:cs="Calibri"/>
          <w:color w:val="000000" w:themeColor="text1"/>
          <w:lang w:eastAsia="pl-PL"/>
        </w:rPr>
        <w:t>0</w:t>
      </w:r>
      <w:r w:rsidR="7B04BDEA" w:rsidRPr="355CD0E5">
        <w:rPr>
          <w:rFonts w:ascii="Calibri" w:hAnsi="Calibri" w:cs="Calibri"/>
          <w:color w:val="000000" w:themeColor="text1"/>
          <w:lang w:val="en-US" w:eastAsia="pl-PL"/>
        </w:rPr>
        <w:t xml:space="preserve"> </w:t>
      </w:r>
      <w:r w:rsidRPr="355CD0E5">
        <w:rPr>
          <w:rFonts w:ascii="Calibri" w:hAnsi="Calibri" w:cs="Calibri"/>
          <w:color w:val="000000" w:themeColor="text1"/>
          <w:lang w:val="en-US" w:eastAsia="pl-PL"/>
        </w:rPr>
        <w:t>ust. 7.</w:t>
      </w:r>
    </w:p>
    <w:p w14:paraId="5726DC49" w14:textId="0A962C97" w:rsidR="004569B7"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D02EF9" w:rsidRPr="004569B7">
        <w:rPr>
          <w:rFonts w:ascii="Calibri" w:hAnsi="Calibri" w:cs="Calibri"/>
          <w:color w:val="000000" w:themeColor="text1"/>
          <w:lang w:val="x-none"/>
        </w:rPr>
        <w:t xml:space="preserve">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według wzoru stanowiącego Załącznik nr </w:t>
      </w:r>
      <w:r w:rsidR="00C527DC" w:rsidRPr="004569B7">
        <w:rPr>
          <w:rFonts w:ascii="Calibri" w:hAnsi="Calibri" w:cs="Calibri"/>
          <w:color w:val="000000" w:themeColor="text1"/>
        </w:rPr>
        <w:t>5</w:t>
      </w:r>
      <w:r w:rsidRPr="004569B7">
        <w:rPr>
          <w:rFonts w:ascii="Calibri" w:hAnsi="Calibri" w:cs="Calibri"/>
          <w:color w:val="000000" w:themeColor="text1"/>
          <w:lang w:val="x-none"/>
        </w:rPr>
        <w:t xml:space="preserve"> do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4569B7">
        <w:rPr>
          <w:rFonts w:ascii="Calibri" w:hAnsi="Calibri" w:cs="Calibri"/>
          <w:color w:val="000000" w:themeColor="text1"/>
          <w:lang w:val="x-none"/>
        </w:rPr>
        <w:t>harmonogramu</w:t>
      </w:r>
      <w:r w:rsidRPr="004569B7">
        <w:rPr>
          <w:rFonts w:ascii="Calibri" w:hAnsi="Calibri" w:cs="Calibri"/>
          <w:color w:val="000000" w:themeColor="text1"/>
          <w:lang w:val="x-none"/>
        </w:rPr>
        <w:t xml:space="preserve"> płatności do CST2021 w terminie </w:t>
      </w:r>
      <w:r w:rsidR="0001714A" w:rsidRPr="004569B7">
        <w:rPr>
          <w:rFonts w:ascii="Calibri" w:hAnsi="Calibri" w:cs="Calibri"/>
          <w:color w:val="000000" w:themeColor="text1"/>
        </w:rPr>
        <w:t>3</w:t>
      </w:r>
      <w:r w:rsidRPr="004569B7">
        <w:rPr>
          <w:rFonts w:ascii="Calibri" w:hAnsi="Calibri" w:cs="Calibri"/>
          <w:color w:val="000000" w:themeColor="text1"/>
          <w:lang w:val="x-none"/>
        </w:rPr>
        <w:t xml:space="preserve"> dni od </w:t>
      </w:r>
      <w:r w:rsidRPr="004569B7">
        <w:rPr>
          <w:rFonts w:ascii="Calibri" w:hAnsi="Calibri" w:cs="Calibri"/>
          <w:color w:val="000000" w:themeColor="text1"/>
        </w:rPr>
        <w:t xml:space="preserve">dnia </w:t>
      </w:r>
      <w:r w:rsidRPr="004569B7">
        <w:rPr>
          <w:rFonts w:ascii="Calibri" w:hAnsi="Calibri" w:cs="Calibri"/>
          <w:color w:val="000000" w:themeColor="text1"/>
          <w:lang w:val="x-none"/>
        </w:rPr>
        <w:t>nadania uprawnień lub usunięcia awarii</w:t>
      </w:r>
      <w:r w:rsidR="00DB2DCD" w:rsidRPr="004569B7">
        <w:rPr>
          <w:rFonts w:ascii="Calibri" w:hAnsi="Calibri" w:cs="Calibri"/>
          <w:color w:val="000000" w:themeColor="text1"/>
        </w:rPr>
        <w:t xml:space="preserve"> CST2021</w:t>
      </w:r>
      <w:r w:rsidRPr="004569B7">
        <w:rPr>
          <w:rFonts w:ascii="Calibri" w:hAnsi="Calibri" w:cs="Calibri"/>
          <w:color w:val="000000" w:themeColor="text1"/>
          <w:lang w:val="x-none"/>
        </w:rPr>
        <w:t>.</w:t>
      </w:r>
    </w:p>
    <w:p w14:paraId="570B6A47" w14:textId="1532C11B" w:rsidR="00C527DC"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rPr>
        <w:t>Beneficjent prowadzi ewidencję księgową w sposób zgodny z zasadami rachunkowości.</w:t>
      </w:r>
    </w:p>
    <w:p w14:paraId="465A6E1A" w14:textId="277C47D0" w:rsidR="00923283"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4569B7" w:rsidRDefault="00923283" w:rsidP="00DB2553">
      <w:pPr>
        <w:pStyle w:val="Akapitzlist"/>
        <w:numPr>
          <w:ilvl w:val="0"/>
          <w:numId w:val="74"/>
        </w:numPr>
        <w:spacing w:line="360" w:lineRule="auto"/>
        <w:ind w:left="357" w:hanging="357"/>
        <w:contextualSpacing/>
        <w:rPr>
          <w:rFonts w:ascii="Calibri" w:hAnsi="Calibri" w:cs="Calibri"/>
          <w:b/>
          <w:bCs/>
          <w:color w:val="000000" w:themeColor="text1"/>
        </w:rPr>
      </w:pPr>
      <w:r w:rsidRPr="004569B7">
        <w:rPr>
          <w:rFonts w:ascii="Calibri" w:hAnsi="Calibri" w:cs="Calibri"/>
        </w:rPr>
        <w:t>Obowiązki, o których mowa w ust. 28 i 29, dotyczą każdego z Partnerów/ podmiotów upoważnionych do ponoszenia wydatków.</w:t>
      </w:r>
    </w:p>
    <w:p w14:paraId="20332249" w14:textId="799937BE" w:rsidR="006F3B3E" w:rsidRPr="00BA2A99" w:rsidRDefault="57823BF5" w:rsidP="00517204">
      <w:pPr>
        <w:pStyle w:val="Nagwek2"/>
        <w:rPr>
          <w:rFonts w:cs="Calibri"/>
          <w:szCs w:val="24"/>
        </w:rPr>
      </w:pPr>
      <w:r w:rsidRPr="00BA2A99">
        <w:rPr>
          <w:rFonts w:cs="Calibri"/>
          <w:szCs w:val="24"/>
        </w:rPr>
        <w:t xml:space="preserve">§ </w:t>
      </w:r>
      <w:r w:rsidR="00EF5902">
        <w:rPr>
          <w:rFonts w:cs="Calibri"/>
          <w:szCs w:val="24"/>
        </w:rPr>
        <w:t>8</w:t>
      </w:r>
      <w:r w:rsidR="00BB1BF2" w:rsidRPr="00BA2A99">
        <w:rPr>
          <w:rFonts w:cs="Calibri"/>
          <w:szCs w:val="24"/>
        </w:rPr>
        <w:t>.</w:t>
      </w:r>
      <w:r w:rsidR="00517204" w:rsidRPr="00BA2A99">
        <w:rPr>
          <w:rFonts w:cs="Calibri"/>
          <w:szCs w:val="24"/>
        </w:rPr>
        <w:t xml:space="preserve"> Wydatki niekwalifikowalne w toku weryfikacji wniosków o płatność</w:t>
      </w:r>
    </w:p>
    <w:p w14:paraId="10F2C153" w14:textId="43C5E2C7" w:rsidR="00A14D28" w:rsidRPr="00BA2A99"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BA2A99">
        <w:rPr>
          <w:rFonts w:cs="Calibri"/>
          <w:color w:val="000000" w:themeColor="text1"/>
          <w:sz w:val="24"/>
          <w:szCs w:val="24"/>
        </w:rPr>
        <w:t>Jeżeli w toku weryfikacji wniosk</w:t>
      </w:r>
      <w:r w:rsidR="0076420E" w:rsidRPr="00BA2A99">
        <w:rPr>
          <w:rFonts w:cs="Calibri"/>
          <w:color w:val="000000" w:themeColor="text1"/>
          <w:sz w:val="24"/>
          <w:szCs w:val="24"/>
        </w:rPr>
        <w:t>u</w:t>
      </w:r>
      <w:r w:rsidRPr="00BA2A99">
        <w:rPr>
          <w:rFonts w:cs="Calibri"/>
          <w:color w:val="000000" w:themeColor="text1"/>
          <w:sz w:val="24"/>
          <w:szCs w:val="24"/>
        </w:rPr>
        <w:t xml:space="preserve"> o płatność</w:t>
      </w:r>
      <w:r w:rsidR="0076420E" w:rsidRPr="00BA2A99">
        <w:rPr>
          <w:rFonts w:cs="Calibri"/>
          <w:color w:val="000000" w:themeColor="text1"/>
          <w:sz w:val="24"/>
          <w:szCs w:val="24"/>
        </w:rPr>
        <w:t>,</w:t>
      </w:r>
      <w:r w:rsidRPr="00BA2A99">
        <w:rPr>
          <w:rFonts w:cs="Calibri"/>
          <w:color w:val="000000" w:themeColor="text1"/>
          <w:sz w:val="24"/>
          <w:szCs w:val="24"/>
        </w:rPr>
        <w:t xml:space="preserve"> złożon</w:t>
      </w:r>
      <w:r w:rsidR="0076420E" w:rsidRPr="00BA2A99">
        <w:rPr>
          <w:rFonts w:cs="Calibri"/>
          <w:color w:val="000000" w:themeColor="text1"/>
          <w:sz w:val="24"/>
          <w:szCs w:val="24"/>
        </w:rPr>
        <w:t>ego</w:t>
      </w:r>
      <w:r w:rsidRPr="00BA2A99">
        <w:rPr>
          <w:rFonts w:cs="Calibri"/>
          <w:color w:val="000000" w:themeColor="text1"/>
          <w:sz w:val="24"/>
          <w:szCs w:val="24"/>
        </w:rPr>
        <w:t xml:space="preserve"> </w:t>
      </w:r>
      <w:r w:rsidR="21847AF7" w:rsidRPr="00BA2A99">
        <w:rPr>
          <w:rFonts w:cs="Calibri"/>
          <w:color w:val="000000" w:themeColor="text1"/>
          <w:sz w:val="24"/>
          <w:szCs w:val="24"/>
        </w:rPr>
        <w:t>przez Beneficjenta</w:t>
      </w:r>
      <w:r w:rsidR="0076420E" w:rsidRPr="00BA2A99">
        <w:rPr>
          <w:rFonts w:cs="Calibri"/>
          <w:color w:val="000000" w:themeColor="text1"/>
          <w:sz w:val="24"/>
          <w:szCs w:val="24"/>
        </w:rPr>
        <w:t xml:space="preserve"> zgodnie z § </w:t>
      </w:r>
      <w:r w:rsidR="006F2C87">
        <w:rPr>
          <w:rFonts w:cs="Calibri"/>
          <w:color w:val="000000" w:themeColor="text1"/>
          <w:sz w:val="24"/>
          <w:szCs w:val="24"/>
        </w:rPr>
        <w:t>7</w:t>
      </w:r>
      <w:r w:rsidR="0076420E" w:rsidRPr="00BA2A99">
        <w:rPr>
          <w:rFonts w:cs="Calibri"/>
          <w:color w:val="000000" w:themeColor="text1"/>
          <w:sz w:val="24"/>
          <w:szCs w:val="24"/>
        </w:rPr>
        <w:t xml:space="preserve">, </w:t>
      </w:r>
      <w:r w:rsidRPr="00BA2A99">
        <w:rPr>
          <w:rFonts w:cs="Calibri"/>
          <w:color w:val="000000" w:themeColor="text1"/>
          <w:sz w:val="24"/>
          <w:szCs w:val="24"/>
        </w:rPr>
        <w:t>okaże się,</w:t>
      </w:r>
      <w:r w:rsidR="00426676" w:rsidRPr="00BA2A99">
        <w:rPr>
          <w:rFonts w:cs="Calibri"/>
          <w:color w:val="000000" w:themeColor="text1"/>
          <w:sz w:val="24"/>
          <w:szCs w:val="24"/>
        </w:rPr>
        <w:t xml:space="preserve"> przed jego zatwierdzeniem, że </w:t>
      </w:r>
      <w:r w:rsidRPr="00BA2A99">
        <w:rPr>
          <w:rFonts w:cs="Calibri"/>
          <w:color w:val="000000" w:themeColor="text1"/>
          <w:sz w:val="24"/>
          <w:szCs w:val="24"/>
        </w:rPr>
        <w:t xml:space="preserve">wydatki objęte </w:t>
      </w:r>
      <w:r w:rsidR="0076420E" w:rsidRPr="00BA2A99">
        <w:rPr>
          <w:rFonts w:cs="Calibri"/>
          <w:color w:val="000000" w:themeColor="text1"/>
          <w:sz w:val="24"/>
          <w:szCs w:val="24"/>
        </w:rPr>
        <w:t xml:space="preserve">takim </w:t>
      </w:r>
      <w:r w:rsidRPr="00BA2A99">
        <w:rPr>
          <w:rFonts w:cs="Calibri"/>
          <w:color w:val="000000" w:themeColor="text1"/>
          <w:sz w:val="24"/>
          <w:szCs w:val="24"/>
        </w:rPr>
        <w:t>wniosk</w:t>
      </w:r>
      <w:r w:rsidR="0076420E" w:rsidRPr="00BA2A99">
        <w:rPr>
          <w:rFonts w:cs="Calibri"/>
          <w:color w:val="000000" w:themeColor="text1"/>
          <w:sz w:val="24"/>
          <w:szCs w:val="24"/>
        </w:rPr>
        <w:t>iem są poniesione</w:t>
      </w:r>
      <w:r w:rsidR="00534989" w:rsidRPr="00BA2A99">
        <w:rPr>
          <w:rFonts w:cs="Calibri"/>
          <w:color w:val="000000" w:themeColor="text1"/>
          <w:sz w:val="24"/>
          <w:szCs w:val="24"/>
        </w:rPr>
        <w:t xml:space="preserve"> nieprawidłowo, to jest</w:t>
      </w:r>
      <w:r w:rsidR="00A14D28" w:rsidRPr="00BA2A99">
        <w:rPr>
          <w:rFonts w:cs="Calibri"/>
          <w:color w:val="000000" w:themeColor="text1"/>
          <w:sz w:val="24"/>
          <w:szCs w:val="24"/>
        </w:rPr>
        <w:t>:</w:t>
      </w:r>
    </w:p>
    <w:p w14:paraId="17BBA71D" w14:textId="142D0922"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niezgodnie z przeznaczeniem</w:t>
      </w:r>
      <w:r w:rsidR="00A3304F" w:rsidRPr="00BA2A99">
        <w:rPr>
          <w:rFonts w:ascii="Calibri" w:hAnsi="Calibri" w:cs="Calibri"/>
          <w:color w:val="000000" w:themeColor="text1"/>
        </w:rPr>
        <w:t>;</w:t>
      </w:r>
    </w:p>
    <w:p w14:paraId="40931E23" w14:textId="1995D0E9"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 naruszeniem procedur</w:t>
      </w:r>
      <w:r w:rsidR="00A3304F" w:rsidRPr="00BA2A99">
        <w:rPr>
          <w:rFonts w:ascii="Calibri" w:hAnsi="Calibri" w:cs="Calibri"/>
          <w:color w:val="000000" w:themeColor="text1"/>
        </w:rPr>
        <w:t>, to jest</w:t>
      </w:r>
      <w:r w:rsidRPr="00BA2A99">
        <w:rPr>
          <w:rFonts w:ascii="Calibri" w:hAnsi="Calibri" w:cs="Calibri"/>
          <w:color w:val="000000" w:themeColor="text1"/>
        </w:rPr>
        <w:t xml:space="preserve"> m.in.: </w:t>
      </w:r>
      <w:r w:rsidR="00A14D28" w:rsidRPr="00BA2A99">
        <w:rPr>
          <w:rFonts w:ascii="Calibri" w:hAnsi="Calibri" w:cs="Calibri"/>
          <w:color w:val="000000" w:themeColor="text1"/>
        </w:rPr>
        <w:t xml:space="preserve">postanowień </w:t>
      </w:r>
      <w:r w:rsidR="00535102" w:rsidRPr="00BA2A99">
        <w:rPr>
          <w:rFonts w:ascii="Calibri" w:hAnsi="Calibri" w:cs="Calibri"/>
          <w:color w:val="000000" w:themeColor="text1"/>
        </w:rPr>
        <w:t>Porozumienia</w:t>
      </w:r>
      <w:r w:rsidR="00A14D28" w:rsidRPr="00BA2A99">
        <w:rPr>
          <w:rFonts w:ascii="Calibri" w:hAnsi="Calibri" w:cs="Calibri"/>
          <w:color w:val="000000" w:themeColor="text1"/>
        </w:rPr>
        <w:t xml:space="preserve">, </w:t>
      </w:r>
      <w:r w:rsidRPr="00BA2A99">
        <w:rPr>
          <w:rFonts w:ascii="Calibri" w:hAnsi="Calibri" w:cs="Calibri"/>
          <w:color w:val="000000" w:themeColor="text1"/>
        </w:rPr>
        <w:t>wytycznych</w:t>
      </w:r>
      <w:r w:rsidR="00D930DF" w:rsidRPr="00BA2A99">
        <w:rPr>
          <w:rFonts w:ascii="Calibri" w:hAnsi="Calibri" w:cs="Calibri"/>
          <w:color w:val="000000" w:themeColor="text1"/>
        </w:rPr>
        <w:t xml:space="preserve"> </w:t>
      </w:r>
      <w:r w:rsidRPr="00BA2A99">
        <w:rPr>
          <w:rFonts w:ascii="Calibri" w:hAnsi="Calibri" w:cs="Calibri"/>
          <w:color w:val="000000" w:themeColor="text1"/>
        </w:rPr>
        <w:t>i</w:t>
      </w:r>
      <w:r w:rsidR="00007054">
        <w:rPr>
          <w:rFonts w:ascii="Calibri" w:hAnsi="Calibri" w:cs="Calibri"/>
          <w:color w:val="000000" w:themeColor="text1"/>
        </w:rPr>
        <w:t> </w:t>
      </w:r>
      <w:r w:rsidRPr="00BA2A99">
        <w:rPr>
          <w:rFonts w:ascii="Calibri" w:hAnsi="Calibri" w:cs="Calibri"/>
          <w:color w:val="000000" w:themeColor="text1"/>
        </w:rPr>
        <w:t>innych dokumentów programowych dotyczących FERC</w:t>
      </w:r>
      <w:r w:rsidR="00A3304F" w:rsidRPr="00BA2A99">
        <w:rPr>
          <w:rFonts w:ascii="Calibri" w:hAnsi="Calibri" w:cs="Calibri"/>
          <w:color w:val="000000" w:themeColor="text1"/>
        </w:rPr>
        <w:t>;</w:t>
      </w:r>
    </w:p>
    <w:p w14:paraId="53439B61" w14:textId="46BB0073"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pobrane nienależnie lub w nadmiernej wysokości</w:t>
      </w:r>
      <w:r w:rsidR="00A3304F" w:rsidRPr="00BA2A99">
        <w:rPr>
          <w:rFonts w:ascii="Calibri" w:hAnsi="Calibri" w:cs="Calibri"/>
          <w:color w:val="000000" w:themeColor="text1"/>
        </w:rPr>
        <w:t>;</w:t>
      </w:r>
    </w:p>
    <w:p w14:paraId="2C119994" w14:textId="2EF0BE6E" w:rsidR="00A14D28" w:rsidRPr="00BA2A99" w:rsidRDefault="00A14D28" w:rsidP="005D698E">
      <w:pPr>
        <w:spacing w:after="0" w:line="360" w:lineRule="auto"/>
        <w:ind w:left="357"/>
        <w:rPr>
          <w:rFonts w:cs="Calibri"/>
          <w:color w:val="000000" w:themeColor="text1"/>
          <w:sz w:val="24"/>
          <w:szCs w:val="24"/>
        </w:rPr>
      </w:pPr>
      <w:r w:rsidRPr="00BA2A99">
        <w:rPr>
          <w:rFonts w:cs="Calibri"/>
          <w:color w:val="000000" w:themeColor="text1"/>
          <w:sz w:val="24"/>
          <w:szCs w:val="24"/>
        </w:rPr>
        <w:t>-</w:t>
      </w:r>
      <w:r w:rsidR="00534989" w:rsidRPr="00BA2A99">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A2A99">
        <w:rPr>
          <w:rFonts w:cs="Calibri"/>
          <w:color w:val="000000" w:themeColor="text1"/>
          <w:sz w:val="24"/>
          <w:szCs w:val="24"/>
        </w:rPr>
        <w:t xml:space="preserve"> </w:t>
      </w:r>
      <w:r w:rsidR="00426676" w:rsidRPr="00BA2A99">
        <w:rPr>
          <w:rFonts w:cs="Calibri"/>
          <w:color w:val="000000" w:themeColor="text1"/>
          <w:sz w:val="24"/>
          <w:szCs w:val="24"/>
        </w:rPr>
        <w:t xml:space="preserve">za </w:t>
      </w:r>
      <w:r w:rsidR="00426676" w:rsidRPr="00BA2A99">
        <w:rPr>
          <w:rFonts w:cs="Calibri"/>
          <w:color w:val="000000" w:themeColor="text1"/>
          <w:sz w:val="24"/>
          <w:szCs w:val="24"/>
        </w:rPr>
        <w:lastRenderedPageBreak/>
        <w:t xml:space="preserve">poniesione </w:t>
      </w:r>
      <w:r w:rsidR="00534989" w:rsidRPr="00BA2A99">
        <w:rPr>
          <w:rFonts w:cs="Calibri"/>
          <w:color w:val="000000" w:themeColor="text1"/>
          <w:sz w:val="24"/>
          <w:szCs w:val="24"/>
        </w:rPr>
        <w:t>nieprawidłow</w:t>
      </w:r>
      <w:r w:rsidR="00426676" w:rsidRPr="00BA2A99">
        <w:rPr>
          <w:rFonts w:cs="Calibri"/>
          <w:color w:val="000000" w:themeColor="text1"/>
          <w:sz w:val="24"/>
          <w:szCs w:val="24"/>
        </w:rPr>
        <w:t>o, zawartych</w:t>
      </w:r>
      <w:r w:rsidR="00534989" w:rsidRPr="00BA2A99">
        <w:rPr>
          <w:rFonts w:cs="Calibri"/>
          <w:color w:val="000000" w:themeColor="text1"/>
          <w:sz w:val="24"/>
          <w:szCs w:val="24"/>
        </w:rPr>
        <w:t xml:space="preserve"> w tym wniosku o płatność. </w:t>
      </w:r>
      <w:r w:rsidR="00426676" w:rsidRPr="00BA2A99">
        <w:rPr>
          <w:rFonts w:cs="Calibri"/>
          <w:color w:val="000000" w:themeColor="text1"/>
          <w:sz w:val="24"/>
          <w:szCs w:val="24"/>
        </w:rPr>
        <w:t xml:space="preserve">O dokonanym pomniejszeniu Instytucja </w:t>
      </w:r>
      <w:r w:rsidR="004776C9" w:rsidRPr="00BA2A99">
        <w:rPr>
          <w:rFonts w:cs="Calibri"/>
          <w:color w:val="000000" w:themeColor="text1"/>
          <w:sz w:val="24"/>
          <w:szCs w:val="24"/>
        </w:rPr>
        <w:t xml:space="preserve">Pośrednicząca </w:t>
      </w:r>
      <w:r w:rsidR="00426676" w:rsidRPr="00BA2A99">
        <w:rPr>
          <w:rFonts w:cs="Calibri"/>
          <w:color w:val="000000" w:themeColor="text1"/>
          <w:sz w:val="24"/>
          <w:szCs w:val="24"/>
        </w:rPr>
        <w:t>powiadamia Beneficjenta w pisemnej informacji</w:t>
      </w:r>
      <w:r w:rsidR="008044D1" w:rsidRPr="00BA2A99">
        <w:rPr>
          <w:rFonts w:cs="Calibri"/>
          <w:color w:val="000000" w:themeColor="text1"/>
          <w:sz w:val="24"/>
          <w:szCs w:val="24"/>
        </w:rPr>
        <w:t xml:space="preserve">, o której mowa w § </w:t>
      </w:r>
      <w:r w:rsidR="00EF5902">
        <w:rPr>
          <w:rFonts w:cs="Calibri"/>
          <w:color w:val="000000" w:themeColor="text1"/>
          <w:sz w:val="24"/>
          <w:szCs w:val="24"/>
        </w:rPr>
        <w:t>7</w:t>
      </w:r>
      <w:r w:rsidR="008044D1" w:rsidRPr="00BA2A99">
        <w:rPr>
          <w:rFonts w:cs="Calibri"/>
          <w:color w:val="000000" w:themeColor="text1"/>
          <w:sz w:val="24"/>
          <w:szCs w:val="24"/>
        </w:rPr>
        <w:t xml:space="preserve"> ust. </w:t>
      </w:r>
      <w:r w:rsidR="00646355" w:rsidRPr="00BA2A99">
        <w:rPr>
          <w:rFonts w:cs="Calibri"/>
          <w:color w:val="000000" w:themeColor="text1"/>
          <w:sz w:val="24"/>
          <w:szCs w:val="24"/>
        </w:rPr>
        <w:t>1</w:t>
      </w:r>
      <w:r w:rsidR="00EF5902">
        <w:rPr>
          <w:rFonts w:cs="Calibri"/>
          <w:color w:val="000000" w:themeColor="text1"/>
          <w:sz w:val="24"/>
          <w:szCs w:val="24"/>
        </w:rPr>
        <w:t>6</w:t>
      </w:r>
      <w:r w:rsidR="00B33541" w:rsidRPr="00BA2A99">
        <w:rPr>
          <w:rFonts w:cs="Calibri"/>
          <w:color w:val="000000" w:themeColor="text1"/>
          <w:sz w:val="24"/>
          <w:szCs w:val="24"/>
        </w:rPr>
        <w:t>-</w:t>
      </w:r>
      <w:r w:rsidR="00646355" w:rsidRPr="00BA2A99">
        <w:rPr>
          <w:rFonts w:cs="Calibri"/>
          <w:color w:val="000000" w:themeColor="text1"/>
          <w:sz w:val="24"/>
          <w:szCs w:val="24"/>
        </w:rPr>
        <w:t>1</w:t>
      </w:r>
      <w:r w:rsidR="00EF5902">
        <w:rPr>
          <w:rFonts w:cs="Calibri"/>
          <w:color w:val="000000" w:themeColor="text1"/>
          <w:sz w:val="24"/>
          <w:szCs w:val="24"/>
        </w:rPr>
        <w:t>7</w:t>
      </w:r>
      <w:r w:rsidR="005770D4" w:rsidRPr="00BA2A99">
        <w:rPr>
          <w:rFonts w:cs="Calibri"/>
          <w:color w:val="000000" w:themeColor="text1"/>
          <w:sz w:val="24"/>
          <w:szCs w:val="24"/>
        </w:rPr>
        <w:t>.</w:t>
      </w:r>
    </w:p>
    <w:p w14:paraId="5831E38C" w14:textId="7A6EC446" w:rsidR="0036673E" w:rsidRPr="00BA2A99"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ma prawo</w:t>
      </w:r>
      <w:r w:rsidR="00B9727D" w:rsidRPr="00BA2A99">
        <w:rPr>
          <w:rFonts w:cs="Calibri"/>
          <w:color w:val="000000" w:themeColor="text1"/>
          <w:sz w:val="24"/>
          <w:szCs w:val="24"/>
        </w:rPr>
        <w:t>,</w:t>
      </w:r>
      <w:r w:rsidRPr="00BA2A99">
        <w:rPr>
          <w:rFonts w:cs="Calibri"/>
          <w:color w:val="000000" w:themeColor="text1"/>
          <w:sz w:val="24"/>
          <w:szCs w:val="24"/>
        </w:rPr>
        <w:t xml:space="preserve"> </w:t>
      </w:r>
      <w:r w:rsidR="004911D6" w:rsidRPr="00BA2A99">
        <w:rPr>
          <w:rFonts w:cs="Calibri"/>
          <w:color w:val="000000" w:themeColor="text1"/>
          <w:sz w:val="24"/>
          <w:szCs w:val="24"/>
        </w:rPr>
        <w:t xml:space="preserve">w </w:t>
      </w:r>
      <w:r w:rsidRPr="00BA2A99">
        <w:rPr>
          <w:rFonts w:cs="Calibri"/>
          <w:color w:val="000000" w:themeColor="text1"/>
          <w:sz w:val="24"/>
          <w:szCs w:val="24"/>
        </w:rPr>
        <w:t xml:space="preserve">terminie 14 dni od dnia otrzymania informacji, o której mowa </w:t>
      </w:r>
      <w:bookmarkStart w:id="2" w:name="_Hlk135995763"/>
      <w:r w:rsidRPr="00BA2A99">
        <w:rPr>
          <w:rFonts w:cs="Calibri"/>
          <w:color w:val="000000" w:themeColor="text1"/>
          <w:sz w:val="24"/>
          <w:szCs w:val="24"/>
        </w:rPr>
        <w:t>w</w:t>
      </w:r>
      <w:r w:rsidR="00A41165">
        <w:rPr>
          <w:rFonts w:cs="Calibri"/>
          <w:color w:val="000000" w:themeColor="text1"/>
          <w:sz w:val="24"/>
          <w:szCs w:val="24"/>
        </w:rPr>
        <w:t> </w:t>
      </w:r>
      <w:r w:rsidRPr="00BA2A99">
        <w:rPr>
          <w:rFonts w:cs="Calibri"/>
          <w:color w:val="000000" w:themeColor="text1"/>
          <w:sz w:val="24"/>
          <w:szCs w:val="24"/>
        </w:rPr>
        <w:t xml:space="preserve">§ </w:t>
      </w:r>
      <w:r w:rsidR="00EF5902">
        <w:rPr>
          <w:rFonts w:cs="Calibri"/>
          <w:color w:val="000000" w:themeColor="text1"/>
          <w:sz w:val="24"/>
          <w:szCs w:val="24"/>
        </w:rPr>
        <w:t>7</w:t>
      </w:r>
      <w:r w:rsidR="005D0F6E" w:rsidRPr="00BA2A99">
        <w:rPr>
          <w:rFonts w:cs="Calibri"/>
          <w:color w:val="000000" w:themeColor="text1"/>
          <w:sz w:val="24"/>
          <w:szCs w:val="24"/>
        </w:rPr>
        <w:t xml:space="preserve"> </w:t>
      </w:r>
      <w:r w:rsidRPr="00BA2A99">
        <w:rPr>
          <w:rFonts w:cs="Calibri"/>
          <w:color w:val="000000" w:themeColor="text1"/>
          <w:sz w:val="24"/>
          <w:szCs w:val="24"/>
        </w:rPr>
        <w:t xml:space="preserve">ust. </w:t>
      </w:r>
      <w:bookmarkEnd w:id="2"/>
      <w:r w:rsidR="005A351B" w:rsidRPr="00BA2A99">
        <w:rPr>
          <w:rFonts w:cs="Calibri"/>
          <w:color w:val="000000" w:themeColor="text1"/>
          <w:sz w:val="24"/>
          <w:szCs w:val="24"/>
        </w:rPr>
        <w:t>1</w:t>
      </w:r>
      <w:r w:rsidR="00EF5902">
        <w:rPr>
          <w:rFonts w:cs="Calibri"/>
          <w:color w:val="000000" w:themeColor="text1"/>
          <w:sz w:val="24"/>
          <w:szCs w:val="24"/>
        </w:rPr>
        <w:t>6</w:t>
      </w:r>
      <w:r w:rsidR="005A351B" w:rsidRPr="00BA2A99">
        <w:rPr>
          <w:rFonts w:cs="Calibri"/>
          <w:color w:val="000000" w:themeColor="text1"/>
          <w:sz w:val="24"/>
          <w:szCs w:val="24"/>
        </w:rPr>
        <w:t>-1</w:t>
      </w:r>
      <w:r w:rsidR="00EF5902">
        <w:rPr>
          <w:rFonts w:cs="Calibri"/>
          <w:color w:val="000000" w:themeColor="text1"/>
          <w:sz w:val="24"/>
          <w:szCs w:val="24"/>
        </w:rPr>
        <w:t>7</w:t>
      </w:r>
      <w:r w:rsidR="00B9727D" w:rsidRPr="00BA2A99">
        <w:rPr>
          <w:rFonts w:cs="Calibri"/>
          <w:color w:val="000000" w:themeColor="text1"/>
          <w:sz w:val="24"/>
          <w:szCs w:val="24"/>
        </w:rPr>
        <w:t>, wnieść</w:t>
      </w:r>
      <w:r w:rsidRPr="00BA2A99">
        <w:rPr>
          <w:rFonts w:cs="Calibri"/>
          <w:color w:val="000000" w:themeColor="text1"/>
          <w:sz w:val="24"/>
          <w:szCs w:val="24"/>
        </w:rPr>
        <w:t xml:space="preserve"> zastrzeżenia do ustaleń Instytucji Pośredniczącej w zakresie </w:t>
      </w:r>
      <w:r w:rsidR="00256D17" w:rsidRPr="00BA2A99">
        <w:rPr>
          <w:rFonts w:cs="Calibri"/>
          <w:color w:val="000000" w:themeColor="text1"/>
          <w:sz w:val="24"/>
          <w:szCs w:val="24"/>
        </w:rPr>
        <w:t>wskazanym w uzasadnieniu</w:t>
      </w:r>
      <w:r w:rsidR="004776C9" w:rsidRPr="00BA2A99">
        <w:rPr>
          <w:rFonts w:cs="Calibri"/>
          <w:color w:val="000000" w:themeColor="text1"/>
          <w:sz w:val="24"/>
          <w:szCs w:val="24"/>
        </w:rPr>
        <w:t xml:space="preserve"> przekazanej informacji</w:t>
      </w:r>
      <w:r w:rsidR="00256D17" w:rsidRPr="00BA2A99">
        <w:rPr>
          <w:rFonts w:cs="Calibri"/>
          <w:color w:val="000000" w:themeColor="text1"/>
          <w:sz w:val="24"/>
          <w:szCs w:val="24"/>
        </w:rPr>
        <w:t>.</w:t>
      </w:r>
    </w:p>
    <w:p w14:paraId="1C4C0E7A" w14:textId="029EB01C" w:rsidR="006F3B3E" w:rsidRPr="00BA2A99"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Termin, o którym mowa w ust. </w:t>
      </w:r>
      <w:r w:rsidR="008044D1" w:rsidRPr="00BA2A99">
        <w:rPr>
          <w:rFonts w:cs="Calibri"/>
          <w:color w:val="000000" w:themeColor="text1"/>
          <w:sz w:val="24"/>
          <w:szCs w:val="24"/>
        </w:rPr>
        <w:t>2</w:t>
      </w:r>
      <w:r w:rsidRPr="00BA2A99">
        <w:rPr>
          <w:rFonts w:cs="Calibri"/>
          <w:color w:val="000000" w:themeColor="text1"/>
          <w:sz w:val="24"/>
          <w:szCs w:val="24"/>
        </w:rPr>
        <w:t xml:space="preserve">, </w:t>
      </w:r>
      <w:r w:rsidR="00A3304F" w:rsidRPr="00BA2A99">
        <w:rPr>
          <w:rFonts w:cs="Calibri"/>
          <w:color w:val="000000" w:themeColor="text1"/>
          <w:sz w:val="24"/>
          <w:szCs w:val="24"/>
        </w:rPr>
        <w:t xml:space="preserve">na wniosek Beneficjenta </w:t>
      </w:r>
      <w:r w:rsidRPr="00BA2A99">
        <w:rPr>
          <w:rFonts w:cs="Calibri"/>
          <w:color w:val="000000" w:themeColor="text1"/>
          <w:sz w:val="24"/>
          <w:szCs w:val="24"/>
        </w:rPr>
        <w:t>może być przedłużony przez Instytucję Pośredniczącą na czas oznaczony</w:t>
      </w:r>
      <w:r w:rsidR="00A3304F" w:rsidRPr="00BA2A99">
        <w:rPr>
          <w:rFonts w:cs="Calibri"/>
          <w:color w:val="000000" w:themeColor="text1"/>
          <w:sz w:val="24"/>
          <w:szCs w:val="24"/>
        </w:rPr>
        <w:t xml:space="preserve">. Wniosek o przedłużenie terminu, o którym mowa w ust. </w:t>
      </w:r>
      <w:r w:rsidR="008044D1" w:rsidRPr="00BA2A99">
        <w:rPr>
          <w:rFonts w:cs="Calibri"/>
          <w:color w:val="000000" w:themeColor="text1"/>
          <w:sz w:val="24"/>
          <w:szCs w:val="24"/>
        </w:rPr>
        <w:t>2</w:t>
      </w:r>
      <w:r w:rsidR="00A3304F" w:rsidRPr="00BA2A99">
        <w:rPr>
          <w:rFonts w:cs="Calibri"/>
          <w:color w:val="000000" w:themeColor="text1"/>
          <w:sz w:val="24"/>
          <w:szCs w:val="24"/>
        </w:rPr>
        <w:t>, musi zostać</w:t>
      </w:r>
      <w:r w:rsidRPr="00BA2A99">
        <w:rPr>
          <w:rFonts w:cs="Calibri"/>
          <w:color w:val="000000" w:themeColor="text1"/>
          <w:sz w:val="24"/>
          <w:szCs w:val="24"/>
        </w:rPr>
        <w:t xml:space="preserve"> złożony przed upływem </w:t>
      </w:r>
      <w:r w:rsidR="00A3304F" w:rsidRPr="00BA2A99">
        <w:rPr>
          <w:rFonts w:cs="Calibri"/>
          <w:color w:val="000000" w:themeColor="text1"/>
          <w:sz w:val="24"/>
          <w:szCs w:val="24"/>
        </w:rPr>
        <w:t xml:space="preserve">tego </w:t>
      </w:r>
      <w:r w:rsidRPr="00BA2A99">
        <w:rPr>
          <w:rFonts w:cs="Calibri"/>
          <w:color w:val="000000" w:themeColor="text1"/>
          <w:sz w:val="24"/>
          <w:szCs w:val="24"/>
        </w:rPr>
        <w:t>terminu</w:t>
      </w:r>
      <w:r w:rsidR="00791E70" w:rsidRPr="00BA2A99">
        <w:rPr>
          <w:rFonts w:cs="Calibri"/>
          <w:color w:val="000000" w:themeColor="text1"/>
          <w:sz w:val="24"/>
          <w:szCs w:val="24"/>
        </w:rPr>
        <w:t xml:space="preserve"> pod rygorem utraty prawa do jego uwzględnienia</w:t>
      </w:r>
      <w:r w:rsidRPr="00BA2A99">
        <w:rPr>
          <w:rFonts w:cs="Calibri"/>
          <w:color w:val="000000" w:themeColor="text1"/>
          <w:sz w:val="24"/>
          <w:szCs w:val="24"/>
        </w:rPr>
        <w:t>.</w:t>
      </w:r>
    </w:p>
    <w:p w14:paraId="0BFB688B" w14:textId="2C59BF2F"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Zastrzeżenia</w:t>
      </w:r>
      <w:r w:rsidR="0046440B" w:rsidRPr="00BA2A99">
        <w:rPr>
          <w:rFonts w:cs="Calibri"/>
          <w:color w:val="000000" w:themeColor="text1"/>
          <w:sz w:val="24"/>
          <w:szCs w:val="24"/>
        </w:rPr>
        <w:t xml:space="preserve"> Beneficjenta</w:t>
      </w:r>
      <w:r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Pr="00BA2A99">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ma prawo poprawienia </w:t>
      </w:r>
      <w:r w:rsidR="008044D1" w:rsidRPr="00BA2A99">
        <w:rPr>
          <w:rFonts w:cs="Calibri"/>
          <w:color w:val="000000" w:themeColor="text1"/>
          <w:sz w:val="24"/>
          <w:szCs w:val="24"/>
        </w:rPr>
        <w:t xml:space="preserve">oczywistych omyłek </w:t>
      </w:r>
      <w:r w:rsidRPr="00BA2A99">
        <w:rPr>
          <w:rFonts w:cs="Calibri"/>
          <w:color w:val="000000" w:themeColor="text1"/>
          <w:sz w:val="24"/>
          <w:szCs w:val="24"/>
        </w:rPr>
        <w:t>w informacji o wynikach weryfikacji, o której mowa w</w:t>
      </w:r>
      <w:r w:rsidR="008044D1" w:rsidRPr="00BA2A99">
        <w:rPr>
          <w:rFonts w:cs="Calibri"/>
          <w:color w:val="000000" w:themeColor="text1"/>
          <w:sz w:val="24"/>
          <w:szCs w:val="24"/>
        </w:rPr>
        <w:t xml:space="preserve"> </w:t>
      </w:r>
      <w:r w:rsidR="00A646C2" w:rsidRPr="00BA2A99">
        <w:rPr>
          <w:rFonts w:cs="Calibri"/>
          <w:color w:val="000000" w:themeColor="text1"/>
          <w:sz w:val="24"/>
          <w:szCs w:val="24"/>
        </w:rPr>
        <w:t xml:space="preserve">§ </w:t>
      </w:r>
      <w:r w:rsidR="00EF5902">
        <w:rPr>
          <w:rFonts w:cs="Calibri"/>
          <w:color w:val="000000" w:themeColor="text1"/>
          <w:sz w:val="24"/>
          <w:szCs w:val="24"/>
        </w:rPr>
        <w:t>7</w:t>
      </w:r>
      <w:r w:rsidR="00A646C2" w:rsidRPr="00BA2A99">
        <w:rPr>
          <w:rFonts w:cs="Calibri"/>
          <w:color w:val="000000" w:themeColor="text1"/>
          <w:sz w:val="24"/>
          <w:szCs w:val="24"/>
        </w:rPr>
        <w:t xml:space="preserve"> ust. 1</w:t>
      </w:r>
      <w:r w:rsidR="00EF5902">
        <w:rPr>
          <w:rFonts w:cs="Calibri"/>
          <w:color w:val="000000" w:themeColor="text1"/>
          <w:sz w:val="24"/>
          <w:szCs w:val="24"/>
        </w:rPr>
        <w:t>6</w:t>
      </w:r>
      <w:r w:rsidR="00A646C2" w:rsidRPr="00BA2A99">
        <w:rPr>
          <w:rFonts w:cs="Calibri"/>
          <w:color w:val="000000" w:themeColor="text1"/>
          <w:sz w:val="24"/>
          <w:szCs w:val="24"/>
        </w:rPr>
        <w:t>-1</w:t>
      </w:r>
      <w:r w:rsidR="00EF5902">
        <w:rPr>
          <w:rFonts w:cs="Calibri"/>
          <w:color w:val="000000" w:themeColor="text1"/>
          <w:sz w:val="24"/>
          <w:szCs w:val="24"/>
        </w:rPr>
        <w:t>7</w:t>
      </w:r>
      <w:r w:rsidRPr="00BA2A99">
        <w:rPr>
          <w:rFonts w:cs="Calibri"/>
          <w:color w:val="000000" w:themeColor="text1"/>
          <w:sz w:val="24"/>
          <w:szCs w:val="24"/>
        </w:rPr>
        <w:t>, w każdym czasie, z urzędu lub na wniosek Beneficjenta. Informację o zakresie tych poprawek przekazuje się bez zbędnej zwłoki Beneficjentowi.</w:t>
      </w:r>
    </w:p>
    <w:p w14:paraId="72AAE688" w14:textId="0162F22C" w:rsidR="00A3304F" w:rsidRPr="00BA2A99"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rozpatruje zastrzeżenia do informacji o wynikach weryfikacji, o</w:t>
      </w:r>
      <w:r w:rsidR="00342F1A">
        <w:rPr>
          <w:rFonts w:cs="Calibri"/>
          <w:color w:val="000000" w:themeColor="text1"/>
          <w:sz w:val="24"/>
          <w:szCs w:val="24"/>
        </w:rPr>
        <w:t> </w:t>
      </w:r>
      <w:r w:rsidRPr="00BA2A99">
        <w:rPr>
          <w:rFonts w:cs="Calibri"/>
          <w:color w:val="000000" w:themeColor="text1"/>
          <w:sz w:val="24"/>
          <w:szCs w:val="24"/>
        </w:rPr>
        <w:t xml:space="preserve">której mowa w </w:t>
      </w:r>
      <w:bookmarkStart w:id="3" w:name="_Hlk149115756"/>
      <w:r w:rsidR="004274DA" w:rsidRPr="00BA2A99">
        <w:rPr>
          <w:rFonts w:cs="Calibri"/>
          <w:color w:val="000000" w:themeColor="text1"/>
          <w:sz w:val="24"/>
          <w:szCs w:val="24"/>
        </w:rPr>
        <w:t xml:space="preserve">§ </w:t>
      </w:r>
      <w:r w:rsidR="0074022B">
        <w:rPr>
          <w:rFonts w:cs="Calibri"/>
          <w:color w:val="000000" w:themeColor="text1"/>
          <w:sz w:val="24"/>
          <w:szCs w:val="24"/>
        </w:rPr>
        <w:t>7</w:t>
      </w:r>
      <w:r w:rsidR="004274DA" w:rsidRPr="00BA2A99">
        <w:rPr>
          <w:rFonts w:cs="Calibri"/>
          <w:color w:val="000000" w:themeColor="text1"/>
          <w:sz w:val="24"/>
          <w:szCs w:val="24"/>
        </w:rPr>
        <w:t xml:space="preserve"> ust. 1</w:t>
      </w:r>
      <w:r w:rsidR="0074022B">
        <w:rPr>
          <w:rFonts w:cs="Calibri"/>
          <w:color w:val="000000" w:themeColor="text1"/>
          <w:sz w:val="24"/>
          <w:szCs w:val="24"/>
        </w:rPr>
        <w:t>6</w:t>
      </w:r>
      <w:r w:rsidR="004274DA" w:rsidRPr="00BA2A99">
        <w:rPr>
          <w:rFonts w:cs="Calibri"/>
          <w:color w:val="000000" w:themeColor="text1"/>
          <w:sz w:val="24"/>
          <w:szCs w:val="24"/>
        </w:rPr>
        <w:t>-1</w:t>
      </w:r>
      <w:r w:rsidR="0074022B">
        <w:rPr>
          <w:rFonts w:cs="Calibri"/>
          <w:color w:val="000000" w:themeColor="text1"/>
          <w:sz w:val="24"/>
          <w:szCs w:val="24"/>
        </w:rPr>
        <w:t>7</w:t>
      </w:r>
      <w:bookmarkEnd w:id="3"/>
      <w:r w:rsidR="0035721F" w:rsidRPr="00BA2A99">
        <w:rPr>
          <w:rFonts w:cs="Calibri"/>
          <w:color w:val="000000" w:themeColor="text1"/>
          <w:sz w:val="24"/>
          <w:szCs w:val="24"/>
        </w:rPr>
        <w:t>, w</w:t>
      </w:r>
      <w:r w:rsidRPr="00BA2A99">
        <w:rPr>
          <w:rFonts w:cs="Calibr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BA2A99">
        <w:rPr>
          <w:rFonts w:cs="Calibri"/>
          <w:color w:val="000000" w:themeColor="text1"/>
          <w:sz w:val="24"/>
          <w:szCs w:val="24"/>
        </w:rPr>
        <w:t>7</w:t>
      </w:r>
      <w:r w:rsidRPr="00BA2A99">
        <w:rPr>
          <w:rFonts w:cs="Calibri"/>
          <w:color w:val="000000" w:themeColor="text1"/>
          <w:sz w:val="24"/>
          <w:szCs w:val="24"/>
        </w:rPr>
        <w:t>, przerywa bieg tego terminu.</w:t>
      </w:r>
    </w:p>
    <w:p w14:paraId="783E3165" w14:textId="7A953E8B"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W trakcie rozpatrywania zastrzeżeń Instytucja Pośrednicząca ma prawo przeprowadzić dodatkowe czynności kontrolne lub żądać przedstawienia</w:t>
      </w:r>
      <w:r w:rsidR="001B1F68" w:rsidRPr="00BA2A99">
        <w:rPr>
          <w:rFonts w:cs="Calibri"/>
          <w:color w:val="000000" w:themeColor="text1"/>
          <w:sz w:val="24"/>
          <w:szCs w:val="24"/>
        </w:rPr>
        <w:t xml:space="preserve"> przez Beneficjenta</w:t>
      </w:r>
      <w:r w:rsidRPr="00BA2A99">
        <w:rPr>
          <w:rFonts w:cs="Calibri"/>
          <w:color w:val="000000" w:themeColor="text1"/>
          <w:sz w:val="24"/>
          <w:szCs w:val="24"/>
        </w:rPr>
        <w:t xml:space="preserve"> dokumentów</w:t>
      </w:r>
      <w:r w:rsidR="00871E04" w:rsidRPr="00BA2A99">
        <w:rPr>
          <w:rFonts w:cs="Calibri"/>
          <w:color w:val="000000" w:themeColor="text1"/>
          <w:sz w:val="24"/>
          <w:szCs w:val="24"/>
        </w:rPr>
        <w:t xml:space="preserve"> związanych z realizacją Projektu</w:t>
      </w:r>
      <w:r w:rsidR="6A3E57D2" w:rsidRPr="00BA2A99">
        <w:rPr>
          <w:rFonts w:cs="Calibri"/>
          <w:color w:val="000000" w:themeColor="text1"/>
          <w:sz w:val="24"/>
          <w:szCs w:val="24"/>
        </w:rPr>
        <w:t>,</w:t>
      </w:r>
      <w:r w:rsidRPr="00BA2A99">
        <w:rPr>
          <w:rFonts w:cs="Calibri"/>
          <w:color w:val="000000" w:themeColor="text1"/>
          <w:sz w:val="24"/>
          <w:szCs w:val="24"/>
        </w:rPr>
        <w:t xml:space="preserve"> lub złożenia dodatkowych wyjaśnień.</w:t>
      </w:r>
    </w:p>
    <w:p w14:paraId="04F9D6CC" w14:textId="69F1F742"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po rozpatrzeniu zastrzeżeń,</w:t>
      </w:r>
      <w:r w:rsidR="00FF5E31"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00FF5E31" w:rsidRPr="00BA2A99">
        <w:rPr>
          <w:rFonts w:cs="Calibri"/>
          <w:color w:val="000000" w:themeColor="text1"/>
          <w:sz w:val="24"/>
          <w:szCs w:val="24"/>
        </w:rPr>
        <w:t>,</w:t>
      </w:r>
      <w:r w:rsidRPr="00BA2A99">
        <w:rPr>
          <w:rFonts w:cs="Calibri"/>
          <w:color w:val="000000" w:themeColor="text1"/>
          <w:sz w:val="24"/>
          <w:szCs w:val="24"/>
        </w:rPr>
        <w:t xml:space="preserve"> sporządza i przekazuje Beneficjentowi w terminie nie dłuższym niż 10 dni</w:t>
      </w:r>
      <w:r w:rsidR="0065306A" w:rsidRPr="00BA2A99">
        <w:rPr>
          <w:rFonts w:cs="Calibri"/>
          <w:color w:val="000000" w:themeColor="text1"/>
          <w:sz w:val="24"/>
          <w:szCs w:val="24"/>
        </w:rPr>
        <w:t xml:space="preserve"> od dnia zakończenia czynności, o których mowa w ust. 7</w:t>
      </w:r>
      <w:r w:rsidR="002131C6" w:rsidRPr="00BA2A99">
        <w:rPr>
          <w:rFonts w:cs="Calibri"/>
          <w:color w:val="000000" w:themeColor="text1"/>
          <w:sz w:val="24"/>
          <w:szCs w:val="24"/>
        </w:rPr>
        <w:t xml:space="preserve">, </w:t>
      </w:r>
      <w:r w:rsidRPr="00BA2A99">
        <w:rPr>
          <w:rFonts w:cs="Calibri"/>
          <w:color w:val="000000" w:themeColor="text1"/>
          <w:sz w:val="24"/>
          <w:szCs w:val="24"/>
        </w:rPr>
        <w:t>ostateczną informację o wynikach weryfikacji</w:t>
      </w:r>
      <w:r w:rsidR="00FF5E31" w:rsidRPr="00BA2A99">
        <w:rPr>
          <w:rFonts w:cs="Calibri"/>
          <w:color w:val="000000" w:themeColor="text1"/>
          <w:sz w:val="24"/>
          <w:szCs w:val="24"/>
        </w:rPr>
        <w:t>, o</w:t>
      </w:r>
      <w:r w:rsidR="001E0325">
        <w:rPr>
          <w:rFonts w:cs="Calibri"/>
          <w:color w:val="000000" w:themeColor="text1"/>
          <w:sz w:val="24"/>
          <w:szCs w:val="24"/>
        </w:rPr>
        <w:t> </w:t>
      </w:r>
      <w:r w:rsidR="00FF5E31" w:rsidRPr="00BA2A99">
        <w:rPr>
          <w:rFonts w:cs="Calibri"/>
          <w:color w:val="000000" w:themeColor="text1"/>
          <w:sz w:val="24"/>
          <w:szCs w:val="24"/>
        </w:rPr>
        <w:t xml:space="preserve">której mowa w </w:t>
      </w:r>
      <w:r w:rsidR="008B74E2" w:rsidRPr="00BA2A99">
        <w:rPr>
          <w:rFonts w:cs="Calibri"/>
          <w:color w:val="000000" w:themeColor="text1"/>
          <w:sz w:val="24"/>
          <w:szCs w:val="24"/>
        </w:rPr>
        <w:t xml:space="preserve">§ </w:t>
      </w:r>
      <w:r w:rsidR="004C1F3B">
        <w:rPr>
          <w:rFonts w:cs="Calibri"/>
          <w:color w:val="000000" w:themeColor="text1"/>
          <w:sz w:val="24"/>
          <w:szCs w:val="24"/>
        </w:rPr>
        <w:t>7</w:t>
      </w:r>
      <w:r w:rsidR="008B74E2" w:rsidRPr="00BA2A99">
        <w:rPr>
          <w:rFonts w:cs="Calibri"/>
          <w:color w:val="000000" w:themeColor="text1"/>
          <w:sz w:val="24"/>
          <w:szCs w:val="24"/>
        </w:rPr>
        <w:t xml:space="preserve"> ust. 1</w:t>
      </w:r>
      <w:r w:rsidR="004C1F3B">
        <w:rPr>
          <w:rFonts w:cs="Calibri"/>
          <w:color w:val="000000" w:themeColor="text1"/>
          <w:sz w:val="24"/>
          <w:szCs w:val="24"/>
        </w:rPr>
        <w:t>6</w:t>
      </w:r>
      <w:r w:rsidR="008B74E2" w:rsidRPr="00BA2A99">
        <w:rPr>
          <w:rFonts w:cs="Calibri"/>
          <w:color w:val="000000" w:themeColor="text1"/>
          <w:sz w:val="24"/>
          <w:szCs w:val="24"/>
        </w:rPr>
        <w:t>-1</w:t>
      </w:r>
      <w:r w:rsidR="004C1F3B">
        <w:rPr>
          <w:rFonts w:cs="Calibri"/>
          <w:color w:val="000000" w:themeColor="text1"/>
          <w:sz w:val="24"/>
          <w:szCs w:val="24"/>
        </w:rPr>
        <w:t>7</w:t>
      </w:r>
      <w:r w:rsidR="00FF5E31" w:rsidRPr="00BA2A99">
        <w:rPr>
          <w:rFonts w:cs="Calibri"/>
          <w:color w:val="000000" w:themeColor="text1"/>
          <w:sz w:val="24"/>
          <w:szCs w:val="24"/>
        </w:rPr>
        <w:t>,</w:t>
      </w:r>
      <w:r w:rsidRPr="00BA2A99">
        <w:rPr>
          <w:rFonts w:cs="Calibri"/>
          <w:color w:val="000000" w:themeColor="text1"/>
          <w:sz w:val="24"/>
          <w:szCs w:val="24"/>
        </w:rPr>
        <w:t xml:space="preserve"> lub pisemne stanowisko wobec zgłoszonych zastrzeżeń wraz z uzasadnieniem odmowy skorygowania ustaleń.</w:t>
      </w:r>
    </w:p>
    <w:p w14:paraId="58783342" w14:textId="21D307A7" w:rsidR="00A81BF6" w:rsidRPr="00BA2A99"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lastRenderedPageBreak/>
        <w:t>Beneficjentowi nie przysługuje prawo do złożenia zastrzeżeń do ostatecznej informacji o</w:t>
      </w:r>
      <w:r w:rsidR="00132E4D">
        <w:rPr>
          <w:rFonts w:ascii="Calibri" w:hAnsi="Calibri" w:cs="Calibri"/>
          <w:color w:val="000000" w:themeColor="text1"/>
        </w:rPr>
        <w:t> </w:t>
      </w:r>
      <w:r w:rsidRPr="00BA2A99">
        <w:rPr>
          <w:rFonts w:ascii="Calibri" w:hAnsi="Calibri" w:cs="Calibri"/>
          <w:color w:val="000000" w:themeColor="text1"/>
        </w:rPr>
        <w:t>wynikach weryfikacji</w:t>
      </w:r>
      <w:r w:rsidR="00FF5E31" w:rsidRPr="00BA2A99">
        <w:rPr>
          <w:rFonts w:ascii="Calibri" w:hAnsi="Calibri" w:cs="Calibri"/>
          <w:color w:val="000000" w:themeColor="text1"/>
        </w:rPr>
        <w:t xml:space="preserve">, o której mowa w </w:t>
      </w:r>
      <w:r w:rsidR="00251BC6" w:rsidRPr="00BA2A99">
        <w:rPr>
          <w:rFonts w:ascii="Calibri" w:hAnsi="Calibri" w:cs="Calibri"/>
          <w:color w:val="000000" w:themeColor="text1"/>
        </w:rPr>
        <w:t xml:space="preserve">§ </w:t>
      </w:r>
      <w:r w:rsidR="004C1F3B">
        <w:rPr>
          <w:rFonts w:ascii="Calibri" w:hAnsi="Calibri" w:cs="Calibri"/>
          <w:color w:val="000000" w:themeColor="text1"/>
        </w:rPr>
        <w:t>7</w:t>
      </w:r>
      <w:r w:rsidR="00251BC6" w:rsidRPr="00BA2A99">
        <w:rPr>
          <w:rFonts w:ascii="Calibri" w:hAnsi="Calibri" w:cs="Calibri"/>
          <w:color w:val="000000" w:themeColor="text1"/>
        </w:rPr>
        <w:t xml:space="preserve"> ust. 1</w:t>
      </w:r>
      <w:r w:rsidR="004C1F3B">
        <w:rPr>
          <w:rFonts w:ascii="Calibri" w:hAnsi="Calibri" w:cs="Calibri"/>
          <w:color w:val="000000" w:themeColor="text1"/>
        </w:rPr>
        <w:t>6</w:t>
      </w:r>
      <w:r w:rsidR="00251BC6" w:rsidRPr="00BA2A99">
        <w:rPr>
          <w:rFonts w:ascii="Calibri" w:hAnsi="Calibri" w:cs="Calibri"/>
          <w:color w:val="000000" w:themeColor="text1"/>
        </w:rPr>
        <w:t>-1</w:t>
      </w:r>
      <w:r w:rsidR="004C1F3B">
        <w:rPr>
          <w:rFonts w:ascii="Calibri" w:hAnsi="Calibri" w:cs="Calibri"/>
          <w:color w:val="000000" w:themeColor="text1"/>
        </w:rPr>
        <w:t>7</w:t>
      </w:r>
      <w:r w:rsidR="00FF5E31" w:rsidRPr="00BA2A99">
        <w:rPr>
          <w:rFonts w:ascii="Calibri" w:hAnsi="Calibri" w:cs="Calibri"/>
          <w:color w:val="000000" w:themeColor="text1"/>
        </w:rPr>
        <w:t>,</w:t>
      </w:r>
      <w:r w:rsidRPr="00BA2A99">
        <w:rPr>
          <w:rFonts w:ascii="Calibri" w:hAnsi="Calibri" w:cs="Calibri"/>
          <w:color w:val="000000" w:themeColor="text1"/>
        </w:rPr>
        <w:t xml:space="preserve"> oraz do pisemnego stanowiska wobec zgłoszonych zastrzeżeń.</w:t>
      </w:r>
    </w:p>
    <w:p w14:paraId="3DD61C50" w14:textId="6D62868A" w:rsidR="006F3B3E" w:rsidRPr="00BA2A99" w:rsidRDefault="57823BF5" w:rsidP="00517204">
      <w:pPr>
        <w:pStyle w:val="Nagwek2"/>
        <w:rPr>
          <w:rFonts w:cs="Calibri"/>
          <w:szCs w:val="24"/>
        </w:rPr>
      </w:pPr>
      <w:r w:rsidRPr="00BA2A99">
        <w:rPr>
          <w:rFonts w:cs="Calibri"/>
          <w:szCs w:val="24"/>
        </w:rPr>
        <w:t xml:space="preserve">§ </w:t>
      </w:r>
      <w:r w:rsidR="004C1F3B">
        <w:rPr>
          <w:rFonts w:cs="Calibri"/>
          <w:szCs w:val="24"/>
        </w:rPr>
        <w:t>9</w:t>
      </w:r>
      <w:r w:rsidR="009B2417" w:rsidRPr="00BA2A99">
        <w:rPr>
          <w:rFonts w:cs="Calibri"/>
          <w:szCs w:val="24"/>
        </w:rPr>
        <w:t>.</w:t>
      </w:r>
      <w:r w:rsidR="00517204" w:rsidRPr="00BA2A99">
        <w:rPr>
          <w:rFonts w:cs="Calibri"/>
          <w:szCs w:val="24"/>
        </w:rPr>
        <w:t xml:space="preserve"> Nieprawidłowości</w:t>
      </w:r>
    </w:p>
    <w:p w14:paraId="3C9FB28F" w14:textId="1F13F29A" w:rsidR="008C1186" w:rsidRPr="00BA2A99"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stwierdzenia w Projekcie nieprawidłowości, o której mowa w art. 2 pkt 31 </w:t>
      </w:r>
      <w:r w:rsidR="7C393C34" w:rsidRPr="00BA2A99">
        <w:rPr>
          <w:rFonts w:cs="Calibri"/>
          <w:color w:val="000000" w:themeColor="text1"/>
          <w:sz w:val="24"/>
          <w:szCs w:val="24"/>
        </w:rPr>
        <w:t>R</w:t>
      </w:r>
      <w:r w:rsidRPr="00BA2A99">
        <w:rPr>
          <w:rFonts w:cs="Calibri"/>
          <w:color w:val="000000" w:themeColor="text1"/>
          <w:sz w:val="24"/>
          <w:szCs w:val="24"/>
        </w:rPr>
        <w:t>ozporządzenia 2021/1060, dotyczącej zatwierdzonych wniosków o płatnoś</w:t>
      </w:r>
      <w:r w:rsidR="00F41D1C" w:rsidRPr="00BA2A99">
        <w:rPr>
          <w:rFonts w:cs="Calibri"/>
          <w:color w:val="000000" w:themeColor="text1"/>
          <w:sz w:val="24"/>
          <w:szCs w:val="24"/>
        </w:rPr>
        <w:t xml:space="preserve">ć, </w:t>
      </w:r>
      <w:r w:rsidRPr="00BA2A99">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BA2A99">
        <w:rPr>
          <w:rFonts w:cs="Calibri"/>
          <w:color w:val="000000" w:themeColor="text1"/>
          <w:sz w:val="24"/>
          <w:szCs w:val="24"/>
        </w:rPr>
        <w:t>,</w:t>
      </w:r>
      <w:r w:rsidRPr="00BA2A99">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BA2A99">
        <w:rPr>
          <w:rFonts w:cs="Calibri"/>
          <w:color w:val="000000" w:themeColor="text1"/>
          <w:sz w:val="24"/>
          <w:szCs w:val="24"/>
        </w:rPr>
        <w:t>Porozumienia</w:t>
      </w:r>
      <w:r w:rsidRPr="00BA2A99">
        <w:rPr>
          <w:rFonts w:cs="Calibri"/>
          <w:color w:val="000000" w:themeColor="text1"/>
          <w:sz w:val="24"/>
          <w:szCs w:val="24"/>
        </w:rPr>
        <w:t>.</w:t>
      </w:r>
    </w:p>
    <w:p w14:paraId="73434B0F" w14:textId="7893CF0A" w:rsidR="00D72DC9" w:rsidRPr="00BA2A99"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BA2A99">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BA2A99">
        <w:rPr>
          <w:rFonts w:ascii="Calibri" w:eastAsia="Calibri" w:hAnsi="Calibri" w:cs="Calibri"/>
          <w:color w:val="000000" w:themeColor="text1"/>
        </w:rPr>
        <w:t xml:space="preserve">stwierdzonych nieprawidłowościach, w tym nadużyciach finansowych </w:t>
      </w:r>
      <w:r w:rsidRPr="00BA2A99">
        <w:rPr>
          <w:rFonts w:ascii="Calibri" w:eastAsia="Calibri" w:hAnsi="Calibri" w:cs="Calibri"/>
          <w:color w:val="000000" w:themeColor="text1"/>
        </w:rPr>
        <w:t>do Instytucji Pośredniczącej</w:t>
      </w:r>
      <w:r w:rsidR="006F3B3E" w:rsidRPr="00BA2A99">
        <w:rPr>
          <w:rFonts w:ascii="Calibri" w:hAnsi="Calibri" w:cs="Calibri"/>
          <w:color w:val="000000" w:themeColor="text1"/>
        </w:rPr>
        <w:t>.</w:t>
      </w:r>
    </w:p>
    <w:p w14:paraId="15B9D0D7" w14:textId="3E3317D4" w:rsidR="006F3B3E" w:rsidRPr="00BA2A99" w:rsidRDefault="57823BF5" w:rsidP="00517204">
      <w:pPr>
        <w:pStyle w:val="Nagwek2"/>
        <w:rPr>
          <w:rFonts w:cs="Calibri"/>
          <w:szCs w:val="24"/>
        </w:rPr>
      </w:pPr>
      <w:r w:rsidRPr="00BA2A99">
        <w:rPr>
          <w:rFonts w:cs="Calibri"/>
          <w:szCs w:val="24"/>
        </w:rPr>
        <w:t xml:space="preserve">§ </w:t>
      </w:r>
      <w:r w:rsidR="18B4F685" w:rsidRPr="00BA2A99">
        <w:rPr>
          <w:rFonts w:cs="Calibri"/>
          <w:szCs w:val="24"/>
        </w:rPr>
        <w:t>1</w:t>
      </w:r>
      <w:r w:rsidR="004C1F3B">
        <w:rPr>
          <w:rFonts w:cs="Calibri"/>
          <w:szCs w:val="24"/>
        </w:rPr>
        <w:t>0</w:t>
      </w:r>
      <w:r w:rsidR="0008341D" w:rsidRPr="00BA2A99">
        <w:rPr>
          <w:rFonts w:cs="Calibri"/>
          <w:szCs w:val="24"/>
        </w:rPr>
        <w:t>.</w:t>
      </w:r>
      <w:r w:rsidR="00517204" w:rsidRPr="00BA2A99">
        <w:rPr>
          <w:rFonts w:cs="Calibri"/>
          <w:szCs w:val="24"/>
        </w:rPr>
        <w:t xml:space="preserve"> Zasady wykorzystywania CST2021</w:t>
      </w:r>
    </w:p>
    <w:p w14:paraId="11B399A4" w14:textId="29C2EAA5" w:rsidR="005F66BE" w:rsidRPr="00BA2A99" w:rsidRDefault="005F66BE" w:rsidP="00DB2553">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wniosków o płatność;</w:t>
      </w:r>
    </w:p>
    <w:p w14:paraId="239AA817" w14:textId="1690EBB6"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iCs/>
          <w:color w:val="000000" w:themeColor="text1"/>
          <w:lang w:eastAsia="en-GB"/>
        </w:rPr>
        <w:t>dokumentów potwierdzających kwalifikowalność wydatków ponoszonych w ramach</w:t>
      </w:r>
      <w:r w:rsidR="003E4952" w:rsidRPr="003E4952">
        <w:rPr>
          <w:rFonts w:ascii="Calibri" w:hAnsi="Calibri" w:cs="Calibri"/>
          <w:iCs/>
          <w:color w:val="000000" w:themeColor="text1"/>
          <w:lang w:eastAsia="en-GB"/>
        </w:rPr>
        <w:t xml:space="preserve"> </w:t>
      </w:r>
      <w:r w:rsidRPr="003E4952">
        <w:rPr>
          <w:rFonts w:ascii="Calibri" w:hAnsi="Calibri" w:cs="Calibri"/>
          <w:iCs/>
          <w:color w:val="000000" w:themeColor="text1"/>
          <w:lang w:eastAsia="en-GB"/>
        </w:rPr>
        <w:t>Projektu i wykazywanych we wnioskach o płatność</w:t>
      </w:r>
      <w:r w:rsidRPr="003E4952">
        <w:rPr>
          <w:rFonts w:ascii="Calibri" w:hAnsi="Calibri" w:cs="Calibri"/>
          <w:color w:val="000000" w:themeColor="text1"/>
        </w:rPr>
        <w:t>;</w:t>
      </w:r>
    </w:p>
    <w:p w14:paraId="0949F93C" w14:textId="7552E1DB" w:rsidR="00881FDE" w:rsidRPr="00357336"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harmonogramu płatności</w:t>
      </w:r>
      <w:r w:rsidR="00881FDE">
        <w:rPr>
          <w:rFonts w:ascii="Calibri" w:hAnsi="Calibri" w:cs="Calibri"/>
          <w:color w:val="000000" w:themeColor="text1"/>
        </w:rPr>
        <w:t xml:space="preserve"> i harmonogramu rzeczowo-finansowego</w:t>
      </w:r>
      <w:r w:rsidRPr="003E4952">
        <w:rPr>
          <w:rFonts w:ascii="Calibri" w:hAnsi="Calibri" w:cs="Calibri"/>
          <w:color w:val="000000" w:themeColor="text1"/>
        </w:rPr>
        <w:t>;</w:t>
      </w:r>
    </w:p>
    <w:p w14:paraId="52317CB4" w14:textId="4C3D5B2D"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5C695284" w:rsidR="005F66BE" w:rsidRPr="00BA2A99" w:rsidRDefault="659CA6AD" w:rsidP="005D698E">
      <w:pPr>
        <w:tabs>
          <w:tab w:val="left" w:pos="717"/>
        </w:tabs>
        <w:spacing w:after="0" w:line="360" w:lineRule="auto"/>
        <w:ind w:left="357"/>
        <w:rPr>
          <w:rFonts w:cs="Calibri"/>
          <w:color w:val="000000" w:themeColor="text1"/>
          <w:sz w:val="24"/>
          <w:szCs w:val="24"/>
        </w:rPr>
      </w:pPr>
      <w:r w:rsidRPr="00BA2A99">
        <w:rPr>
          <w:rFonts w:cs="Calibri"/>
          <w:color w:val="000000" w:themeColor="text1"/>
          <w:sz w:val="24"/>
          <w:szCs w:val="24"/>
        </w:rPr>
        <w:t>Przekazanie drogą elektroniczną dokumentów, o których mowa w pkt 2 i 4, nie zwalnia Beneficjenta</w:t>
      </w:r>
      <w:r w:rsidR="2F640B28">
        <w:rPr>
          <w:rFonts w:cs="Calibri"/>
          <w:color w:val="000000" w:themeColor="text1"/>
          <w:sz w:val="24"/>
          <w:szCs w:val="24"/>
        </w:rPr>
        <w:t>,</w:t>
      </w:r>
      <w:r w:rsidR="0A65E660" w:rsidRPr="00BA2A99">
        <w:rPr>
          <w:rFonts w:cs="Calibri"/>
          <w:color w:val="000000" w:themeColor="text1"/>
          <w:sz w:val="24"/>
          <w:szCs w:val="24"/>
        </w:rPr>
        <w:t xml:space="preserve"> </w:t>
      </w:r>
      <w:r w:rsidR="0A65E660" w:rsidRPr="4BA45260">
        <w:rPr>
          <w:rFonts w:cs="Calibri"/>
          <w:color w:val="000000" w:themeColor="text1"/>
          <w:sz w:val="24"/>
          <w:szCs w:val="24"/>
        </w:rPr>
        <w:t>Partnerów</w:t>
      </w:r>
      <w:r w:rsidR="1F43440D" w:rsidRPr="4BA45260">
        <w:rPr>
          <w:rFonts w:cs="Calibri"/>
          <w:color w:val="000000" w:themeColor="text1"/>
          <w:sz w:val="24"/>
          <w:szCs w:val="24"/>
        </w:rPr>
        <w:t xml:space="preserve"> i </w:t>
      </w:r>
      <w:r w:rsidR="2F640B28" w:rsidRPr="4BA45260">
        <w:rPr>
          <w:rFonts w:cs="Calibri"/>
          <w:color w:val="000000" w:themeColor="text1"/>
          <w:sz w:val="24"/>
          <w:szCs w:val="24"/>
        </w:rPr>
        <w:t>p</w:t>
      </w:r>
      <w:r w:rsidR="1F43440D" w:rsidRPr="4BA45260">
        <w:rPr>
          <w:rFonts w:cs="Calibri"/>
          <w:color w:val="000000" w:themeColor="text1"/>
          <w:sz w:val="24"/>
          <w:szCs w:val="24"/>
        </w:rPr>
        <w:t>odmiotów upoważnionych do ponoszenia wydatków w</w:t>
      </w:r>
      <w:r w:rsidR="2C3AC26E" w:rsidRPr="4BA45260">
        <w:rPr>
          <w:rFonts w:cs="Calibri"/>
          <w:color w:val="000000" w:themeColor="text1"/>
          <w:sz w:val="24"/>
          <w:szCs w:val="24"/>
        </w:rPr>
        <w:t> </w:t>
      </w:r>
      <w:r w:rsidR="1F43440D" w:rsidRPr="4BA45260">
        <w:rPr>
          <w:rFonts w:cs="Calibri"/>
          <w:color w:val="000000" w:themeColor="text1"/>
          <w:sz w:val="24"/>
          <w:szCs w:val="24"/>
        </w:rPr>
        <w:t>Projekcie</w:t>
      </w:r>
      <w:r w:rsidR="006E1C1C" w:rsidRPr="4BA45260">
        <w:rPr>
          <w:rFonts w:cs="Calibri"/>
          <w:color w:val="000000" w:themeColor="text1"/>
          <w:sz w:val="24"/>
          <w:szCs w:val="24"/>
          <w:vertAlign w:val="superscript"/>
        </w:rPr>
        <w:footnoteReference w:id="7"/>
      </w:r>
      <w:r w:rsidR="0A65E660" w:rsidRPr="4BA45260">
        <w:rPr>
          <w:rFonts w:cs="Calibri"/>
          <w:color w:val="000000" w:themeColor="text1"/>
          <w:sz w:val="24"/>
          <w:szCs w:val="24"/>
        </w:rPr>
        <w:t xml:space="preserve"> </w:t>
      </w:r>
      <w:r w:rsidRPr="00BA2A99">
        <w:rPr>
          <w:rFonts w:cs="Calibri"/>
          <w:color w:val="000000" w:themeColor="text1"/>
          <w:sz w:val="24"/>
          <w:szCs w:val="24"/>
        </w:rPr>
        <w:t>z obowiązku przechowywania oryginałów dokumentów i ich udostępniania podczas kontroli na miejscu.</w:t>
      </w:r>
    </w:p>
    <w:p w14:paraId="236B5652" w14:textId="07AC3D1D" w:rsidR="00B36F98"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lastRenderedPageBreak/>
        <w:t>Strony</w:t>
      </w:r>
      <w:r w:rsidR="006F3B3E" w:rsidRPr="00BA2A99">
        <w:rPr>
          <w:rFonts w:cs="Calibri"/>
          <w:color w:val="000000" w:themeColor="text1"/>
          <w:sz w:val="24"/>
          <w:szCs w:val="24"/>
        </w:rPr>
        <w:t xml:space="preserve"> uznają za prawnie wiążące przyjęte w </w:t>
      </w:r>
      <w:r w:rsidR="00473478" w:rsidRPr="00BA2A99">
        <w:rPr>
          <w:rFonts w:cs="Calibri"/>
          <w:color w:val="000000" w:themeColor="text1"/>
          <w:sz w:val="24"/>
          <w:szCs w:val="24"/>
        </w:rPr>
        <w:t>Porozumieniu</w:t>
      </w:r>
      <w:r w:rsidR="006F3B3E" w:rsidRPr="00BA2A99">
        <w:rPr>
          <w:rFonts w:cs="Calibri"/>
          <w:color w:val="000000" w:themeColor="text1"/>
          <w:sz w:val="24"/>
          <w:szCs w:val="24"/>
        </w:rPr>
        <w:t xml:space="preserve"> rozwiązania stosowane w</w:t>
      </w:r>
      <w:r w:rsidR="0094028A">
        <w:rPr>
          <w:rFonts w:cs="Calibri"/>
          <w:color w:val="000000" w:themeColor="text1"/>
          <w:sz w:val="24"/>
          <w:szCs w:val="24"/>
        </w:rPr>
        <w:t> </w:t>
      </w:r>
      <w:r w:rsidR="006F3B3E" w:rsidRPr="00BA2A99">
        <w:rPr>
          <w:rFonts w:cs="Calibri"/>
          <w:color w:val="000000" w:themeColor="text1"/>
          <w:sz w:val="24"/>
          <w:szCs w:val="24"/>
        </w:rPr>
        <w:t>zakresie komunikacji i wymiany danych w CST2021, bez możliwości kwestionowania skutków ich stosowania.</w:t>
      </w:r>
    </w:p>
    <w:p w14:paraId="5BD00BA0" w14:textId="29EB37EC" w:rsidR="006F3B3E" w:rsidRPr="00B36F98"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36F98">
        <w:rPr>
          <w:rFonts w:cs="Calibri"/>
          <w:color w:val="000000" w:themeColor="text1"/>
          <w:sz w:val="24"/>
          <w:szCs w:val="24"/>
        </w:rPr>
        <w:t xml:space="preserve">Beneficjent </w:t>
      </w:r>
      <w:r w:rsidR="4FC79DF4" w:rsidRPr="00B36F98">
        <w:rPr>
          <w:rFonts w:cs="Calibri"/>
          <w:color w:val="000000" w:themeColor="text1"/>
          <w:sz w:val="24"/>
          <w:szCs w:val="24"/>
        </w:rPr>
        <w:t>i Partner</w:t>
      </w:r>
      <w:r w:rsidR="00007CBA" w:rsidRPr="00BA2A99">
        <w:rPr>
          <w:rStyle w:val="Odwoanieprzypisudolnego"/>
          <w:rFonts w:cs="Calibri"/>
          <w:color w:val="000000" w:themeColor="text1"/>
          <w:sz w:val="24"/>
          <w:szCs w:val="24"/>
        </w:rPr>
        <w:footnoteReference w:id="8"/>
      </w:r>
      <w:r w:rsidR="4FC79DF4" w:rsidRPr="00B36F98">
        <w:rPr>
          <w:rFonts w:cs="Calibri"/>
          <w:color w:val="000000" w:themeColor="text1"/>
          <w:sz w:val="24"/>
          <w:szCs w:val="24"/>
        </w:rPr>
        <w:t xml:space="preserve"> </w:t>
      </w:r>
      <w:r w:rsidRPr="00B36F98">
        <w:rPr>
          <w:rFonts w:cs="Calibri"/>
          <w:color w:val="000000" w:themeColor="text1"/>
          <w:sz w:val="24"/>
          <w:szCs w:val="24"/>
        </w:rPr>
        <w:t>wyznacza</w:t>
      </w:r>
      <w:r w:rsidR="4FC79DF4" w:rsidRPr="00B36F98">
        <w:rPr>
          <w:rFonts w:cs="Calibri"/>
          <w:color w:val="000000" w:themeColor="text1"/>
          <w:sz w:val="24"/>
          <w:szCs w:val="24"/>
        </w:rPr>
        <w:t>ją</w:t>
      </w:r>
      <w:r w:rsidR="381CC1B1" w:rsidRPr="00B36F98">
        <w:rPr>
          <w:rFonts w:cs="Calibri"/>
          <w:color w:val="000000" w:themeColor="text1"/>
          <w:sz w:val="24"/>
          <w:szCs w:val="24"/>
        </w:rPr>
        <w:t xml:space="preserve"> osoby </w:t>
      </w:r>
      <w:r w:rsidRPr="00B36F98">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612B4CEC" w:rsidRPr="4BA45260">
        <w:rPr>
          <w:rFonts w:cs="Calibri"/>
          <w:color w:val="000000" w:themeColor="text1"/>
          <w:sz w:val="24"/>
          <w:szCs w:val="24"/>
        </w:rPr>
        <w:t> </w:t>
      </w:r>
      <w:r w:rsidRPr="00B36F98">
        <w:rPr>
          <w:rFonts w:cs="Calibri"/>
          <w:color w:val="000000" w:themeColor="text1"/>
          <w:sz w:val="24"/>
          <w:szCs w:val="24"/>
        </w:rPr>
        <w:t>stronie Beneficjenta</w:t>
      </w:r>
      <w:r w:rsidR="56EEEE2F" w:rsidRPr="00B36F98">
        <w:rPr>
          <w:rFonts w:cs="Calibri"/>
          <w:color w:val="000000" w:themeColor="text1"/>
          <w:sz w:val="24"/>
          <w:szCs w:val="24"/>
        </w:rPr>
        <w:t xml:space="preserve"> i Partnera</w:t>
      </w:r>
      <w:r w:rsidRPr="00B36F98">
        <w:rPr>
          <w:rFonts w:cs="Calibri"/>
          <w:color w:val="000000" w:themeColor="text1"/>
          <w:sz w:val="24"/>
          <w:szCs w:val="24"/>
        </w:rPr>
        <w:t xml:space="preserve">. Zgłoszenie osób zarządzających uprawnieniami użytkowników odbywa się w oparciu o </w:t>
      </w:r>
      <w:r w:rsidR="69B4AFB7" w:rsidRPr="00B36F98">
        <w:rPr>
          <w:rFonts w:cs="Calibri"/>
          <w:color w:val="000000" w:themeColor="text1"/>
          <w:sz w:val="24"/>
          <w:szCs w:val="24"/>
        </w:rPr>
        <w:t xml:space="preserve">Wniosek o dodanie osoby zarządzającej </w:t>
      </w:r>
      <w:r w:rsidR="0A52F60D" w:rsidRPr="00B36F98">
        <w:rPr>
          <w:rFonts w:cs="Calibri"/>
          <w:color w:val="000000" w:themeColor="text1"/>
          <w:sz w:val="24"/>
          <w:szCs w:val="24"/>
        </w:rPr>
        <w:t>Projektem</w:t>
      </w:r>
      <w:r w:rsidR="67285B02" w:rsidRPr="00B36F98">
        <w:rPr>
          <w:rFonts w:cs="Calibri"/>
          <w:color w:val="000000" w:themeColor="text1"/>
          <w:sz w:val="24"/>
          <w:szCs w:val="24"/>
        </w:rPr>
        <w:t xml:space="preserve">, </w:t>
      </w:r>
      <w:r w:rsidR="7F4157B6" w:rsidRPr="4BA45260">
        <w:rPr>
          <w:rFonts w:cs="Calibri"/>
          <w:color w:val="000000" w:themeColor="text1"/>
          <w:sz w:val="24"/>
          <w:szCs w:val="24"/>
        </w:rPr>
        <w:t xml:space="preserve">którego wzór </w:t>
      </w:r>
      <w:r w:rsidRPr="00B36F98">
        <w:rPr>
          <w:rFonts w:cs="Calibri"/>
          <w:color w:val="000000" w:themeColor="text1"/>
          <w:sz w:val="24"/>
          <w:szCs w:val="24"/>
        </w:rPr>
        <w:t xml:space="preserve">stanowi </w:t>
      </w:r>
      <w:r w:rsidR="7B77AD20" w:rsidRPr="00B36F98">
        <w:rPr>
          <w:rFonts w:cs="Calibri"/>
          <w:color w:val="000000" w:themeColor="text1"/>
          <w:sz w:val="24"/>
          <w:szCs w:val="24"/>
        </w:rPr>
        <w:t xml:space="preserve">Załącznik </w:t>
      </w:r>
      <w:r w:rsidR="67285B02" w:rsidRPr="00B36F98">
        <w:rPr>
          <w:rFonts w:cs="Calibri"/>
          <w:color w:val="000000" w:themeColor="text1"/>
          <w:sz w:val="24"/>
          <w:szCs w:val="24"/>
        </w:rPr>
        <w:t>nr</w:t>
      </w:r>
      <w:r w:rsidRPr="00B36F98">
        <w:rPr>
          <w:rFonts w:cs="Calibri"/>
          <w:color w:val="000000" w:themeColor="text1"/>
          <w:sz w:val="24"/>
          <w:szCs w:val="24"/>
        </w:rPr>
        <w:t xml:space="preserve"> </w:t>
      </w:r>
      <w:r w:rsidR="76898311" w:rsidRPr="00B36F98">
        <w:rPr>
          <w:rFonts w:cs="Calibri"/>
          <w:color w:val="000000" w:themeColor="text1"/>
          <w:sz w:val="24"/>
          <w:szCs w:val="24"/>
        </w:rPr>
        <w:t>9</w:t>
      </w:r>
      <w:r w:rsidRPr="00B36F98">
        <w:rPr>
          <w:rFonts w:cs="Calibri"/>
          <w:color w:val="000000" w:themeColor="text1"/>
          <w:sz w:val="24"/>
          <w:szCs w:val="24"/>
        </w:rPr>
        <w:t xml:space="preserve"> do </w:t>
      </w:r>
      <w:r w:rsidR="51D7CCC3" w:rsidRPr="00B36F98">
        <w:rPr>
          <w:rFonts w:cs="Calibri"/>
          <w:color w:val="000000" w:themeColor="text1"/>
          <w:sz w:val="24"/>
          <w:szCs w:val="24"/>
        </w:rPr>
        <w:t>Porozumienia</w:t>
      </w:r>
      <w:r w:rsidRPr="00B36F98">
        <w:rPr>
          <w:rFonts w:cs="Calibri"/>
          <w:color w:val="000000" w:themeColor="text1"/>
          <w:sz w:val="24"/>
          <w:szCs w:val="24"/>
        </w:rPr>
        <w:t>. Wszelkie działania w</w:t>
      </w:r>
      <w:r w:rsidR="612B4CEC" w:rsidRPr="4BA45260">
        <w:rPr>
          <w:rFonts w:cs="Calibri"/>
          <w:color w:val="000000" w:themeColor="text1"/>
          <w:sz w:val="24"/>
          <w:szCs w:val="24"/>
        </w:rPr>
        <w:t> </w:t>
      </w:r>
      <w:r w:rsidRPr="00B36F98">
        <w:rPr>
          <w:rFonts w:cs="Calibri"/>
          <w:color w:val="000000" w:themeColor="text1"/>
          <w:sz w:val="24"/>
          <w:szCs w:val="24"/>
        </w:rPr>
        <w:t xml:space="preserve">CST2021 osób uprawnionych są traktowane </w:t>
      </w:r>
      <w:r w:rsidR="0A52F60D" w:rsidRPr="00B36F98">
        <w:rPr>
          <w:rFonts w:cs="Calibri"/>
          <w:color w:val="000000" w:themeColor="text1"/>
          <w:sz w:val="24"/>
          <w:szCs w:val="24"/>
        </w:rPr>
        <w:t>pod względem skutków prawnych jak</w:t>
      </w:r>
      <w:r w:rsidRPr="00B36F98">
        <w:rPr>
          <w:rFonts w:cs="Calibri"/>
          <w:color w:val="000000" w:themeColor="text1"/>
          <w:sz w:val="24"/>
          <w:szCs w:val="24"/>
        </w:rPr>
        <w:t xml:space="preserve"> działanie Beneficjenta</w:t>
      </w:r>
      <w:r w:rsidR="0A52F60D" w:rsidRPr="00B36F98">
        <w:rPr>
          <w:rFonts w:cs="Calibri"/>
          <w:color w:val="000000" w:themeColor="text1"/>
          <w:sz w:val="24"/>
          <w:szCs w:val="24"/>
        </w:rPr>
        <w:t>.</w:t>
      </w:r>
    </w:p>
    <w:p w14:paraId="575ADA28" w14:textId="77777777" w:rsidR="006F3B3E" w:rsidRPr="00BA2A99"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2A21D08D"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Beneficjent zobowiązuje się do każdorazowego informowania Instytucji Pośredniczącej o</w:t>
      </w:r>
      <w:r w:rsidR="001C5EA6">
        <w:rPr>
          <w:rFonts w:cs="Calibri"/>
          <w:color w:val="000000" w:themeColor="text1"/>
          <w:sz w:val="24"/>
          <w:szCs w:val="24"/>
        </w:rPr>
        <w:t> </w:t>
      </w:r>
      <w:r w:rsidRPr="00B36F98">
        <w:rPr>
          <w:rFonts w:cs="Calibri"/>
          <w:color w:val="000000" w:themeColor="text1"/>
          <w:sz w:val="24"/>
          <w:szCs w:val="24"/>
        </w:rPr>
        <w:t>nieautoryzowanym dostępie do danych Beneficjenta w CST2021.</w:t>
      </w:r>
    </w:p>
    <w:p w14:paraId="12AC17AB" w14:textId="1E3CB251" w:rsidR="00B36F98" w:rsidRDefault="72FD2694"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37D4A037">
        <w:rPr>
          <w:rFonts w:cs="Calibri"/>
          <w:color w:val="000000" w:themeColor="text1"/>
          <w:sz w:val="24"/>
          <w:szCs w:val="24"/>
        </w:rPr>
        <w:t>W przypadku niedostępności CST2021 Beneficjent zgłasza Instytucji Pośredniczącej zaistniały problem na adres e-mail</w:t>
      </w:r>
      <w:r w:rsidR="00095FDD" w:rsidRPr="37D4A037">
        <w:rPr>
          <w:rFonts w:cs="Calibri"/>
          <w:color w:val="000000" w:themeColor="text1"/>
          <w:sz w:val="24"/>
          <w:szCs w:val="24"/>
        </w:rPr>
        <w:t xml:space="preserve">: </w:t>
      </w:r>
      <w:r w:rsidR="225AFB40" w:rsidRPr="37D4A037">
        <w:rPr>
          <w:rFonts w:cs="Calibri"/>
          <w:b/>
          <w:bCs/>
          <w:color w:val="000000" w:themeColor="text1"/>
          <w:sz w:val="24"/>
          <w:szCs w:val="24"/>
        </w:rPr>
        <w:t>ami.</w:t>
      </w:r>
      <w:r w:rsidR="339DE86F" w:rsidRPr="37D4A037">
        <w:rPr>
          <w:rFonts w:cs="Calibri"/>
          <w:b/>
          <w:bCs/>
          <w:color w:val="000000" w:themeColor="text1"/>
          <w:sz w:val="24"/>
          <w:szCs w:val="24"/>
        </w:rPr>
        <w:t>ferc</w:t>
      </w:r>
      <w:r w:rsidR="225AFB40" w:rsidRPr="37D4A037">
        <w:rPr>
          <w:rFonts w:cs="Calibri"/>
          <w:b/>
          <w:bCs/>
          <w:color w:val="000000" w:themeColor="text1"/>
          <w:sz w:val="24"/>
          <w:szCs w:val="24"/>
        </w:rPr>
        <w:t>@cppc.gov.pl</w:t>
      </w:r>
      <w:r w:rsidR="225AFB40" w:rsidRPr="37D4A037">
        <w:rPr>
          <w:rFonts w:cs="Calibri"/>
          <w:color w:val="000000" w:themeColor="text1"/>
          <w:sz w:val="24"/>
          <w:szCs w:val="24"/>
        </w:rPr>
        <w:t>.</w:t>
      </w:r>
      <w:r w:rsidRPr="37D4A037">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37D4A037">
        <w:rPr>
          <w:rFonts w:cs="Calibri"/>
          <w:color w:val="000000" w:themeColor="text1"/>
          <w:sz w:val="24"/>
          <w:szCs w:val="24"/>
        </w:rPr>
        <w:t xml:space="preserve">jest zgodny z komunikatem zamieszczonym na stronie </w:t>
      </w:r>
      <w:r w:rsidR="64B0B456" w:rsidRPr="37D4A037">
        <w:rPr>
          <w:rFonts w:cs="Calibri"/>
          <w:color w:val="000000" w:themeColor="text1"/>
          <w:sz w:val="24"/>
          <w:szCs w:val="24"/>
        </w:rPr>
        <w:t>Centrum Projektów Polska Cyfrowa</w:t>
      </w:r>
      <w:r w:rsidR="00155E21" w:rsidRPr="37D4A037">
        <w:rPr>
          <w:rFonts w:cs="Calibri"/>
          <w:color w:val="000000" w:themeColor="text1"/>
          <w:sz w:val="24"/>
          <w:szCs w:val="24"/>
        </w:rPr>
        <w:t xml:space="preserve"> </w:t>
      </w:r>
      <w:r w:rsidRPr="37D4A037">
        <w:rPr>
          <w:rFonts w:cs="Calibri"/>
          <w:color w:val="000000" w:themeColor="text1"/>
          <w:sz w:val="24"/>
          <w:szCs w:val="24"/>
        </w:rPr>
        <w:t xml:space="preserve">O usunięciu awarii CST2021 Instytucja Pośrednicząca informuje Beneficjenta na adresy e-mail osób uprawnionych </w:t>
      </w:r>
      <w:r w:rsidR="008936A0" w:rsidRPr="37D4A037">
        <w:rPr>
          <w:rFonts w:cs="Calibri"/>
          <w:color w:val="000000" w:themeColor="text1"/>
          <w:sz w:val="24"/>
          <w:szCs w:val="24"/>
        </w:rPr>
        <w:t xml:space="preserve">zgodnie z </w:t>
      </w:r>
      <w:r w:rsidR="00273740" w:rsidRPr="37D4A037">
        <w:rPr>
          <w:rFonts w:cs="Calibri"/>
          <w:color w:val="000000" w:themeColor="text1"/>
          <w:sz w:val="24"/>
          <w:szCs w:val="24"/>
        </w:rPr>
        <w:t>Z</w:t>
      </w:r>
      <w:r w:rsidR="008936A0" w:rsidRPr="37D4A037">
        <w:rPr>
          <w:rFonts w:cs="Calibri"/>
          <w:color w:val="000000" w:themeColor="text1"/>
          <w:sz w:val="24"/>
          <w:szCs w:val="24"/>
        </w:rPr>
        <w:t>ałącznikiem</w:t>
      </w:r>
      <w:r w:rsidR="00155E21" w:rsidRPr="37D4A037">
        <w:rPr>
          <w:rFonts w:cs="Calibri"/>
          <w:color w:val="000000" w:themeColor="text1"/>
          <w:sz w:val="24"/>
          <w:szCs w:val="24"/>
        </w:rPr>
        <w:t xml:space="preserve"> nr</w:t>
      </w:r>
      <w:r w:rsidR="008936A0" w:rsidRPr="37D4A037">
        <w:rPr>
          <w:rFonts w:cs="Calibri"/>
          <w:color w:val="000000" w:themeColor="text1"/>
          <w:sz w:val="24"/>
          <w:szCs w:val="24"/>
        </w:rPr>
        <w:t xml:space="preserve"> </w:t>
      </w:r>
      <w:r w:rsidR="009434C2" w:rsidRPr="37D4A037">
        <w:rPr>
          <w:rFonts w:cs="Calibri"/>
          <w:color w:val="000000" w:themeColor="text1"/>
          <w:sz w:val="24"/>
          <w:szCs w:val="24"/>
        </w:rPr>
        <w:t>9</w:t>
      </w:r>
      <w:r w:rsidR="00E558FF" w:rsidRPr="37D4A037">
        <w:rPr>
          <w:rFonts w:cs="Calibri"/>
          <w:color w:val="000000" w:themeColor="text1"/>
          <w:sz w:val="24"/>
          <w:szCs w:val="24"/>
        </w:rPr>
        <w:t xml:space="preserve"> </w:t>
      </w:r>
      <w:r w:rsidRPr="37D4A037">
        <w:rPr>
          <w:rFonts w:cs="Calibri"/>
          <w:color w:val="000000" w:themeColor="text1"/>
          <w:sz w:val="24"/>
          <w:szCs w:val="24"/>
        </w:rPr>
        <w:t xml:space="preserve">do </w:t>
      </w:r>
      <w:r w:rsidR="00E558FF" w:rsidRPr="37D4A037">
        <w:rPr>
          <w:rFonts w:cs="Calibri"/>
          <w:color w:val="000000" w:themeColor="text1"/>
          <w:sz w:val="24"/>
          <w:szCs w:val="24"/>
        </w:rPr>
        <w:t>Porozumienia</w:t>
      </w:r>
      <w:r w:rsidRPr="37D4A037">
        <w:rPr>
          <w:rFonts w:cs="Calibri"/>
          <w:color w:val="000000" w:themeColor="text1"/>
          <w:sz w:val="24"/>
          <w:szCs w:val="24"/>
        </w:rPr>
        <w:t>, Beneficjent zaś zobowiązuje się uzupełnić dane w CST2021</w:t>
      </w:r>
      <w:r w:rsidR="00543DCD" w:rsidRPr="37D4A037">
        <w:rPr>
          <w:rFonts w:cs="Calibri"/>
          <w:color w:val="000000" w:themeColor="text1"/>
          <w:sz w:val="24"/>
          <w:szCs w:val="24"/>
        </w:rPr>
        <w:t xml:space="preserve"> w terminie 3 dni od usunięcia awarii</w:t>
      </w:r>
      <w:r w:rsidRPr="37D4A037">
        <w:rPr>
          <w:rFonts w:cs="Calibri"/>
          <w:color w:val="000000" w:themeColor="text1"/>
          <w:sz w:val="24"/>
          <w:szCs w:val="24"/>
        </w:rPr>
        <w:t xml:space="preserve"> w zakresie dokumentów przekazanych drogą</w:t>
      </w:r>
      <w:r w:rsidR="00C223F2">
        <w:rPr>
          <w:rFonts w:cs="Calibri"/>
          <w:color w:val="000000" w:themeColor="text1"/>
          <w:sz w:val="24"/>
          <w:szCs w:val="24"/>
        </w:rPr>
        <w:t xml:space="preserve"> wskazaną w komunikacie</w:t>
      </w:r>
      <w:r w:rsidR="00405D90" w:rsidRPr="37D4A037">
        <w:rPr>
          <w:rFonts w:cs="Calibri"/>
          <w:color w:val="000000" w:themeColor="text1"/>
          <w:sz w:val="24"/>
          <w:szCs w:val="24"/>
        </w:rPr>
        <w:t>.</w:t>
      </w:r>
    </w:p>
    <w:p w14:paraId="1AF350EE" w14:textId="4D7A4ACB" w:rsidR="00554961" w:rsidRPr="00554961" w:rsidRDefault="0F766426" w:rsidP="00E76C7A">
      <w:pPr>
        <w:numPr>
          <w:ilvl w:val="0"/>
          <w:numId w:val="7"/>
        </w:numPr>
        <w:tabs>
          <w:tab w:val="clear" w:pos="566"/>
        </w:tabs>
        <w:spacing w:after="0" w:line="360" w:lineRule="auto"/>
        <w:rPr>
          <w:rFonts w:cs="Calibri"/>
          <w:color w:val="000000" w:themeColor="text1"/>
          <w:sz w:val="24"/>
          <w:szCs w:val="24"/>
        </w:rPr>
      </w:pPr>
      <w:r w:rsidRPr="355CD0E5">
        <w:rPr>
          <w:rFonts w:cs="Calibri"/>
          <w:color w:val="000000" w:themeColor="text1"/>
          <w:sz w:val="24"/>
          <w:szCs w:val="24"/>
        </w:rPr>
        <w:lastRenderedPageBreak/>
        <w:t>Przedmiotem komunikacji wyłącznie przy wykorzystaniu CST2021 nie mo</w:t>
      </w:r>
      <w:r w:rsidR="290E6738" w:rsidRPr="355CD0E5">
        <w:rPr>
          <w:rFonts w:cs="Calibri"/>
          <w:color w:val="000000" w:themeColor="text1"/>
          <w:sz w:val="24"/>
          <w:szCs w:val="24"/>
        </w:rPr>
        <w:t>że</w:t>
      </w:r>
      <w:r w:rsidRPr="355CD0E5">
        <w:rPr>
          <w:rFonts w:cs="Calibri"/>
          <w:color w:val="000000" w:themeColor="text1"/>
          <w:sz w:val="24"/>
          <w:szCs w:val="24"/>
        </w:rPr>
        <w:t xml:space="preserve"> być</w:t>
      </w:r>
      <w:r w:rsidR="6CF88881" w:rsidRPr="355CD0E5">
        <w:rPr>
          <w:rFonts w:cs="Calibri"/>
          <w:color w:val="000000" w:themeColor="text1"/>
          <w:sz w:val="24"/>
          <w:szCs w:val="24"/>
        </w:rPr>
        <w:t xml:space="preserve"> </w:t>
      </w:r>
      <w:r w:rsidR="08B78C92" w:rsidRPr="355CD0E5">
        <w:rPr>
          <w:rFonts w:cs="Calibri"/>
          <w:color w:val="000000" w:themeColor="text1"/>
          <w:sz w:val="24"/>
          <w:szCs w:val="24"/>
        </w:rPr>
        <w:t>zmian</w:t>
      </w:r>
      <w:r w:rsidR="290E6738" w:rsidRPr="355CD0E5">
        <w:rPr>
          <w:rFonts w:cs="Calibri"/>
          <w:color w:val="000000" w:themeColor="text1"/>
          <w:sz w:val="24"/>
          <w:szCs w:val="24"/>
        </w:rPr>
        <w:t>a</w:t>
      </w:r>
      <w:r w:rsidR="08B78C92" w:rsidRPr="355CD0E5">
        <w:rPr>
          <w:rFonts w:cs="Calibri"/>
          <w:color w:val="000000" w:themeColor="text1"/>
          <w:sz w:val="24"/>
          <w:szCs w:val="24"/>
        </w:rPr>
        <w:t xml:space="preserve"> treści </w:t>
      </w:r>
      <w:r w:rsidR="1FBE0192" w:rsidRPr="355CD0E5">
        <w:rPr>
          <w:rFonts w:cs="Calibri"/>
          <w:color w:val="000000" w:themeColor="text1"/>
          <w:sz w:val="24"/>
          <w:szCs w:val="24"/>
        </w:rPr>
        <w:t>Porozumienia</w:t>
      </w:r>
      <w:r w:rsidR="08B78C92" w:rsidRPr="355CD0E5">
        <w:rPr>
          <w:rFonts w:cs="Calibri"/>
          <w:color w:val="000000" w:themeColor="text1"/>
          <w:sz w:val="24"/>
          <w:szCs w:val="24"/>
        </w:rPr>
        <w:t>, z wyłączeniem</w:t>
      </w:r>
      <w:r w:rsidR="27A73E52" w:rsidRPr="355CD0E5">
        <w:rPr>
          <w:rFonts w:cs="Calibri"/>
          <w:color w:val="000000" w:themeColor="text1"/>
          <w:sz w:val="24"/>
          <w:szCs w:val="24"/>
        </w:rPr>
        <w:t xml:space="preserve"> zmiany, o której mowa w</w:t>
      </w:r>
      <w:r w:rsidR="08B78C92" w:rsidRPr="355CD0E5">
        <w:rPr>
          <w:rFonts w:cs="Calibri"/>
          <w:color w:val="000000" w:themeColor="text1"/>
          <w:sz w:val="24"/>
          <w:szCs w:val="24"/>
        </w:rPr>
        <w:t xml:space="preserve"> § </w:t>
      </w:r>
      <w:r w:rsidR="19C10616" w:rsidRPr="355CD0E5">
        <w:rPr>
          <w:rFonts w:cs="Calibri"/>
          <w:color w:val="000000" w:themeColor="text1"/>
          <w:sz w:val="24"/>
          <w:szCs w:val="24"/>
        </w:rPr>
        <w:t>7</w:t>
      </w:r>
      <w:r w:rsidR="242DF736" w:rsidRPr="355CD0E5">
        <w:rPr>
          <w:rFonts w:cs="Calibri"/>
          <w:color w:val="000000" w:themeColor="text1"/>
          <w:sz w:val="24"/>
          <w:szCs w:val="24"/>
        </w:rPr>
        <w:t xml:space="preserve"> </w:t>
      </w:r>
      <w:r w:rsidR="08B78C92" w:rsidRPr="355CD0E5">
        <w:rPr>
          <w:rFonts w:cs="Calibri"/>
          <w:color w:val="000000" w:themeColor="text1"/>
          <w:sz w:val="24"/>
          <w:szCs w:val="24"/>
        </w:rPr>
        <w:t xml:space="preserve">ust. </w:t>
      </w:r>
      <w:r w:rsidR="00B15B47">
        <w:rPr>
          <w:rFonts w:cs="Calibri"/>
          <w:color w:val="000000" w:themeColor="text1"/>
          <w:sz w:val="24"/>
          <w:szCs w:val="24"/>
        </w:rPr>
        <w:t>27</w:t>
      </w:r>
      <w:r w:rsidR="0E4A9DEF" w:rsidRPr="355CD0E5">
        <w:rPr>
          <w:rFonts w:cs="Calibri"/>
          <w:color w:val="000000" w:themeColor="text1"/>
          <w:sz w:val="24"/>
          <w:szCs w:val="24"/>
        </w:rPr>
        <w:t>.</w:t>
      </w:r>
    </w:p>
    <w:p w14:paraId="7B4F5678" w14:textId="001B356A"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1</w:t>
      </w:r>
      <w:r w:rsidR="009B7757" w:rsidRPr="00BA2A99">
        <w:rPr>
          <w:rFonts w:cs="Calibri"/>
          <w:szCs w:val="24"/>
        </w:rPr>
        <w:t>.</w:t>
      </w:r>
      <w:r w:rsidR="00ED6218" w:rsidRPr="00BA2A99">
        <w:rPr>
          <w:rFonts w:cs="Calibri"/>
          <w:szCs w:val="24"/>
        </w:rPr>
        <w:t xml:space="preserve"> Obowiązki w zakresie przechowywania i udostępniania dokumentów</w:t>
      </w:r>
    </w:p>
    <w:p w14:paraId="1C8B3807" w14:textId="0AE37CEC"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BA2A99">
        <w:rPr>
          <w:rFonts w:cs="Calibri"/>
          <w:color w:val="000000" w:themeColor="text1"/>
          <w:sz w:val="24"/>
          <w:szCs w:val="24"/>
        </w:rPr>
        <w:t xml:space="preserve">końcową </w:t>
      </w:r>
      <w:r w:rsidRPr="00BA2A99">
        <w:rPr>
          <w:rFonts w:cs="Calibri"/>
          <w:color w:val="000000" w:themeColor="text1"/>
          <w:sz w:val="24"/>
          <w:szCs w:val="24"/>
        </w:rPr>
        <w:t>w ramach Projektu</w:t>
      </w:r>
      <w:r w:rsidR="006949B3" w:rsidRPr="00BA2A99">
        <w:rPr>
          <w:rFonts w:cs="Calibri"/>
          <w:color w:val="000000" w:themeColor="text1"/>
          <w:sz w:val="24"/>
          <w:szCs w:val="24"/>
        </w:rPr>
        <w:t>, o którym mowa w §</w:t>
      </w:r>
      <w:r w:rsidR="00F72D44" w:rsidRPr="00BA2A99">
        <w:rPr>
          <w:rFonts w:cs="Calibri"/>
          <w:color w:val="000000" w:themeColor="text1"/>
          <w:sz w:val="24"/>
          <w:szCs w:val="24"/>
        </w:rPr>
        <w:t xml:space="preserve"> </w:t>
      </w:r>
      <w:r w:rsidR="004D355A" w:rsidRPr="00BA2A99">
        <w:rPr>
          <w:rFonts w:cs="Calibri"/>
          <w:color w:val="000000" w:themeColor="text1"/>
          <w:sz w:val="24"/>
          <w:szCs w:val="24"/>
        </w:rPr>
        <w:t>7</w:t>
      </w:r>
      <w:r w:rsidR="00157229" w:rsidRPr="00BA2A99">
        <w:rPr>
          <w:rFonts w:cs="Calibri"/>
          <w:color w:val="000000" w:themeColor="text1"/>
          <w:sz w:val="24"/>
          <w:szCs w:val="24"/>
        </w:rPr>
        <w:t xml:space="preserve"> </w:t>
      </w:r>
      <w:r w:rsidR="006949B3" w:rsidRPr="00BA2A99">
        <w:rPr>
          <w:rFonts w:cs="Calibri"/>
          <w:color w:val="000000" w:themeColor="text1"/>
          <w:sz w:val="24"/>
          <w:szCs w:val="24"/>
        </w:rPr>
        <w:t xml:space="preserve">ust. </w:t>
      </w:r>
      <w:r w:rsidR="001B17FF" w:rsidRPr="00BA2A99">
        <w:rPr>
          <w:rFonts w:cs="Calibri"/>
          <w:color w:val="000000" w:themeColor="text1"/>
          <w:sz w:val="24"/>
          <w:szCs w:val="24"/>
        </w:rPr>
        <w:t>5</w:t>
      </w:r>
      <w:r w:rsidRPr="00BA2A99">
        <w:rPr>
          <w:rFonts w:cs="Calibri"/>
          <w:color w:val="000000" w:themeColor="text1"/>
          <w:sz w:val="24"/>
          <w:szCs w:val="24"/>
        </w:rPr>
        <w:t>.</w:t>
      </w:r>
      <w:r w:rsidR="00327105" w:rsidRPr="00BA2A99">
        <w:rPr>
          <w:rFonts w:cs="Calibri"/>
          <w:color w:val="000000" w:themeColor="text1"/>
          <w:sz w:val="24"/>
          <w:szCs w:val="24"/>
        </w:rPr>
        <w:t xml:space="preserve"> </w:t>
      </w:r>
      <w:r w:rsidRPr="00BA2A99">
        <w:rPr>
          <w:rFonts w:cs="Calibri"/>
          <w:color w:val="000000" w:themeColor="text1"/>
          <w:sz w:val="24"/>
          <w:szCs w:val="24"/>
        </w:rPr>
        <w:t>Bieg terminu, o którym mowa w zdaniu pierwszym, zostaje przerwany w przypadku wszczęcia postępowania administracyjnego lub sądowego dotyczącego wydatków rozliczonych w</w:t>
      </w:r>
      <w:r w:rsidR="003328A4">
        <w:rPr>
          <w:rFonts w:cs="Calibri"/>
          <w:color w:val="000000" w:themeColor="text1"/>
          <w:sz w:val="24"/>
          <w:szCs w:val="24"/>
        </w:rPr>
        <w:t> </w:t>
      </w:r>
      <w:r w:rsidRPr="00BA2A99">
        <w:rPr>
          <w:rFonts w:cs="Calibri"/>
          <w:color w:val="000000" w:themeColor="text1"/>
          <w:sz w:val="24"/>
          <w:szCs w:val="24"/>
        </w:rPr>
        <w:t>Projekcie albo na należycie uzasadniony wniosek Komisji Europejskiej, o czym Beneficjent jest informowany pisemnie</w:t>
      </w:r>
      <w:r w:rsidR="00625FBC" w:rsidRPr="00BA2A99">
        <w:rPr>
          <w:rFonts w:cs="Calibri"/>
          <w:color w:val="000000" w:themeColor="text1"/>
          <w:sz w:val="24"/>
          <w:szCs w:val="24"/>
        </w:rPr>
        <w:t xml:space="preserve"> lub za pomocą CST2021</w:t>
      </w:r>
      <w:r w:rsidRPr="00BA2A99">
        <w:rPr>
          <w:rFonts w:cs="Calibri"/>
          <w:color w:val="000000" w:themeColor="text1"/>
          <w:sz w:val="24"/>
          <w:szCs w:val="24"/>
        </w:rPr>
        <w:t>.</w:t>
      </w:r>
    </w:p>
    <w:p w14:paraId="23F12F06" w14:textId="0F0EED3B" w:rsidR="006F3B3E" w:rsidRPr="00BA2A99" w:rsidRDefault="21847AF7"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naruszenia przez Beneficjenta obowiązku, o którym mowa w ust. </w:t>
      </w:r>
      <w:r w:rsidR="000C62A0" w:rsidRPr="00BA2A99">
        <w:rPr>
          <w:rFonts w:cs="Calibri"/>
          <w:color w:val="000000" w:themeColor="text1"/>
          <w:sz w:val="24"/>
          <w:szCs w:val="24"/>
        </w:rPr>
        <w:t>1</w:t>
      </w:r>
      <w:r w:rsidRPr="00BA2A99">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6F2C87">
        <w:rPr>
          <w:rFonts w:cs="Calibri"/>
          <w:color w:val="000000" w:themeColor="text1"/>
          <w:sz w:val="24"/>
          <w:szCs w:val="24"/>
        </w:rPr>
        <w:t>7</w:t>
      </w:r>
      <w:r w:rsidR="00E86C36" w:rsidRPr="00BA2A99">
        <w:rPr>
          <w:rFonts w:cs="Calibri"/>
          <w:color w:val="000000" w:themeColor="text1"/>
          <w:sz w:val="24"/>
          <w:szCs w:val="24"/>
        </w:rPr>
        <w:t xml:space="preserve"> </w:t>
      </w:r>
      <w:r w:rsidRPr="00BA2A99">
        <w:rPr>
          <w:rFonts w:cs="Calibri"/>
          <w:color w:val="000000" w:themeColor="text1"/>
          <w:sz w:val="24"/>
          <w:szCs w:val="24"/>
        </w:rPr>
        <w:t xml:space="preserve">ust. </w:t>
      </w:r>
      <w:r w:rsidR="006F2C87">
        <w:rPr>
          <w:rFonts w:cs="Calibri"/>
          <w:color w:val="000000" w:themeColor="text1"/>
          <w:sz w:val="24"/>
          <w:szCs w:val="24"/>
        </w:rPr>
        <w:t>21</w:t>
      </w:r>
      <w:r w:rsidRPr="00BA2A99">
        <w:rPr>
          <w:rFonts w:cs="Calibri"/>
          <w:color w:val="000000" w:themeColor="text1"/>
          <w:sz w:val="24"/>
          <w:szCs w:val="24"/>
        </w:rPr>
        <w:t>.</w:t>
      </w:r>
    </w:p>
    <w:p w14:paraId="76A5C1C8" w14:textId="1823F477"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A2A99">
        <w:rPr>
          <w:rFonts w:cs="Calibri"/>
          <w:color w:val="000000" w:themeColor="text1"/>
          <w:sz w:val="24"/>
          <w:szCs w:val="24"/>
        </w:rPr>
        <w:t>7</w:t>
      </w:r>
      <w:r w:rsidRPr="00BA2A99">
        <w:rPr>
          <w:rFonts w:cs="Calibri"/>
          <w:color w:val="000000" w:themeColor="text1"/>
          <w:sz w:val="24"/>
          <w:szCs w:val="24"/>
        </w:rPr>
        <w:t xml:space="preserve"> dni od dnia </w:t>
      </w:r>
      <w:r w:rsidR="007F2C07">
        <w:rPr>
          <w:rFonts w:cs="Calibri"/>
          <w:color w:val="000000" w:themeColor="text1"/>
          <w:sz w:val="24"/>
          <w:szCs w:val="24"/>
        </w:rPr>
        <w:t>zawarcia</w:t>
      </w:r>
      <w:r w:rsidR="007F2C07" w:rsidRPr="00BA2A99">
        <w:rPr>
          <w:rFonts w:cs="Calibri"/>
          <w:color w:val="000000" w:themeColor="text1"/>
          <w:sz w:val="24"/>
          <w:szCs w:val="24"/>
        </w:rPr>
        <w:t xml:space="preserve"> </w:t>
      </w:r>
      <w:r w:rsidR="009E40A5" w:rsidRPr="00BA2A99">
        <w:rPr>
          <w:rFonts w:cs="Calibri"/>
          <w:color w:val="000000" w:themeColor="text1"/>
          <w:sz w:val="24"/>
          <w:szCs w:val="24"/>
        </w:rPr>
        <w:t>Porozumienia</w:t>
      </w:r>
      <w:r w:rsidRPr="00BA2A99">
        <w:rPr>
          <w:rFonts w:cs="Calibri"/>
          <w:color w:val="000000" w:themeColor="text1"/>
          <w:sz w:val="24"/>
          <w:szCs w:val="24"/>
        </w:rPr>
        <w:t>, o ile dokumentacja jest przechowywana poza jego siedzibą.</w:t>
      </w:r>
    </w:p>
    <w:p w14:paraId="54EC9A50" w14:textId="3071046E" w:rsidR="00B012BE" w:rsidRPr="00DB2553" w:rsidRDefault="006F3B3E" w:rsidP="00DB2553">
      <w:pPr>
        <w:numPr>
          <w:ilvl w:val="0"/>
          <w:numId w:val="9"/>
        </w:numPr>
        <w:tabs>
          <w:tab w:val="num" w:pos="142"/>
        </w:tabs>
        <w:spacing w:after="0" w:line="360" w:lineRule="auto"/>
        <w:ind w:left="357" w:hanging="357"/>
        <w:rPr>
          <w:rFonts w:cs="Calibri"/>
          <w:iCs/>
          <w:color w:val="000000" w:themeColor="text1"/>
          <w:sz w:val="24"/>
          <w:szCs w:val="24"/>
        </w:rPr>
      </w:pPr>
      <w:r w:rsidRPr="00BA2A99">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BA2A99">
        <w:rPr>
          <w:rFonts w:cs="Calibri"/>
          <w:color w:val="000000" w:themeColor="text1"/>
          <w:sz w:val="24"/>
          <w:szCs w:val="24"/>
        </w:rPr>
        <w:t>1</w:t>
      </w:r>
      <w:r w:rsidRPr="00BA2A99">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254001AE" w:rsidR="00164BB2" w:rsidRPr="00BA2A99" w:rsidRDefault="00164BB2" w:rsidP="00DB2553">
      <w:pPr>
        <w:pStyle w:val="Akapitzlist"/>
        <w:numPr>
          <w:ilvl w:val="0"/>
          <w:numId w:val="9"/>
        </w:numPr>
        <w:tabs>
          <w:tab w:val="num" w:pos="567"/>
        </w:tabs>
        <w:spacing w:line="360" w:lineRule="auto"/>
        <w:ind w:left="357" w:hanging="357"/>
        <w:rPr>
          <w:rFonts w:ascii="Calibri" w:eastAsia="Calibri" w:hAnsi="Calibri" w:cs="Calibri"/>
          <w:iCs/>
          <w:color w:val="000000" w:themeColor="text1"/>
        </w:rPr>
      </w:pPr>
      <w:r w:rsidRPr="00BA2A99">
        <w:rPr>
          <w:rFonts w:ascii="Calibri" w:eastAsia="Calibri" w:hAnsi="Calibri" w:cs="Calibri"/>
          <w:iCs/>
          <w:color w:val="000000" w:themeColor="text1"/>
        </w:rPr>
        <w:t>Postanowienia ust. 1-</w:t>
      </w:r>
      <w:r w:rsidR="00AD6F9E" w:rsidRPr="00BA2A99">
        <w:rPr>
          <w:rFonts w:ascii="Calibri" w:eastAsia="Calibri" w:hAnsi="Calibri" w:cs="Calibri"/>
          <w:iCs/>
          <w:color w:val="000000" w:themeColor="text1"/>
        </w:rPr>
        <w:t>4</w:t>
      </w:r>
      <w:r w:rsidRPr="00BA2A99">
        <w:rPr>
          <w:rFonts w:ascii="Calibri" w:eastAsia="Calibri" w:hAnsi="Calibri" w:cs="Calibri"/>
          <w:iCs/>
          <w:color w:val="000000" w:themeColor="text1"/>
        </w:rPr>
        <w:t xml:space="preserve"> stosuje się odpowiednio do Partnerów</w:t>
      </w:r>
      <w:r w:rsidR="001547B3" w:rsidRPr="00BA2A99">
        <w:rPr>
          <w:rFonts w:ascii="Calibri" w:eastAsia="Calibri" w:hAnsi="Calibri" w:cs="Calibri"/>
          <w:iCs/>
          <w:color w:val="000000" w:themeColor="text1"/>
        </w:rPr>
        <w:t xml:space="preserve"> </w:t>
      </w:r>
      <w:r w:rsidR="001547B3" w:rsidRPr="00BA2A99">
        <w:rPr>
          <w:rFonts w:ascii="Calibri" w:hAnsi="Calibri" w:cs="Calibri"/>
          <w:color w:val="000000" w:themeColor="text1"/>
        </w:rPr>
        <w:t>i podmiotów upoważnionych do ponoszenia wydatków</w:t>
      </w:r>
      <w:r w:rsidRPr="00BA2A99">
        <w:rPr>
          <w:rFonts w:ascii="Calibri" w:eastAsia="Calibri" w:hAnsi="Calibri" w:cs="Calibri"/>
          <w:iCs/>
          <w:color w:val="000000" w:themeColor="text1"/>
        </w:rPr>
        <w:t xml:space="preserve">, z zastrzeżeniem, że obowiązek informowania o miejscu przechowywania całej dokumentacji </w:t>
      </w:r>
      <w:r w:rsidR="00B0479E" w:rsidRPr="00BA2A99">
        <w:rPr>
          <w:rFonts w:ascii="Calibri" w:eastAsia="Calibri" w:hAnsi="Calibri" w:cs="Calibri"/>
          <w:iCs/>
          <w:color w:val="000000" w:themeColor="text1"/>
        </w:rPr>
        <w:t>Projektu</w:t>
      </w:r>
      <w:r w:rsidRPr="00BA2A99">
        <w:rPr>
          <w:rFonts w:ascii="Calibri" w:eastAsia="Calibri" w:hAnsi="Calibri" w:cs="Calibri"/>
          <w:iCs/>
          <w:color w:val="000000" w:themeColor="text1"/>
        </w:rPr>
        <w:t xml:space="preserve">, w tym gromadzonej przez Partnerów </w:t>
      </w:r>
      <w:r w:rsidR="001547B3" w:rsidRPr="00BA2A99">
        <w:rPr>
          <w:rFonts w:ascii="Calibri" w:hAnsi="Calibri" w:cs="Calibri"/>
          <w:color w:val="000000" w:themeColor="text1"/>
        </w:rPr>
        <w:t>i podmiotów upoważnionych do ponoszenia wydatków</w:t>
      </w:r>
      <w:r w:rsidR="00BE7177">
        <w:rPr>
          <w:rFonts w:ascii="Calibri" w:hAnsi="Calibri" w:cs="Calibri"/>
          <w:color w:val="000000" w:themeColor="text1"/>
        </w:rPr>
        <w:t>,</w:t>
      </w:r>
      <w:r w:rsidR="001547B3" w:rsidRPr="00BA2A99">
        <w:rPr>
          <w:rFonts w:ascii="Calibri" w:eastAsia="Calibri" w:hAnsi="Calibri" w:cs="Calibri"/>
          <w:iCs/>
          <w:color w:val="000000" w:themeColor="text1"/>
        </w:rPr>
        <w:t xml:space="preserve"> </w:t>
      </w:r>
      <w:r w:rsidR="00BE7177">
        <w:rPr>
          <w:rFonts w:ascii="Calibri" w:eastAsia="Calibri" w:hAnsi="Calibri" w:cs="Calibri"/>
          <w:iCs/>
          <w:color w:val="000000" w:themeColor="text1"/>
        </w:rPr>
        <w:t>wypełnia</w:t>
      </w:r>
      <w:r w:rsidR="00DB52C5">
        <w:rPr>
          <w:rFonts w:ascii="Calibri" w:eastAsia="Calibri" w:hAnsi="Calibri" w:cs="Calibri"/>
          <w:iCs/>
          <w:color w:val="000000" w:themeColor="text1"/>
        </w:rPr>
        <w:t>n</w:t>
      </w:r>
      <w:r w:rsidR="00BE7177">
        <w:rPr>
          <w:rFonts w:ascii="Calibri" w:eastAsia="Calibri" w:hAnsi="Calibri" w:cs="Calibri"/>
          <w:iCs/>
          <w:color w:val="000000" w:themeColor="text1"/>
        </w:rPr>
        <w:t xml:space="preserve">y jest przez </w:t>
      </w:r>
      <w:r w:rsidRPr="00BA2A99">
        <w:rPr>
          <w:rFonts w:ascii="Calibri" w:eastAsia="Calibri" w:hAnsi="Calibri" w:cs="Calibri"/>
          <w:iCs/>
          <w:color w:val="000000" w:themeColor="text1"/>
        </w:rPr>
        <w:t>Beneficjenta.</w:t>
      </w:r>
    </w:p>
    <w:p w14:paraId="3532AED5" w14:textId="43E2DEB5" w:rsidR="00B63D09" w:rsidRPr="00BA2A99" w:rsidRDefault="00B012BE" w:rsidP="00ED6218">
      <w:pPr>
        <w:pStyle w:val="Nagwek2"/>
        <w:rPr>
          <w:rFonts w:cs="Calibri"/>
          <w:szCs w:val="24"/>
        </w:rPr>
      </w:pPr>
      <w:r w:rsidRPr="00BA2A99">
        <w:rPr>
          <w:rFonts w:cs="Calibri"/>
          <w:szCs w:val="24"/>
        </w:rPr>
        <w:lastRenderedPageBreak/>
        <w:t>§ 1</w:t>
      </w:r>
      <w:r w:rsidR="004C1F3B">
        <w:rPr>
          <w:rFonts w:cs="Calibri"/>
          <w:szCs w:val="24"/>
        </w:rPr>
        <w:t>2</w:t>
      </w:r>
      <w:r w:rsidRPr="00BA2A99">
        <w:rPr>
          <w:rFonts w:cs="Calibri"/>
          <w:szCs w:val="24"/>
        </w:rPr>
        <w:t>.</w:t>
      </w:r>
      <w:r w:rsidR="00ED6218" w:rsidRPr="00BA2A99">
        <w:rPr>
          <w:rFonts w:cs="Calibri"/>
          <w:szCs w:val="24"/>
        </w:rPr>
        <w:t xml:space="preserve"> Trwałość Projektu</w:t>
      </w:r>
    </w:p>
    <w:p w14:paraId="7469FAB1" w14:textId="3A5E5B4D"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1F7FEAD8">
        <w:rPr>
          <w:rFonts w:cs="Calibri"/>
          <w:color w:val="000000" w:themeColor="text1"/>
          <w:sz w:val="24"/>
          <w:szCs w:val="24"/>
          <w:lang w:eastAsia="pl-PL"/>
        </w:rPr>
        <w:t xml:space="preserve">Beneficjent jest zobowiązany do zapewnienia trwałości Projektu w rozumieniu art. </w:t>
      </w:r>
      <w:r w:rsidR="00AC3866" w:rsidRPr="1F7FEAD8">
        <w:rPr>
          <w:rFonts w:cs="Calibri"/>
          <w:color w:val="000000" w:themeColor="text1"/>
          <w:sz w:val="24"/>
          <w:szCs w:val="24"/>
          <w:lang w:eastAsia="pl-PL"/>
        </w:rPr>
        <w:t>65</w:t>
      </w:r>
      <w:r w:rsidRPr="1F7FEAD8">
        <w:rPr>
          <w:rFonts w:cs="Calibri"/>
          <w:color w:val="000000" w:themeColor="text1"/>
          <w:sz w:val="24"/>
          <w:szCs w:val="24"/>
          <w:lang w:eastAsia="pl-PL"/>
        </w:rPr>
        <w:t xml:space="preserve"> ust. 1 Rozporządzenia </w:t>
      </w:r>
      <w:r w:rsidRPr="1F7FEAD8">
        <w:rPr>
          <w:rFonts w:cs="Calibri"/>
          <w:color w:val="000000" w:themeColor="text1"/>
          <w:sz w:val="24"/>
          <w:szCs w:val="24"/>
        </w:rPr>
        <w:t xml:space="preserve">Rady nr </w:t>
      </w:r>
      <w:r w:rsidR="00AC3866" w:rsidRPr="1F7FEAD8">
        <w:rPr>
          <w:rFonts w:cs="Calibri"/>
          <w:color w:val="000000" w:themeColor="text1"/>
          <w:sz w:val="24"/>
          <w:szCs w:val="24"/>
        </w:rPr>
        <w:t>2021</w:t>
      </w:r>
      <w:r w:rsidRPr="1F7FEAD8">
        <w:rPr>
          <w:rFonts w:cs="Calibri"/>
          <w:color w:val="000000" w:themeColor="text1"/>
          <w:sz w:val="24"/>
          <w:szCs w:val="24"/>
        </w:rPr>
        <w:t>/</w:t>
      </w:r>
      <w:r w:rsidR="00AC3866" w:rsidRPr="1F7FEAD8">
        <w:rPr>
          <w:rFonts w:cs="Calibri"/>
          <w:color w:val="000000" w:themeColor="text1"/>
          <w:sz w:val="24"/>
          <w:szCs w:val="24"/>
        </w:rPr>
        <w:t>1060</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w okresie 5 lat od daty </w:t>
      </w:r>
      <w:r w:rsidR="00402839">
        <w:rPr>
          <w:rFonts w:cs="Calibri"/>
          <w:color w:val="000000" w:themeColor="text1"/>
          <w:sz w:val="24"/>
          <w:szCs w:val="24"/>
          <w:lang w:eastAsia="pl-PL"/>
        </w:rPr>
        <w:t xml:space="preserve">zatwierdzenia wniosku o </w:t>
      </w:r>
      <w:r w:rsidRPr="1F7FEAD8">
        <w:rPr>
          <w:rFonts w:cs="Calibri"/>
          <w:color w:val="000000" w:themeColor="text1"/>
          <w:sz w:val="24"/>
          <w:szCs w:val="24"/>
          <w:lang w:eastAsia="pl-PL"/>
        </w:rPr>
        <w:t>płatnoś</w:t>
      </w:r>
      <w:r w:rsidR="00402839">
        <w:rPr>
          <w:rFonts w:cs="Calibri"/>
          <w:color w:val="000000" w:themeColor="text1"/>
          <w:sz w:val="24"/>
          <w:szCs w:val="24"/>
          <w:lang w:eastAsia="pl-PL"/>
        </w:rPr>
        <w:t>ć</w:t>
      </w:r>
      <w:r w:rsidR="007A30F1">
        <w:rPr>
          <w:rFonts w:cs="Calibri"/>
          <w:color w:val="000000" w:themeColor="text1"/>
          <w:sz w:val="24"/>
          <w:szCs w:val="24"/>
          <w:lang w:eastAsia="pl-PL"/>
        </w:rPr>
        <w:t xml:space="preserve"> </w:t>
      </w:r>
      <w:r w:rsidRPr="1F7FEAD8">
        <w:rPr>
          <w:rFonts w:cs="Calibri"/>
          <w:color w:val="000000" w:themeColor="text1"/>
          <w:sz w:val="24"/>
          <w:szCs w:val="24"/>
          <w:lang w:eastAsia="pl-PL"/>
        </w:rPr>
        <w:t>końcow</w:t>
      </w:r>
      <w:r w:rsidR="00402839">
        <w:rPr>
          <w:rFonts w:cs="Calibri"/>
          <w:color w:val="000000" w:themeColor="text1"/>
          <w:sz w:val="24"/>
          <w:szCs w:val="24"/>
          <w:lang w:eastAsia="pl-PL"/>
        </w:rPr>
        <w:t xml:space="preserve">ą </w:t>
      </w:r>
      <w:r w:rsidRPr="1F7FEAD8">
        <w:rPr>
          <w:rFonts w:cs="Calibri"/>
          <w:color w:val="000000" w:themeColor="text1"/>
          <w:sz w:val="24"/>
          <w:szCs w:val="24"/>
          <w:lang w:eastAsia="pl-PL"/>
        </w:rPr>
        <w:t>na rzecz Beneficjenta</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a w przypadku, gdy przepisy regulujące udzielanie pomocy publicznej wprowadzają </w:t>
      </w:r>
      <w:r w:rsidR="00ED6218" w:rsidRPr="1F7FEAD8">
        <w:rPr>
          <w:rFonts w:cs="Calibri"/>
          <w:color w:val="000000" w:themeColor="text1"/>
          <w:sz w:val="24"/>
          <w:szCs w:val="24"/>
          <w:lang w:eastAsia="pl-PL"/>
        </w:rPr>
        <w:t xml:space="preserve">ostrzejsze </w:t>
      </w:r>
      <w:r w:rsidRPr="1F7FEAD8">
        <w:rPr>
          <w:rFonts w:cs="Calibri"/>
          <w:color w:val="000000" w:themeColor="text1"/>
          <w:sz w:val="24"/>
          <w:szCs w:val="24"/>
          <w:lang w:eastAsia="pl-PL"/>
        </w:rPr>
        <w:t xml:space="preserve">wymogi w tym zakresie, wówczas stosuje się okres ustalony zgodnie z tymi przepisami. </w:t>
      </w:r>
    </w:p>
    <w:p w14:paraId="384FDD2C" w14:textId="53C665AA" w:rsidR="001534E7" w:rsidRPr="001534E7" w:rsidRDefault="00B63D09" w:rsidP="001534E7">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A2A99">
        <w:rPr>
          <w:rFonts w:cs="Calibri"/>
          <w:color w:val="000000" w:themeColor="text1"/>
          <w:sz w:val="24"/>
          <w:szCs w:val="24"/>
          <w:lang w:eastAsia="pl-PL"/>
        </w:rPr>
        <w:t>, a w szczególności o</w:t>
      </w:r>
      <w:r w:rsidR="00AC3866" w:rsidRPr="00BA2A99">
        <w:rPr>
          <w:rFonts w:cs="Calibri"/>
          <w:color w:val="000000" w:themeColor="text1"/>
          <w:sz w:val="24"/>
          <w:szCs w:val="24"/>
          <w:lang w:eastAsia="pl-PL"/>
        </w:rPr>
        <w:t>:</w:t>
      </w:r>
    </w:p>
    <w:p w14:paraId="34780AF4" w14:textId="636D0E89" w:rsidR="001534E7" w:rsidRDefault="001534E7"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1534E7">
        <w:rPr>
          <w:rFonts w:ascii="Calibri" w:hAnsi="Calibri" w:cs="Calibri"/>
          <w:color w:val="000000" w:themeColor="text1"/>
          <w:lang w:eastAsia="pl-PL"/>
        </w:rPr>
        <w:t xml:space="preserve"> zaprzestaniu lub przeniesieniu działalności produkcyjnej poza region na poziomie NUTS 2, w którym dany Projekt otrzymał wsparcie;</w:t>
      </w:r>
    </w:p>
    <w:p w14:paraId="3E142961" w14:textId="14B6661C"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zmianie własności elementu infrastruktury, która daje przedsiębiorstwu lub podmiotowi publicznemu nienależną korzyść;</w:t>
      </w:r>
    </w:p>
    <w:p w14:paraId="21EE28F5" w14:textId="05D158EB"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istotnej zmianie wpływającej na charakter Projektu, je</w:t>
      </w:r>
      <w:r w:rsidR="00387C18">
        <w:rPr>
          <w:rFonts w:ascii="Calibri" w:hAnsi="Calibri" w:cs="Calibri"/>
          <w:color w:val="000000" w:themeColor="text1"/>
          <w:lang w:eastAsia="pl-PL"/>
        </w:rPr>
        <w:t>j</w:t>
      </w:r>
      <w:r w:rsidRPr="00BA2A99">
        <w:rPr>
          <w:rFonts w:ascii="Calibri" w:hAnsi="Calibri" w:cs="Calibri"/>
          <w:color w:val="000000" w:themeColor="text1"/>
          <w:lang w:eastAsia="pl-PL"/>
        </w:rPr>
        <w:t xml:space="preserve"> cele lub warunki wdrażania, mogącej doprowadzić do naruszenia pierwotnych celów P</w:t>
      </w:r>
      <w:r w:rsidR="00594688" w:rsidRPr="00BA2A99">
        <w:rPr>
          <w:rFonts w:ascii="Calibri" w:hAnsi="Calibri" w:cs="Calibri"/>
          <w:color w:val="000000" w:themeColor="text1"/>
          <w:lang w:eastAsia="pl-PL"/>
        </w:rPr>
        <w:t>rojektu</w:t>
      </w:r>
      <w:r w:rsidRPr="00BA2A99">
        <w:rPr>
          <w:rFonts w:ascii="Calibri" w:hAnsi="Calibri" w:cs="Calibri"/>
          <w:color w:val="000000" w:themeColor="text1"/>
          <w:lang w:eastAsia="pl-PL"/>
        </w:rPr>
        <w:t>.</w:t>
      </w:r>
    </w:p>
    <w:p w14:paraId="7E5E3EAE" w14:textId="7ADE4CC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W przypadku naruszenia zasady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Rozporządzenia Rady nr </w:t>
      </w:r>
      <w:r w:rsidR="00AC3866" w:rsidRPr="00BA2A99">
        <w:rPr>
          <w:rFonts w:cs="Calibri"/>
          <w:color w:val="000000" w:themeColor="text1"/>
          <w:sz w:val="24"/>
          <w:szCs w:val="24"/>
          <w:lang w:eastAsia="pl-PL"/>
        </w:rPr>
        <w:t>2021</w:t>
      </w:r>
      <w:r w:rsidRPr="00BA2A99">
        <w:rPr>
          <w:rFonts w:cs="Calibri"/>
          <w:color w:val="000000" w:themeColor="text1"/>
          <w:sz w:val="24"/>
          <w:szCs w:val="24"/>
          <w:lang w:eastAsia="pl-PL"/>
        </w:rPr>
        <w:t>/</w:t>
      </w:r>
      <w:r w:rsidR="00AC3866" w:rsidRPr="00BA2A99">
        <w:rPr>
          <w:rFonts w:cs="Calibri"/>
          <w:color w:val="000000" w:themeColor="text1"/>
          <w:sz w:val="24"/>
          <w:szCs w:val="24"/>
          <w:lang w:eastAsia="pl-PL"/>
        </w:rPr>
        <w:t>1060</w:t>
      </w:r>
      <w:r w:rsidRPr="00BA2A99">
        <w:rPr>
          <w:rFonts w:cs="Calibri"/>
          <w:color w:val="000000" w:themeColor="text1"/>
          <w:sz w:val="24"/>
          <w:szCs w:val="24"/>
          <w:lang w:eastAsia="pl-PL"/>
        </w:rPr>
        <w:t xml:space="preserve">, Instytucja Pośrednicząca ustala i nakłada względem Beneficjenta </w:t>
      </w:r>
      <w:r w:rsidR="006F04F5" w:rsidRPr="00BA2A99">
        <w:rPr>
          <w:rFonts w:cs="Calibri"/>
          <w:color w:val="000000" w:themeColor="text1"/>
          <w:sz w:val="24"/>
          <w:szCs w:val="24"/>
          <w:lang w:eastAsia="pl-PL"/>
        </w:rPr>
        <w:t xml:space="preserve">proporcjonalną </w:t>
      </w:r>
      <w:r w:rsidRPr="00BA2A99">
        <w:rPr>
          <w:rFonts w:cs="Calibri"/>
          <w:color w:val="000000" w:themeColor="text1"/>
          <w:sz w:val="24"/>
          <w:szCs w:val="24"/>
          <w:lang w:eastAsia="pl-PL"/>
        </w:rPr>
        <w:t>korektę finansową.</w:t>
      </w:r>
    </w:p>
    <w:p w14:paraId="00979226" w14:textId="3771F1D3"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Beneficjent jest zobowiązany do osiągnięcia wskaźników rezultatu Projektu w terminie 12 miesięcy od zakończenia rzeczowej realizacji Projektu.</w:t>
      </w:r>
    </w:p>
    <w:p w14:paraId="51CE75E0" w14:textId="006C12CF" w:rsidR="00B63D09" w:rsidRPr="00BA2A99" w:rsidRDefault="30F66A6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Instytucja Pośrednicząca ma prawo do nałożenia </w:t>
      </w:r>
      <w:r w:rsidR="34856426" w:rsidRPr="00BA2A99">
        <w:rPr>
          <w:rFonts w:cs="Calibri"/>
          <w:color w:val="000000" w:themeColor="text1"/>
          <w:sz w:val="24"/>
          <w:szCs w:val="24"/>
          <w:lang w:eastAsia="pl-PL"/>
        </w:rPr>
        <w:t xml:space="preserve">proporcjonalnej </w:t>
      </w:r>
      <w:r w:rsidRPr="00BA2A99">
        <w:rPr>
          <w:rFonts w:cs="Calibri"/>
          <w:color w:val="000000" w:themeColor="text1"/>
          <w:sz w:val="24"/>
          <w:szCs w:val="24"/>
          <w:lang w:eastAsia="pl-PL"/>
        </w:rPr>
        <w:t>korekty finansowej z</w:t>
      </w:r>
      <w:r w:rsidR="4D7E6337" w:rsidRPr="4BA45260">
        <w:rPr>
          <w:rFonts w:cs="Calibri"/>
          <w:color w:val="000000" w:themeColor="text1"/>
          <w:sz w:val="24"/>
          <w:szCs w:val="24"/>
          <w:lang w:eastAsia="pl-PL"/>
        </w:rPr>
        <w:t> </w:t>
      </w:r>
      <w:r w:rsidRPr="00BA2A99">
        <w:rPr>
          <w:rFonts w:cs="Calibri"/>
          <w:color w:val="000000" w:themeColor="text1"/>
          <w:sz w:val="24"/>
          <w:szCs w:val="24"/>
          <w:lang w:eastAsia="pl-PL"/>
        </w:rPr>
        <w:t>tytułu niezrealizowania wskaźników produktu i rezultatu</w:t>
      </w:r>
      <w:r w:rsidR="00B63D09" w:rsidRPr="00BA2A99">
        <w:rPr>
          <w:rStyle w:val="Odwoanieprzypisudolnego"/>
          <w:rFonts w:cs="Calibri"/>
          <w:color w:val="000000" w:themeColor="text1"/>
          <w:sz w:val="24"/>
          <w:szCs w:val="24"/>
          <w:lang w:eastAsia="pl-PL"/>
        </w:rPr>
        <w:footnoteReference w:id="9"/>
      </w:r>
      <w:r w:rsidRPr="00BA2A99">
        <w:rPr>
          <w:rFonts w:cs="Calibri"/>
          <w:color w:val="000000" w:themeColor="text1"/>
          <w:sz w:val="24"/>
          <w:szCs w:val="24"/>
          <w:lang w:eastAsia="pl-PL"/>
        </w:rPr>
        <w:t>.</w:t>
      </w:r>
    </w:p>
    <w:p w14:paraId="6BCBD42E" w14:textId="6C0A67A4" w:rsidR="006A199B" w:rsidRPr="00BA2A99" w:rsidRDefault="4673D52A"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355CD0E5">
        <w:rPr>
          <w:rFonts w:cs="Calibri"/>
          <w:color w:val="000000" w:themeColor="text1"/>
          <w:sz w:val="24"/>
          <w:szCs w:val="24"/>
          <w:lang w:eastAsia="pl-PL"/>
        </w:rPr>
        <w:t xml:space="preserve">Korekta </w:t>
      </w:r>
      <w:r w:rsidR="5289EBEB" w:rsidRPr="355CD0E5">
        <w:rPr>
          <w:rFonts w:cs="Calibri"/>
          <w:color w:val="000000" w:themeColor="text1"/>
          <w:sz w:val="24"/>
          <w:szCs w:val="24"/>
          <w:lang w:eastAsia="pl-PL"/>
        </w:rPr>
        <w:t xml:space="preserve">finansowa, o której mowa w ust. 5, </w:t>
      </w:r>
      <w:r w:rsidRPr="355CD0E5">
        <w:rPr>
          <w:rFonts w:cs="Calibri"/>
          <w:color w:val="000000" w:themeColor="text1"/>
          <w:sz w:val="24"/>
          <w:szCs w:val="24"/>
          <w:lang w:eastAsia="pl-PL"/>
        </w:rPr>
        <w:t xml:space="preserve">zostanie określona jako stopień niezrealizowanego wskaźnika produktu i </w:t>
      </w:r>
      <w:r w:rsidR="51DC84FD" w:rsidRPr="355CD0E5">
        <w:rPr>
          <w:rFonts w:cs="Calibri"/>
          <w:color w:val="000000" w:themeColor="text1"/>
          <w:sz w:val="24"/>
          <w:szCs w:val="24"/>
          <w:lang w:eastAsia="pl-PL"/>
        </w:rPr>
        <w:t xml:space="preserve">rezultatu i </w:t>
      </w:r>
      <w:r w:rsidRPr="355CD0E5">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355CD0E5">
        <w:rPr>
          <w:rFonts w:cs="Calibri"/>
          <w:color w:val="000000" w:themeColor="text1"/>
          <w:sz w:val="24"/>
          <w:szCs w:val="24"/>
          <w:lang w:eastAsia="pl-PL"/>
        </w:rPr>
        <w:t>,</w:t>
      </w:r>
      <w:r w:rsidRPr="355CD0E5">
        <w:rPr>
          <w:rFonts w:cs="Calibri"/>
          <w:color w:val="000000" w:themeColor="text1"/>
          <w:sz w:val="24"/>
          <w:szCs w:val="24"/>
          <w:lang w:eastAsia="pl-PL"/>
        </w:rPr>
        <w:t xml:space="preserve"> wiązać się to będzie z </w:t>
      </w:r>
      <w:r w:rsidRPr="355CD0E5">
        <w:rPr>
          <w:rFonts w:cs="Calibri"/>
          <w:color w:val="000000" w:themeColor="text1"/>
          <w:sz w:val="24"/>
          <w:szCs w:val="24"/>
          <w:lang w:eastAsia="pl-PL"/>
        </w:rPr>
        <w:lastRenderedPageBreak/>
        <w:t xml:space="preserve">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355CD0E5">
        <w:rPr>
          <w:rFonts w:cs="Calibri"/>
          <w:color w:val="000000" w:themeColor="text1"/>
          <w:sz w:val="24"/>
          <w:szCs w:val="24"/>
          <w:lang w:eastAsia="pl-PL"/>
        </w:rPr>
        <w:t xml:space="preserve">uznać za niekwalifikowalną część </w:t>
      </w:r>
      <w:r w:rsidRPr="355CD0E5">
        <w:rPr>
          <w:rFonts w:cs="Calibri"/>
          <w:color w:val="000000" w:themeColor="text1"/>
          <w:sz w:val="24"/>
          <w:szCs w:val="24"/>
          <w:lang w:eastAsia="pl-PL"/>
        </w:rPr>
        <w:t xml:space="preserve">dofinansowania w związku z niezrealizowaniem wartości docelowych wskaźników zawartych we </w:t>
      </w:r>
      <w:r w:rsidR="01949F43" w:rsidRPr="355CD0E5">
        <w:rPr>
          <w:rFonts w:cs="Calibri"/>
          <w:color w:val="000000" w:themeColor="text1"/>
          <w:sz w:val="24"/>
          <w:szCs w:val="24"/>
          <w:lang w:eastAsia="pl-PL"/>
        </w:rPr>
        <w:t>Wniosku</w:t>
      </w:r>
      <w:r w:rsidRPr="355CD0E5">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68E0CE25" w:rsidR="006F3B3E" w:rsidRPr="00BA2A99"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BA2A99">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BA2A99">
        <w:rPr>
          <w:rFonts w:ascii="Calibri" w:eastAsia="Calibri" w:hAnsi="Calibri" w:cs="Calibri"/>
          <w:color w:val="000000" w:themeColor="text1"/>
          <w:lang w:eastAsia="pl-PL"/>
        </w:rPr>
        <w:t>Wniosku</w:t>
      </w:r>
      <w:r w:rsidRPr="00BA2A99">
        <w:rPr>
          <w:rFonts w:ascii="Calibri" w:eastAsia="Calibri" w:hAnsi="Calibri" w:cs="Calibri"/>
          <w:color w:val="000000" w:themeColor="text1"/>
          <w:lang w:eastAsia="pl-PL"/>
        </w:rPr>
        <w:t xml:space="preserve">. Beneficjent ma obowiązek przedkładania, w okresie utrzymania </w:t>
      </w:r>
      <w:r w:rsidR="00D415CD" w:rsidRPr="00BA2A99">
        <w:rPr>
          <w:rFonts w:ascii="Calibri" w:eastAsia="Calibri" w:hAnsi="Calibri" w:cs="Calibri"/>
          <w:color w:val="000000" w:themeColor="text1"/>
          <w:lang w:eastAsia="pl-PL"/>
        </w:rPr>
        <w:t>trwałości</w:t>
      </w:r>
      <w:r w:rsidRPr="00BA2A99">
        <w:rPr>
          <w:rFonts w:ascii="Calibri" w:eastAsia="Calibri" w:hAnsi="Calibri" w:cs="Calibri"/>
          <w:color w:val="000000" w:themeColor="text1"/>
          <w:lang w:eastAsia="pl-PL"/>
        </w:rPr>
        <w:t xml:space="preserve"> </w:t>
      </w:r>
      <w:r w:rsidR="00D415CD" w:rsidRPr="00BA2A99">
        <w:rPr>
          <w:rFonts w:ascii="Calibri" w:eastAsia="Calibri" w:hAnsi="Calibri" w:cs="Calibri"/>
          <w:color w:val="000000" w:themeColor="text1"/>
          <w:lang w:eastAsia="pl-PL"/>
        </w:rPr>
        <w:t>Projektu</w:t>
      </w:r>
      <w:r w:rsidRPr="00BA2A99">
        <w:rPr>
          <w:rFonts w:ascii="Calibri" w:eastAsia="Calibri" w:hAnsi="Calibri" w:cs="Calibri"/>
          <w:color w:val="000000" w:themeColor="text1"/>
          <w:lang w:eastAsia="pl-PL"/>
        </w:rPr>
        <w:t xml:space="preserve">, na żądanie </w:t>
      </w:r>
      <w:r w:rsidR="00D415CD" w:rsidRPr="00BA2A99">
        <w:rPr>
          <w:rFonts w:ascii="Calibri" w:eastAsia="Calibri" w:hAnsi="Calibri" w:cs="Calibri"/>
          <w:color w:val="000000" w:themeColor="text1"/>
          <w:lang w:eastAsia="pl-PL"/>
        </w:rPr>
        <w:t>Instytucji Pośredniczącej</w:t>
      </w:r>
      <w:r w:rsidR="001D49E6" w:rsidRPr="00BA2A99">
        <w:rPr>
          <w:rFonts w:ascii="Calibri" w:eastAsia="Calibri" w:hAnsi="Calibri" w:cs="Calibri"/>
          <w:color w:val="000000" w:themeColor="text1"/>
          <w:lang w:eastAsia="pl-PL"/>
        </w:rPr>
        <w:t>,</w:t>
      </w:r>
      <w:r w:rsidRPr="00BA2A99">
        <w:rPr>
          <w:rFonts w:ascii="Calibri" w:eastAsia="Calibri" w:hAnsi="Calibri" w:cs="Calibri"/>
          <w:color w:val="000000" w:themeColor="text1"/>
          <w:lang w:eastAsia="pl-PL"/>
        </w:rPr>
        <w:t xml:space="preserve"> informacj</w:t>
      </w:r>
      <w:r w:rsidR="001D49E6" w:rsidRPr="00BA2A99">
        <w:rPr>
          <w:rFonts w:ascii="Calibri" w:eastAsia="Calibri" w:hAnsi="Calibri" w:cs="Calibri"/>
          <w:color w:val="000000" w:themeColor="text1"/>
          <w:lang w:eastAsia="pl-PL"/>
        </w:rPr>
        <w:t>i</w:t>
      </w:r>
      <w:r w:rsidRPr="00BA2A99">
        <w:rPr>
          <w:rFonts w:ascii="Calibri" w:eastAsia="Calibri" w:hAnsi="Calibri" w:cs="Calibri"/>
          <w:color w:val="000000" w:themeColor="text1"/>
          <w:lang w:eastAsia="pl-PL"/>
        </w:rPr>
        <w:t xml:space="preserve"> o osiągniętych wskaźnikach. </w:t>
      </w:r>
      <w:r w:rsidR="00D415CD" w:rsidRPr="00BA2A99">
        <w:rPr>
          <w:rFonts w:ascii="Calibri" w:eastAsia="Calibri" w:hAnsi="Calibri" w:cs="Calibri"/>
          <w:color w:val="000000" w:themeColor="text1"/>
          <w:lang w:eastAsia="pl-PL"/>
        </w:rPr>
        <w:t>Beneficjent</w:t>
      </w:r>
      <w:r w:rsidRPr="00BA2A99">
        <w:rPr>
          <w:rFonts w:ascii="Calibri" w:eastAsia="Calibri" w:hAnsi="Calibri" w:cs="Calibri"/>
          <w:color w:val="000000" w:themeColor="text1"/>
          <w:lang w:eastAsia="pl-PL"/>
        </w:rPr>
        <w:t xml:space="preserve"> niezwłocznie informuje </w:t>
      </w:r>
      <w:r w:rsidR="00D415CD" w:rsidRPr="00BA2A99">
        <w:rPr>
          <w:rFonts w:ascii="Calibri" w:eastAsia="Calibri" w:hAnsi="Calibri" w:cs="Calibri"/>
          <w:color w:val="000000" w:themeColor="text1"/>
          <w:lang w:eastAsia="pl-PL"/>
        </w:rPr>
        <w:t>Instytucję Pośredniczącą</w:t>
      </w:r>
      <w:r w:rsidRPr="00BA2A99">
        <w:rPr>
          <w:rFonts w:ascii="Calibri" w:eastAsia="Calibri" w:hAnsi="Calibri" w:cs="Calibri"/>
          <w:color w:val="000000" w:themeColor="text1"/>
          <w:lang w:eastAsia="pl-PL"/>
        </w:rPr>
        <w:t xml:space="preserve"> o wszelkich zagrożeniach oraz nieprawidłowościach w</w:t>
      </w:r>
      <w:r w:rsidR="00D155E1">
        <w:rPr>
          <w:rFonts w:ascii="Calibri" w:eastAsia="Calibri" w:hAnsi="Calibri" w:cs="Calibri"/>
          <w:color w:val="000000" w:themeColor="text1"/>
          <w:lang w:eastAsia="pl-PL"/>
        </w:rPr>
        <w:t> </w:t>
      </w:r>
      <w:r w:rsidRPr="00BA2A99">
        <w:rPr>
          <w:rFonts w:ascii="Calibri" w:eastAsia="Calibri" w:hAnsi="Calibri" w:cs="Calibri"/>
          <w:color w:val="000000" w:themeColor="text1"/>
          <w:lang w:eastAsia="pl-PL"/>
        </w:rPr>
        <w:t>realizacji P</w:t>
      </w:r>
      <w:r w:rsidR="00D415CD" w:rsidRPr="00BA2A99">
        <w:rPr>
          <w:rFonts w:ascii="Calibri" w:eastAsia="Calibri" w:hAnsi="Calibri" w:cs="Calibri"/>
          <w:color w:val="000000" w:themeColor="text1"/>
          <w:lang w:eastAsia="pl-PL"/>
        </w:rPr>
        <w:t>rojektu</w:t>
      </w:r>
      <w:r w:rsidR="001D49E6" w:rsidRPr="00BA2A99">
        <w:rPr>
          <w:rFonts w:ascii="Calibri" w:eastAsia="Calibri" w:hAnsi="Calibri" w:cs="Calibri"/>
          <w:color w:val="000000" w:themeColor="text1"/>
          <w:lang w:eastAsia="pl-PL"/>
        </w:rPr>
        <w:t>, które mogą skutkować nieutrzymaniem osiągniętych wskaźników w</w:t>
      </w:r>
      <w:r w:rsidR="00D155E1">
        <w:rPr>
          <w:rFonts w:ascii="Calibri" w:eastAsia="Calibri" w:hAnsi="Calibri" w:cs="Calibri"/>
          <w:color w:val="000000" w:themeColor="text1"/>
          <w:lang w:eastAsia="pl-PL"/>
        </w:rPr>
        <w:t> </w:t>
      </w:r>
      <w:r w:rsidR="001D49E6" w:rsidRPr="00BA2A99">
        <w:rPr>
          <w:rFonts w:ascii="Calibri" w:eastAsia="Calibri" w:hAnsi="Calibri" w:cs="Calibri"/>
          <w:color w:val="000000" w:themeColor="text1"/>
          <w:lang w:eastAsia="pl-PL"/>
        </w:rPr>
        <w:t>wyniku realizacji Projektu</w:t>
      </w:r>
      <w:r w:rsidR="00F1661F">
        <w:rPr>
          <w:rFonts w:ascii="Calibri" w:eastAsia="Calibri" w:hAnsi="Calibri" w:cs="Calibri"/>
          <w:color w:val="000000" w:themeColor="text1"/>
          <w:lang w:eastAsia="pl-PL"/>
        </w:rPr>
        <w:t>.</w:t>
      </w:r>
    </w:p>
    <w:p w14:paraId="1C3B19EA" w14:textId="19474B83"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3</w:t>
      </w:r>
      <w:r w:rsidR="00034655" w:rsidRPr="00BA2A99">
        <w:rPr>
          <w:rFonts w:cs="Calibri"/>
          <w:szCs w:val="24"/>
        </w:rPr>
        <w:t>.</w:t>
      </w:r>
      <w:r w:rsidR="00ED6218" w:rsidRPr="00BA2A99">
        <w:rPr>
          <w:rFonts w:cs="Calibri"/>
          <w:szCs w:val="24"/>
        </w:rPr>
        <w:t xml:space="preserve"> Kontrola w miejscu realizacji Projektu</w:t>
      </w:r>
    </w:p>
    <w:p w14:paraId="15F239D5" w14:textId="1B0C71C7" w:rsidR="0073174E"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 xml:space="preserve">Kontrola może zostać przeprowadzona w </w:t>
      </w:r>
      <w:r w:rsidR="0073174E" w:rsidRPr="37D4A037">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37D4A037">
        <w:rPr>
          <w:rFonts w:cs="Calibri"/>
          <w:color w:val="000000" w:themeColor="text1"/>
          <w:sz w:val="24"/>
          <w:szCs w:val="24"/>
        </w:rPr>
        <w:t xml:space="preserve">jak również </w:t>
      </w:r>
      <w:r w:rsidR="0073174E" w:rsidRPr="37D4A037">
        <w:rPr>
          <w:rFonts w:cs="Calibri"/>
          <w:color w:val="000000" w:themeColor="text1"/>
          <w:sz w:val="24"/>
          <w:szCs w:val="24"/>
        </w:rPr>
        <w:t xml:space="preserve">w każdym miejscu związanym z realizacją </w:t>
      </w:r>
      <w:r w:rsidR="008C1D6B" w:rsidRPr="37D4A037">
        <w:rPr>
          <w:rFonts w:cs="Calibri"/>
          <w:color w:val="000000" w:themeColor="text1"/>
          <w:sz w:val="24"/>
          <w:szCs w:val="24"/>
        </w:rPr>
        <w:t>P</w:t>
      </w:r>
      <w:r w:rsidR="0073174E" w:rsidRPr="37D4A037">
        <w:rPr>
          <w:rFonts w:cs="Calibri"/>
          <w:color w:val="000000" w:themeColor="text1"/>
          <w:sz w:val="24"/>
          <w:szCs w:val="24"/>
        </w:rPr>
        <w:t>rojektu.</w:t>
      </w:r>
    </w:p>
    <w:p w14:paraId="44628FF4" w14:textId="4BBA09C1" w:rsidR="001C6926" w:rsidRPr="00BA2A99" w:rsidRDefault="0073174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N</w:t>
      </w:r>
      <w:r w:rsidR="21847AF7" w:rsidRPr="37D4A037">
        <w:rPr>
          <w:rFonts w:cs="Calibri"/>
          <w:color w:val="000000" w:themeColor="text1"/>
          <w:sz w:val="24"/>
          <w:szCs w:val="24"/>
        </w:rPr>
        <w:t>iektóre czynności kontrolne mogą być prowadzone w siedzibie</w:t>
      </w:r>
      <w:r w:rsidR="00AB5E18">
        <w:rPr>
          <w:rFonts w:cs="Calibri"/>
          <w:color w:val="000000" w:themeColor="text1"/>
          <w:sz w:val="24"/>
          <w:szCs w:val="24"/>
        </w:rPr>
        <w:t xml:space="preserve"> </w:t>
      </w:r>
      <w:r w:rsidR="00344C99">
        <w:rPr>
          <w:rFonts w:cs="Calibri"/>
          <w:color w:val="000000" w:themeColor="text1"/>
          <w:sz w:val="24"/>
          <w:szCs w:val="24"/>
        </w:rPr>
        <w:t>instytucji</w:t>
      </w:r>
      <w:r w:rsidR="21847AF7" w:rsidRPr="37D4A037">
        <w:rPr>
          <w:rFonts w:cs="Calibri"/>
          <w:color w:val="000000" w:themeColor="text1"/>
          <w:sz w:val="24"/>
          <w:szCs w:val="24"/>
        </w:rPr>
        <w:t xml:space="preserve"> kontrolujące</w:t>
      </w:r>
      <w:r w:rsidR="00344C99">
        <w:rPr>
          <w:rFonts w:cs="Calibri"/>
          <w:color w:val="000000" w:themeColor="text1"/>
          <w:sz w:val="24"/>
          <w:szCs w:val="24"/>
        </w:rPr>
        <w:t>j</w:t>
      </w:r>
      <w:r w:rsidR="00AB5E18">
        <w:rPr>
          <w:rFonts w:cs="Calibri"/>
          <w:color w:val="000000" w:themeColor="text1"/>
          <w:sz w:val="24"/>
          <w:szCs w:val="24"/>
        </w:rPr>
        <w:t xml:space="preserve"> </w:t>
      </w:r>
      <w:r w:rsidR="21847AF7" w:rsidRPr="37D4A037">
        <w:rPr>
          <w:rFonts w:cs="Calibri"/>
          <w:color w:val="000000" w:themeColor="text1"/>
          <w:sz w:val="24"/>
          <w:szCs w:val="24"/>
        </w:rPr>
        <w:t>na podstawie danych i dokumentów zamieszczonych w CST2021 i innych dokumentów przekazywanych przez Beneficjenta</w:t>
      </w:r>
      <w:r w:rsidR="00394AB5">
        <w:rPr>
          <w:rFonts w:cs="Calibri"/>
          <w:color w:val="000000" w:themeColor="text1"/>
          <w:sz w:val="24"/>
          <w:szCs w:val="24"/>
        </w:rPr>
        <w:t>.</w:t>
      </w:r>
    </w:p>
    <w:p w14:paraId="4194EBC5" w14:textId="54D25DB0" w:rsidR="00143909" w:rsidRPr="00BA2A99"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Kontrole mogą być prowadzone do ostatniego dnia okresu, w którym upływa zobowiązanie Beneficjenta do przechowywania dokumentacji, zgodnie z § 1</w:t>
      </w:r>
      <w:r w:rsidR="006F2C87">
        <w:rPr>
          <w:rFonts w:cs="Calibri"/>
          <w:color w:val="000000" w:themeColor="text1"/>
          <w:sz w:val="24"/>
          <w:szCs w:val="24"/>
        </w:rPr>
        <w:t>1</w:t>
      </w:r>
      <w:r w:rsidRPr="00BA2A99">
        <w:rPr>
          <w:rFonts w:cs="Calibri"/>
          <w:color w:val="000000" w:themeColor="text1"/>
          <w:sz w:val="24"/>
          <w:szCs w:val="24"/>
        </w:rPr>
        <w:t xml:space="preserve"> ust. </w:t>
      </w:r>
      <w:r w:rsidR="00456E94" w:rsidRPr="00BA2A99">
        <w:rPr>
          <w:rFonts w:cs="Calibri"/>
          <w:color w:val="000000" w:themeColor="text1"/>
          <w:sz w:val="24"/>
          <w:szCs w:val="24"/>
        </w:rPr>
        <w:t>1</w:t>
      </w:r>
      <w:r w:rsidRPr="00BA2A99">
        <w:rPr>
          <w:rFonts w:cs="Calibri"/>
          <w:color w:val="000000" w:themeColor="text1"/>
          <w:sz w:val="24"/>
          <w:szCs w:val="24"/>
        </w:rPr>
        <w:t>.</w:t>
      </w:r>
    </w:p>
    <w:p w14:paraId="34FE2FB3" w14:textId="588B40E6"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Beneficjent zobowiązuje się niezwłocznie poinformować Instytucję Pośredniczącą o</w:t>
      </w:r>
      <w:r w:rsidR="003D4882" w:rsidRPr="37D4A037">
        <w:rPr>
          <w:rFonts w:cs="Calibri"/>
          <w:color w:val="000000" w:themeColor="text1"/>
          <w:sz w:val="24"/>
          <w:szCs w:val="24"/>
        </w:rPr>
        <w:t> </w:t>
      </w:r>
      <w:r w:rsidRPr="37D4A037">
        <w:rPr>
          <w:rFonts w:cs="Calibri"/>
          <w:color w:val="000000" w:themeColor="text1"/>
          <w:sz w:val="24"/>
          <w:szCs w:val="24"/>
        </w:rPr>
        <w:t>każdej kontroli prowadzonej</w:t>
      </w:r>
      <w:r w:rsidR="00AA5F62" w:rsidRPr="37D4A037">
        <w:rPr>
          <w:rFonts w:cs="Calibri"/>
          <w:color w:val="000000" w:themeColor="text1"/>
          <w:sz w:val="24"/>
          <w:szCs w:val="24"/>
        </w:rPr>
        <w:t xml:space="preserve"> w Projekcie</w:t>
      </w:r>
      <w:r w:rsidRPr="37D4A037">
        <w:rPr>
          <w:rFonts w:cs="Calibri"/>
          <w:color w:val="000000" w:themeColor="text1"/>
          <w:sz w:val="24"/>
          <w:szCs w:val="24"/>
        </w:rPr>
        <w:t xml:space="preserve"> przez inne niż Instytucja Pośrednicząca </w:t>
      </w:r>
      <w:r w:rsidRPr="37D4A037">
        <w:rPr>
          <w:rFonts w:cs="Calibri"/>
          <w:color w:val="000000" w:themeColor="text1"/>
          <w:sz w:val="24"/>
          <w:szCs w:val="24"/>
        </w:rPr>
        <w:lastRenderedPageBreak/>
        <w:t xml:space="preserve">uprawnione podmioty, </w:t>
      </w:r>
      <w:r w:rsidR="001C6926" w:rsidRPr="37D4A037">
        <w:rPr>
          <w:rFonts w:cs="Calibri"/>
          <w:color w:val="000000" w:themeColor="text1"/>
          <w:sz w:val="24"/>
          <w:szCs w:val="24"/>
        </w:rPr>
        <w:t xml:space="preserve">której zakres obejmuje realizowany </w:t>
      </w:r>
      <w:r w:rsidR="008C1D6B" w:rsidRPr="37D4A037">
        <w:rPr>
          <w:rFonts w:cs="Calibri"/>
          <w:color w:val="000000" w:themeColor="text1"/>
          <w:sz w:val="24"/>
          <w:szCs w:val="24"/>
        </w:rPr>
        <w:t>P</w:t>
      </w:r>
      <w:r w:rsidR="001C6926" w:rsidRPr="37D4A037">
        <w:rPr>
          <w:rFonts w:cs="Calibri"/>
          <w:color w:val="000000" w:themeColor="text1"/>
          <w:sz w:val="24"/>
          <w:szCs w:val="24"/>
        </w:rPr>
        <w:t>rojekt.</w:t>
      </w:r>
      <w:r w:rsidRPr="37D4A037">
        <w:rPr>
          <w:rFonts w:cs="Calibri"/>
          <w:color w:val="000000" w:themeColor="text1"/>
          <w:sz w:val="24"/>
          <w:szCs w:val="24"/>
        </w:rPr>
        <w:t xml:space="preserve"> Beneficjent przekaże do Instytucji Pośredniczącej za pośrednictwem CST2021 skan wyników ww. kontroli w</w:t>
      </w:r>
      <w:r w:rsidR="00B8022F" w:rsidRPr="37D4A037">
        <w:rPr>
          <w:rFonts w:cs="Calibri"/>
          <w:color w:val="000000" w:themeColor="text1"/>
          <w:sz w:val="24"/>
          <w:szCs w:val="24"/>
        </w:rPr>
        <w:t> </w:t>
      </w:r>
      <w:r w:rsidRPr="37D4A037">
        <w:rPr>
          <w:rFonts w:cs="Calibri"/>
          <w:color w:val="000000" w:themeColor="text1"/>
          <w:sz w:val="24"/>
          <w:szCs w:val="24"/>
        </w:rPr>
        <w:t xml:space="preserve">terminie </w:t>
      </w:r>
      <w:r w:rsidR="00EC19CB" w:rsidRPr="37D4A037">
        <w:rPr>
          <w:rFonts w:cs="Calibri"/>
          <w:color w:val="000000" w:themeColor="text1"/>
          <w:sz w:val="24"/>
          <w:szCs w:val="24"/>
        </w:rPr>
        <w:t xml:space="preserve">7 </w:t>
      </w:r>
      <w:r w:rsidRPr="37D4A037">
        <w:rPr>
          <w:rFonts w:cs="Calibri"/>
          <w:color w:val="000000" w:themeColor="text1"/>
          <w:sz w:val="24"/>
          <w:szCs w:val="24"/>
        </w:rPr>
        <w:t>dni od dnia ich otrzymania</w:t>
      </w:r>
      <w:r w:rsidR="00136406" w:rsidRPr="37D4A037">
        <w:rPr>
          <w:rFonts w:cs="Calibri"/>
          <w:color w:val="000000" w:themeColor="text1"/>
          <w:sz w:val="24"/>
          <w:szCs w:val="24"/>
        </w:rPr>
        <w:t xml:space="preserve"> oraz informację/dokumentację potwierdzającą wykonanie zaleceń pokontrolnych, jeśli zostaną </w:t>
      </w:r>
      <w:r w:rsidR="00700268" w:rsidRPr="37D4A037">
        <w:rPr>
          <w:rFonts w:cs="Calibri"/>
          <w:color w:val="000000" w:themeColor="text1"/>
          <w:sz w:val="24"/>
          <w:szCs w:val="24"/>
        </w:rPr>
        <w:t xml:space="preserve">takie </w:t>
      </w:r>
      <w:r w:rsidR="00136406" w:rsidRPr="37D4A037">
        <w:rPr>
          <w:rFonts w:cs="Calibri"/>
          <w:color w:val="000000" w:themeColor="text1"/>
          <w:sz w:val="24"/>
          <w:szCs w:val="24"/>
        </w:rPr>
        <w:t>wydane</w:t>
      </w:r>
      <w:r w:rsidRPr="37D4A037">
        <w:rPr>
          <w:rFonts w:cs="Calibri"/>
          <w:color w:val="000000" w:themeColor="text1"/>
          <w:sz w:val="24"/>
          <w:szCs w:val="24"/>
        </w:rPr>
        <w:t>.</w:t>
      </w:r>
    </w:p>
    <w:p w14:paraId="5255E4C6" w14:textId="320603A1"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Ustalenia Instytucji Pośredniczącej oraz podmiotów, o których mowa </w:t>
      </w:r>
      <w:r w:rsidR="00813453">
        <w:rPr>
          <w:rFonts w:cs="Calibri"/>
          <w:color w:val="000000" w:themeColor="text1"/>
          <w:sz w:val="24"/>
          <w:szCs w:val="24"/>
        </w:rPr>
        <w:t>w</w:t>
      </w:r>
      <w:r w:rsidR="00615B7D" w:rsidRPr="00BA2A99">
        <w:rPr>
          <w:rFonts w:cs="Calibri"/>
          <w:color w:val="000000" w:themeColor="text1"/>
          <w:sz w:val="24"/>
          <w:szCs w:val="24"/>
        </w:rPr>
        <w:t xml:space="preserve"> </w:t>
      </w:r>
      <w:bookmarkStart w:id="4" w:name="_Hlk160615906"/>
      <w:r w:rsidR="00615B7D" w:rsidRPr="00BA2A99">
        <w:rPr>
          <w:rFonts w:cs="Calibri"/>
          <w:color w:val="000000" w:themeColor="text1"/>
          <w:sz w:val="24"/>
          <w:szCs w:val="24"/>
        </w:rPr>
        <w:t>§ 4 ust. 1 pkt 5</w:t>
      </w:r>
      <w:bookmarkEnd w:id="4"/>
      <w:r w:rsidRPr="00BA2A99">
        <w:rPr>
          <w:rFonts w:cs="Calibri"/>
          <w:color w:val="000000" w:themeColor="text1"/>
          <w:sz w:val="24"/>
          <w:szCs w:val="24"/>
        </w:rPr>
        <w:t>, mogą prowadzić do korekty wydatków kwalifikowalnych rozliczonych w ramach Projektu</w:t>
      </w:r>
      <w:r w:rsidR="00C64B02" w:rsidRPr="00BA2A99">
        <w:rPr>
          <w:rFonts w:cs="Calibri"/>
          <w:color w:val="000000" w:themeColor="text1"/>
          <w:sz w:val="24"/>
          <w:szCs w:val="24"/>
        </w:rPr>
        <w:t xml:space="preserve"> zgodnie z § </w:t>
      </w:r>
      <w:r w:rsidR="006F2C87">
        <w:rPr>
          <w:rFonts w:cs="Calibri"/>
          <w:color w:val="000000" w:themeColor="text1"/>
          <w:sz w:val="24"/>
          <w:szCs w:val="24"/>
        </w:rPr>
        <w:t>9</w:t>
      </w:r>
      <w:r w:rsidRPr="00BA2A99">
        <w:rPr>
          <w:rFonts w:cs="Calibri"/>
          <w:color w:val="000000" w:themeColor="text1"/>
          <w:sz w:val="24"/>
          <w:szCs w:val="24"/>
        </w:rPr>
        <w:t>.</w:t>
      </w:r>
    </w:p>
    <w:p w14:paraId="6BEEAA91"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Pracownicy Instytucji Pośredniczącej lub upoważnione </w:t>
      </w:r>
      <w:r w:rsidRPr="00BA2A99">
        <w:rPr>
          <w:rStyle w:val="markedcontent"/>
          <w:rFonts w:cs="Calibri"/>
          <w:color w:val="000000" w:themeColor="text1"/>
          <w:sz w:val="24"/>
          <w:szCs w:val="24"/>
        </w:rPr>
        <w:t>osoby niebędące pracownikami Instytucji Pośredniczącej</w:t>
      </w:r>
      <w:r w:rsidRPr="00BA2A99">
        <w:rPr>
          <w:rFonts w:cs="Calibri"/>
          <w:color w:val="000000" w:themeColor="text1"/>
          <w:sz w:val="24"/>
          <w:szCs w:val="24"/>
        </w:rPr>
        <w:t xml:space="preserve"> przeprowadzają kontrole </w:t>
      </w:r>
      <w:r w:rsidR="00B862B2" w:rsidRPr="00BA2A99">
        <w:rPr>
          <w:rFonts w:cs="Calibri"/>
          <w:color w:val="000000" w:themeColor="text1"/>
          <w:sz w:val="24"/>
          <w:szCs w:val="24"/>
        </w:rPr>
        <w:t xml:space="preserve">Projektu </w:t>
      </w:r>
      <w:r w:rsidRPr="00BA2A99">
        <w:rPr>
          <w:rFonts w:cs="Calibri"/>
          <w:color w:val="000000" w:themeColor="text1"/>
          <w:sz w:val="24"/>
          <w:szCs w:val="24"/>
        </w:rPr>
        <w:t xml:space="preserve">zgodnie z zasadami określonymi w </w:t>
      </w:r>
      <w:r w:rsidR="00B862B2" w:rsidRPr="00BA2A99">
        <w:rPr>
          <w:rFonts w:cs="Calibri"/>
          <w:color w:val="000000" w:themeColor="text1"/>
          <w:sz w:val="24"/>
          <w:szCs w:val="24"/>
        </w:rPr>
        <w:t>Ustawie</w:t>
      </w:r>
      <w:r w:rsidRPr="00BA2A99">
        <w:rPr>
          <w:rFonts w:cs="Calibri"/>
          <w:color w:val="000000" w:themeColor="text1"/>
          <w:sz w:val="24"/>
          <w:szCs w:val="24"/>
        </w:rPr>
        <w:t>.</w:t>
      </w:r>
    </w:p>
    <w:p w14:paraId="573B5E15"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Obowiązki Beneficjenta związane z kontrolą </w:t>
      </w:r>
      <w:r w:rsidR="00B862B2" w:rsidRPr="00BA2A99">
        <w:rPr>
          <w:rFonts w:cs="Calibri"/>
          <w:color w:val="000000" w:themeColor="text1"/>
          <w:sz w:val="24"/>
          <w:szCs w:val="24"/>
        </w:rPr>
        <w:t>P</w:t>
      </w:r>
      <w:r w:rsidRPr="00BA2A99">
        <w:rPr>
          <w:rFonts w:cs="Calibri"/>
          <w:color w:val="000000" w:themeColor="text1"/>
          <w:sz w:val="24"/>
          <w:szCs w:val="24"/>
        </w:rPr>
        <w:t xml:space="preserve">rojektu są określone w art. 25 ust. 8 </w:t>
      </w:r>
      <w:r w:rsidR="008E1032" w:rsidRPr="00BA2A99">
        <w:rPr>
          <w:rFonts w:cs="Calibri"/>
          <w:color w:val="000000" w:themeColor="text1"/>
          <w:sz w:val="24"/>
          <w:szCs w:val="24"/>
        </w:rPr>
        <w:t>–</w:t>
      </w:r>
      <w:r w:rsidRPr="00BA2A99">
        <w:rPr>
          <w:rFonts w:cs="Calibri"/>
          <w:color w:val="000000" w:themeColor="text1"/>
          <w:sz w:val="24"/>
          <w:szCs w:val="24"/>
        </w:rPr>
        <w:t xml:space="preserve"> 9 </w:t>
      </w:r>
      <w:r w:rsidR="00B862B2" w:rsidRPr="00BA2A99">
        <w:rPr>
          <w:rFonts w:cs="Calibri"/>
          <w:color w:val="000000" w:themeColor="text1"/>
          <w:sz w:val="24"/>
          <w:szCs w:val="24"/>
        </w:rPr>
        <w:t>Ustawy.</w:t>
      </w:r>
    </w:p>
    <w:p w14:paraId="27400630" w14:textId="7E7B7C16"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Niezrealizowanie obowiązków, o których mowa w ust.</w:t>
      </w:r>
      <w:r w:rsidR="006A64C6" w:rsidRPr="00BA2A99">
        <w:rPr>
          <w:rFonts w:cs="Calibri"/>
          <w:color w:val="000000" w:themeColor="text1"/>
          <w:sz w:val="24"/>
          <w:szCs w:val="24"/>
        </w:rPr>
        <w:t xml:space="preserve"> </w:t>
      </w:r>
      <w:r w:rsidR="00285093">
        <w:rPr>
          <w:rFonts w:cs="Calibri"/>
          <w:color w:val="000000" w:themeColor="text1"/>
          <w:sz w:val="24"/>
          <w:szCs w:val="24"/>
        </w:rPr>
        <w:t>7</w:t>
      </w:r>
      <w:r w:rsidR="00D57D98" w:rsidRPr="00BA2A99">
        <w:rPr>
          <w:rFonts w:cs="Calibri"/>
          <w:color w:val="000000" w:themeColor="text1"/>
          <w:sz w:val="24"/>
          <w:szCs w:val="24"/>
        </w:rPr>
        <w:t xml:space="preserve"> </w:t>
      </w:r>
      <w:r w:rsidRPr="00BA2A99">
        <w:rPr>
          <w:rFonts w:cs="Calibri"/>
          <w:color w:val="000000" w:themeColor="text1"/>
          <w:sz w:val="24"/>
          <w:szCs w:val="24"/>
        </w:rPr>
        <w:t>jest traktowane jako utrudnianie przeprowadzenia kontroli lub audytu</w:t>
      </w:r>
      <w:r w:rsidR="00AB1EBA" w:rsidRPr="00BA2A99">
        <w:rPr>
          <w:rFonts w:cs="Calibri"/>
          <w:color w:val="000000" w:themeColor="text1"/>
          <w:sz w:val="24"/>
          <w:szCs w:val="24"/>
        </w:rPr>
        <w:t xml:space="preserve">. </w:t>
      </w:r>
    </w:p>
    <w:p w14:paraId="0F96C434" w14:textId="558901D1" w:rsidR="009C4629" w:rsidRPr="00BA2A99"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w:t>
      </w:r>
      <w:r w:rsidR="001C6926" w:rsidRPr="00BA2A99">
        <w:rPr>
          <w:rFonts w:cs="Calibri"/>
          <w:color w:val="000000" w:themeColor="text1"/>
          <w:sz w:val="24"/>
          <w:szCs w:val="24"/>
        </w:rPr>
        <w:t xml:space="preserve">Pośrednicząca </w:t>
      </w:r>
      <w:r w:rsidRPr="00BA2A99">
        <w:rPr>
          <w:rFonts w:cs="Calibri"/>
          <w:color w:val="000000" w:themeColor="text1"/>
          <w:sz w:val="24"/>
          <w:szCs w:val="24"/>
        </w:rPr>
        <w:t>przeprowadza kontrole w trybie planowym lub doraźnym. W</w:t>
      </w:r>
      <w:r w:rsidR="00024453">
        <w:rPr>
          <w:rFonts w:cs="Calibri"/>
          <w:color w:val="000000" w:themeColor="text1"/>
          <w:sz w:val="24"/>
          <w:szCs w:val="24"/>
        </w:rPr>
        <w:t> </w:t>
      </w:r>
      <w:r w:rsidRPr="00BA2A99">
        <w:rPr>
          <w:rFonts w:cs="Calibri"/>
          <w:color w:val="000000" w:themeColor="text1"/>
          <w:sz w:val="24"/>
          <w:szCs w:val="24"/>
        </w:rPr>
        <w:t>przypadku kontroli w trybie planowym, instytucja kontrolująca przekazuje Beneficjentowi pisemne zawiadomienie o planowanej kontroli w terminie nie krótszym niż 5 dni przed planowanym terminem kontroli.</w:t>
      </w:r>
    </w:p>
    <w:p w14:paraId="1339E989" w14:textId="6393E7C4" w:rsidR="00AB1EBA" w:rsidRPr="00BA2A99"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 zakończeniu kontroli zostanie przekazana Beneficjentowi informacja pokontrolna w</w:t>
      </w:r>
      <w:r w:rsidR="00276472">
        <w:rPr>
          <w:rFonts w:cs="Calibri"/>
          <w:color w:val="000000" w:themeColor="text1"/>
          <w:sz w:val="24"/>
          <w:szCs w:val="24"/>
        </w:rPr>
        <w:t> </w:t>
      </w:r>
      <w:r w:rsidRPr="00BA2A99">
        <w:rPr>
          <w:rFonts w:cs="Calibri"/>
          <w:color w:val="000000" w:themeColor="text1"/>
          <w:sz w:val="24"/>
          <w:szCs w:val="24"/>
        </w:rPr>
        <w:t>terminie 30 dni od dnia zakończenia kontroli.</w:t>
      </w:r>
    </w:p>
    <w:p w14:paraId="25FDBCA1"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A2A99">
        <w:rPr>
          <w:rFonts w:cs="Calibri"/>
          <w:color w:val="000000" w:themeColor="text1"/>
          <w:sz w:val="24"/>
          <w:szCs w:val="24"/>
        </w:rPr>
        <w:t xml:space="preserve">dnia </w:t>
      </w:r>
      <w:r w:rsidRPr="00BA2A99">
        <w:rPr>
          <w:rFonts w:cs="Calibri"/>
          <w:color w:val="000000" w:themeColor="text1"/>
          <w:sz w:val="24"/>
          <w:szCs w:val="24"/>
        </w:rPr>
        <w:t>otrzymania ostatniego dokumentu</w:t>
      </w:r>
      <w:r w:rsidR="007349BA" w:rsidRPr="00BA2A99">
        <w:rPr>
          <w:rFonts w:cs="Calibri"/>
          <w:color w:val="000000" w:themeColor="text1"/>
          <w:sz w:val="24"/>
          <w:szCs w:val="24"/>
        </w:rPr>
        <w:t xml:space="preserve">, </w:t>
      </w:r>
      <w:r w:rsidRPr="00BA2A99">
        <w:rPr>
          <w:rFonts w:cs="Calibri"/>
          <w:color w:val="000000" w:themeColor="text1"/>
          <w:sz w:val="24"/>
          <w:szCs w:val="24"/>
        </w:rPr>
        <w:t>wyjaśnień w sprawie.</w:t>
      </w:r>
    </w:p>
    <w:p w14:paraId="0E6B6C4E"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A32EAEC" w:rsidR="001C6926"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Podmiot kontrolowany ma prawo do zgłoszenia na piśmie utrwalonym w postaci elektronicznej lub w postaci papierowej, w terminie 14 dni od dnia doręczenia mu informacji pokontrolnej, podpisanych, umotywowanych zastrzeżeń do tej informacji.</w:t>
      </w:r>
    </w:p>
    <w:p w14:paraId="33B7EDB4" w14:textId="53795C93"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rozpatruje zastrzeżenia do informacji pokontrolnej zgodnie z</w:t>
      </w:r>
      <w:r w:rsidR="00EC7C3B" w:rsidRPr="37D4A037">
        <w:rPr>
          <w:rFonts w:cs="Calibri"/>
          <w:color w:val="000000" w:themeColor="text1"/>
          <w:sz w:val="24"/>
          <w:szCs w:val="24"/>
        </w:rPr>
        <w:t> </w:t>
      </w:r>
      <w:r w:rsidRPr="37D4A037">
        <w:rPr>
          <w:rFonts w:cs="Calibri"/>
          <w:color w:val="000000" w:themeColor="text1"/>
          <w:sz w:val="24"/>
          <w:szCs w:val="24"/>
        </w:rPr>
        <w:t xml:space="preserve">art. 27 ust. 3 – 7 </w:t>
      </w:r>
      <w:r w:rsidR="00B862B2" w:rsidRPr="37D4A037">
        <w:rPr>
          <w:rFonts w:cs="Calibri"/>
          <w:color w:val="000000" w:themeColor="text1"/>
          <w:sz w:val="24"/>
          <w:szCs w:val="24"/>
        </w:rPr>
        <w:t>Ustawy</w:t>
      </w:r>
      <w:r w:rsidRPr="37D4A037">
        <w:rPr>
          <w:rFonts w:cs="Calibri"/>
          <w:color w:val="000000" w:themeColor="text1"/>
          <w:sz w:val="24"/>
          <w:szCs w:val="24"/>
        </w:rPr>
        <w:t>.</w:t>
      </w:r>
    </w:p>
    <w:p w14:paraId="6951B8F5"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BA2A99">
        <w:rPr>
          <w:rFonts w:cs="Calibri"/>
          <w:color w:val="000000" w:themeColor="text1"/>
          <w:sz w:val="24"/>
          <w:szCs w:val="24"/>
        </w:rPr>
        <w:t>U</w:t>
      </w:r>
      <w:r w:rsidRPr="00BA2A99">
        <w:rPr>
          <w:rFonts w:cs="Calibri"/>
          <w:color w:val="000000" w:themeColor="text1"/>
          <w:sz w:val="24"/>
          <w:szCs w:val="24"/>
        </w:rPr>
        <w:t>stawy.</w:t>
      </w:r>
    </w:p>
    <w:p w14:paraId="03425688" w14:textId="77777777" w:rsidR="00AB1EBA" w:rsidRPr="004C6A75"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Do ostatecznej informacji pokontrolnej oraz do pisemnego stanowiska wobec zgłoszonych zastrzeżeń </w:t>
      </w:r>
      <w:r w:rsidRPr="004C6A75">
        <w:rPr>
          <w:rFonts w:cs="Calibri"/>
          <w:color w:val="000000" w:themeColor="text1"/>
          <w:sz w:val="24"/>
          <w:szCs w:val="24"/>
        </w:rPr>
        <w:t xml:space="preserve">nie przysługuje prawo do złożenia </w:t>
      </w:r>
      <w:r w:rsidR="00700268" w:rsidRPr="004C6A75">
        <w:rPr>
          <w:rFonts w:cs="Calibri"/>
          <w:color w:val="000000" w:themeColor="text1"/>
          <w:sz w:val="24"/>
          <w:szCs w:val="24"/>
        </w:rPr>
        <w:t xml:space="preserve">kolejnych </w:t>
      </w:r>
      <w:r w:rsidRPr="004C6A75">
        <w:rPr>
          <w:rFonts w:cs="Calibri"/>
          <w:color w:val="000000" w:themeColor="text1"/>
          <w:sz w:val="24"/>
          <w:szCs w:val="24"/>
        </w:rPr>
        <w:t>zastrzeżeń.</w:t>
      </w:r>
    </w:p>
    <w:p w14:paraId="1BD30FD9"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BA2A99">
        <w:rPr>
          <w:rFonts w:cs="Calibri"/>
          <w:color w:val="000000" w:themeColor="text1"/>
          <w:sz w:val="24"/>
          <w:szCs w:val="24"/>
        </w:rPr>
        <w:t>Ustawy.</w:t>
      </w:r>
    </w:p>
    <w:p w14:paraId="438E45D4" w14:textId="5B9225BF" w:rsidR="009C4629" w:rsidRPr="00BA2A99"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w:t>
      </w:r>
      <w:r w:rsidR="00285093">
        <w:rPr>
          <w:rFonts w:cs="Calibri"/>
          <w:color w:val="000000" w:themeColor="text1"/>
          <w:sz w:val="24"/>
          <w:szCs w:val="24"/>
        </w:rPr>
        <w:t>3</w:t>
      </w:r>
      <w:r w:rsidRPr="00BA2A99">
        <w:rPr>
          <w:rFonts w:cs="Calibri"/>
          <w:color w:val="000000" w:themeColor="text1"/>
          <w:sz w:val="24"/>
          <w:szCs w:val="24"/>
        </w:rPr>
        <w:t>,</w:t>
      </w:r>
      <w:r w:rsidR="00387CA8" w:rsidRPr="00BA2A99">
        <w:rPr>
          <w:rFonts w:cs="Calibri"/>
          <w:color w:val="000000" w:themeColor="text1"/>
          <w:sz w:val="24"/>
          <w:szCs w:val="24"/>
        </w:rPr>
        <w:t xml:space="preserve"> a także </w:t>
      </w:r>
      <w:r w:rsidR="00285093">
        <w:rPr>
          <w:rFonts w:cs="Calibri"/>
          <w:color w:val="000000" w:themeColor="text1"/>
          <w:sz w:val="24"/>
          <w:szCs w:val="24"/>
        </w:rPr>
        <w:t>5</w:t>
      </w:r>
      <w:r w:rsidR="00387CA8" w:rsidRPr="00BA2A99">
        <w:rPr>
          <w:rFonts w:cs="Calibri"/>
          <w:color w:val="000000" w:themeColor="text1"/>
          <w:sz w:val="24"/>
          <w:szCs w:val="24"/>
        </w:rPr>
        <w:t>-</w:t>
      </w:r>
      <w:r w:rsidR="00285093">
        <w:rPr>
          <w:rFonts w:cs="Calibri"/>
          <w:color w:val="000000" w:themeColor="text1"/>
          <w:sz w:val="24"/>
          <w:szCs w:val="24"/>
        </w:rPr>
        <w:t>9</w:t>
      </w:r>
      <w:r w:rsidR="00484FC3" w:rsidRPr="00BA2A99">
        <w:rPr>
          <w:rFonts w:cs="Calibri"/>
          <w:color w:val="000000" w:themeColor="text1"/>
          <w:sz w:val="24"/>
          <w:szCs w:val="24"/>
        </w:rPr>
        <w:t xml:space="preserve"> </w:t>
      </w:r>
      <w:r w:rsidRPr="00BA2A99">
        <w:rPr>
          <w:rFonts w:cs="Calibri"/>
          <w:color w:val="000000" w:themeColor="text1"/>
          <w:sz w:val="24"/>
          <w:szCs w:val="24"/>
        </w:rPr>
        <w:t>stosuje się także do Partnerów</w:t>
      </w:r>
      <w:r w:rsidR="005B7418" w:rsidRPr="00BA2A99">
        <w:rPr>
          <w:rFonts w:cs="Calibri"/>
          <w:color w:val="000000" w:themeColor="text1"/>
          <w:sz w:val="24"/>
          <w:szCs w:val="24"/>
        </w:rPr>
        <w:t xml:space="preserve"> i podmiotów upoważnionych </w:t>
      </w:r>
      <w:r w:rsidR="005B7418" w:rsidRPr="00BA2A99">
        <w:rPr>
          <w:rStyle w:val="ui-provider"/>
          <w:rFonts w:cs="Calibri"/>
          <w:color w:val="000000" w:themeColor="text1"/>
          <w:sz w:val="24"/>
          <w:szCs w:val="24"/>
        </w:rPr>
        <w:t xml:space="preserve">do ponoszenia wydatków </w:t>
      </w:r>
      <w:r w:rsidR="006E6EA0" w:rsidRPr="00BA2A99">
        <w:rPr>
          <w:rStyle w:val="ui-provider"/>
          <w:rFonts w:cs="Calibri"/>
          <w:color w:val="000000" w:themeColor="text1"/>
          <w:sz w:val="24"/>
          <w:szCs w:val="24"/>
        </w:rPr>
        <w:t>w ramach Projektu</w:t>
      </w:r>
      <w:r w:rsidRPr="00BA2A99">
        <w:rPr>
          <w:rFonts w:cs="Calibri"/>
          <w:color w:val="000000" w:themeColor="text1"/>
          <w:sz w:val="24"/>
          <w:szCs w:val="24"/>
        </w:rPr>
        <w:t>.</w:t>
      </w:r>
    </w:p>
    <w:p w14:paraId="46AACF80" w14:textId="53FAA157" w:rsidR="006F3B3E" w:rsidRPr="00BA2A99" w:rsidRDefault="57823BF5" w:rsidP="00ED6218">
      <w:pPr>
        <w:pStyle w:val="Nagwek2"/>
        <w:rPr>
          <w:rFonts w:cs="Calibri"/>
          <w:szCs w:val="24"/>
        </w:rPr>
      </w:pPr>
      <w:r w:rsidRPr="00BA2A99">
        <w:rPr>
          <w:rFonts w:cs="Calibri"/>
          <w:szCs w:val="24"/>
        </w:rPr>
        <w:t xml:space="preserve">§ </w:t>
      </w:r>
      <w:r w:rsidR="0064649C" w:rsidRPr="00BA2A99">
        <w:rPr>
          <w:rFonts w:cs="Calibri"/>
          <w:szCs w:val="24"/>
        </w:rPr>
        <w:t>1</w:t>
      </w:r>
      <w:r w:rsidR="004C1F3B">
        <w:rPr>
          <w:rFonts w:cs="Calibri"/>
          <w:szCs w:val="24"/>
        </w:rPr>
        <w:t>4</w:t>
      </w:r>
      <w:r w:rsidR="00C158AF" w:rsidRPr="00BA2A99">
        <w:rPr>
          <w:rFonts w:cs="Calibri"/>
          <w:szCs w:val="24"/>
        </w:rPr>
        <w:t>.</w:t>
      </w:r>
      <w:r w:rsidR="00ED6218" w:rsidRPr="00BA2A99">
        <w:rPr>
          <w:rFonts w:cs="Calibri"/>
          <w:szCs w:val="24"/>
        </w:rPr>
        <w:t xml:space="preserve"> Przekazywanie informacji</w:t>
      </w:r>
    </w:p>
    <w:p w14:paraId="21E730C7" w14:textId="6EF136D5" w:rsidR="006F3B3E"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przedstawi</w:t>
      </w:r>
      <w:r w:rsidR="00785884">
        <w:rPr>
          <w:rFonts w:cs="Calibri"/>
          <w:color w:val="000000" w:themeColor="text1"/>
          <w:sz w:val="24"/>
          <w:szCs w:val="24"/>
        </w:rPr>
        <w:t>ć</w:t>
      </w:r>
      <w:r w:rsidRPr="00BA2A99">
        <w:rPr>
          <w:rFonts w:cs="Calibri"/>
          <w:color w:val="000000" w:themeColor="text1"/>
          <w:sz w:val="24"/>
          <w:szCs w:val="24"/>
        </w:rPr>
        <w:t xml:space="preserve"> na wezwanie Instytucji Pośredniczącej wszelki</w:t>
      </w:r>
      <w:r w:rsidR="00785884">
        <w:rPr>
          <w:rFonts w:cs="Calibri"/>
          <w:color w:val="000000" w:themeColor="text1"/>
          <w:sz w:val="24"/>
          <w:szCs w:val="24"/>
        </w:rPr>
        <w:t>e</w:t>
      </w:r>
      <w:r w:rsidRPr="00BA2A99">
        <w:rPr>
          <w:rFonts w:cs="Calibri"/>
          <w:color w:val="000000" w:themeColor="text1"/>
          <w:sz w:val="24"/>
          <w:szCs w:val="24"/>
        </w:rPr>
        <w:t xml:space="preserve"> informacj</w:t>
      </w:r>
      <w:r w:rsidR="00785884">
        <w:rPr>
          <w:rFonts w:cs="Calibri"/>
          <w:color w:val="000000" w:themeColor="text1"/>
          <w:sz w:val="24"/>
          <w:szCs w:val="24"/>
        </w:rPr>
        <w:t>e</w:t>
      </w:r>
      <w:r w:rsidRPr="00BA2A99">
        <w:rPr>
          <w:rFonts w:cs="Calibri"/>
          <w:color w:val="000000" w:themeColor="text1"/>
          <w:sz w:val="24"/>
          <w:szCs w:val="24"/>
        </w:rPr>
        <w:t xml:space="preserve"> i wyjaśnie</w:t>
      </w:r>
      <w:r w:rsidR="00785884">
        <w:rPr>
          <w:rFonts w:cs="Calibri"/>
          <w:color w:val="000000" w:themeColor="text1"/>
          <w:sz w:val="24"/>
          <w:szCs w:val="24"/>
        </w:rPr>
        <w:t>nia</w:t>
      </w:r>
      <w:r w:rsidRPr="00BA2A99">
        <w:rPr>
          <w:rFonts w:cs="Calibri"/>
          <w:color w:val="000000" w:themeColor="text1"/>
          <w:sz w:val="24"/>
          <w:szCs w:val="24"/>
        </w:rPr>
        <w:t xml:space="preserve"> związan</w:t>
      </w:r>
      <w:r w:rsidR="00785884">
        <w:rPr>
          <w:rFonts w:cs="Calibri"/>
          <w:color w:val="000000" w:themeColor="text1"/>
          <w:sz w:val="24"/>
          <w:szCs w:val="24"/>
        </w:rPr>
        <w:t>e</w:t>
      </w:r>
      <w:r w:rsidRPr="00BA2A99">
        <w:rPr>
          <w:rFonts w:cs="Calibri"/>
          <w:color w:val="000000" w:themeColor="text1"/>
          <w:sz w:val="24"/>
          <w:szCs w:val="24"/>
        </w:rPr>
        <w:t xml:space="preserve"> z realizacją Projektu, w terminie określonym w</w:t>
      </w:r>
      <w:r w:rsidR="00785884">
        <w:rPr>
          <w:rFonts w:cs="Calibri"/>
          <w:color w:val="000000" w:themeColor="text1"/>
          <w:sz w:val="24"/>
          <w:szCs w:val="24"/>
        </w:rPr>
        <w:t> </w:t>
      </w:r>
      <w:r w:rsidRPr="00BA2A99">
        <w:rPr>
          <w:rFonts w:cs="Calibri"/>
          <w:color w:val="000000" w:themeColor="text1"/>
          <w:sz w:val="24"/>
          <w:szCs w:val="24"/>
        </w:rPr>
        <w:t>wezwaniu</w:t>
      </w:r>
      <w:r w:rsidR="006B00EC" w:rsidRPr="00BA2A99">
        <w:rPr>
          <w:rFonts w:cs="Calibri"/>
          <w:color w:val="000000" w:themeColor="text1"/>
          <w:sz w:val="24"/>
          <w:szCs w:val="24"/>
        </w:rPr>
        <w:t xml:space="preserve"> </w:t>
      </w:r>
      <w:r w:rsidR="00C642D4" w:rsidRPr="00BA2A99">
        <w:rPr>
          <w:rFonts w:cs="Calibri"/>
          <w:color w:val="000000" w:themeColor="text1"/>
          <w:sz w:val="24"/>
          <w:szCs w:val="24"/>
        </w:rPr>
        <w:t xml:space="preserve">od </w:t>
      </w:r>
      <w:r w:rsidR="0035721F" w:rsidRPr="00BA2A99">
        <w:rPr>
          <w:rFonts w:cs="Calibri"/>
          <w:color w:val="000000" w:themeColor="text1"/>
          <w:sz w:val="24"/>
          <w:szCs w:val="24"/>
        </w:rPr>
        <w:t>dnia otrzymania</w:t>
      </w:r>
      <w:r w:rsidR="00C64B02" w:rsidRPr="00BA2A99">
        <w:rPr>
          <w:rFonts w:cs="Calibri"/>
          <w:color w:val="000000" w:themeColor="text1"/>
          <w:sz w:val="24"/>
          <w:szCs w:val="24"/>
        </w:rPr>
        <w:t xml:space="preserve"> przez niego takiego </w:t>
      </w:r>
      <w:r w:rsidR="009A7334" w:rsidRPr="00BA2A99">
        <w:rPr>
          <w:rFonts w:cs="Calibri"/>
          <w:color w:val="000000" w:themeColor="text1"/>
          <w:sz w:val="24"/>
          <w:szCs w:val="24"/>
        </w:rPr>
        <w:t>wezwania</w:t>
      </w:r>
      <w:r w:rsidR="6E0797E9" w:rsidRPr="00BA2A99">
        <w:rPr>
          <w:rFonts w:cs="Calibri"/>
          <w:color w:val="000000" w:themeColor="text1"/>
          <w:sz w:val="24"/>
          <w:szCs w:val="24"/>
        </w:rPr>
        <w:t xml:space="preserve">. </w:t>
      </w:r>
    </w:p>
    <w:p w14:paraId="3D46FC83" w14:textId="1064F902" w:rsidR="006F3B3E" w:rsidRPr="00BA2A99"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 stosuje się w okresie realizacji Projektu</w:t>
      </w:r>
      <w:r w:rsidR="001E0ABE" w:rsidRPr="00BA2A99">
        <w:rPr>
          <w:rFonts w:cs="Calibri"/>
          <w:color w:val="000000" w:themeColor="text1"/>
          <w:sz w:val="24"/>
          <w:szCs w:val="24"/>
        </w:rPr>
        <w:t xml:space="preserve"> oraz</w:t>
      </w:r>
      <w:r w:rsidR="00F22089" w:rsidRPr="00BA2A99">
        <w:rPr>
          <w:rFonts w:cs="Calibri"/>
          <w:color w:val="000000" w:themeColor="text1"/>
          <w:sz w:val="24"/>
          <w:szCs w:val="24"/>
        </w:rPr>
        <w:t xml:space="preserve"> </w:t>
      </w:r>
      <w:r w:rsidRPr="00BA2A99">
        <w:rPr>
          <w:rFonts w:cs="Calibri"/>
          <w:color w:val="000000" w:themeColor="text1"/>
          <w:sz w:val="24"/>
          <w:szCs w:val="24"/>
        </w:rPr>
        <w:t xml:space="preserve">w okresie wskazanym </w:t>
      </w:r>
      <w:r w:rsidR="00355A50" w:rsidRPr="00BA2A99">
        <w:rPr>
          <w:rFonts w:cs="Calibri"/>
          <w:color w:val="000000" w:themeColor="text1"/>
          <w:sz w:val="24"/>
          <w:szCs w:val="24"/>
        </w:rPr>
        <w:t>w §</w:t>
      </w:r>
      <w:r w:rsidR="00AD35E3" w:rsidRPr="00BA2A99">
        <w:rPr>
          <w:rFonts w:cs="Calibri"/>
          <w:color w:val="000000" w:themeColor="text1"/>
          <w:sz w:val="24"/>
          <w:szCs w:val="24"/>
        </w:rPr>
        <w:t xml:space="preserve"> </w:t>
      </w:r>
      <w:r w:rsidR="00BC3E3F" w:rsidRPr="00BA2A99">
        <w:rPr>
          <w:rFonts w:cs="Calibri"/>
          <w:color w:val="000000" w:themeColor="text1"/>
          <w:sz w:val="24"/>
          <w:szCs w:val="24"/>
        </w:rPr>
        <w:t>3</w:t>
      </w:r>
      <w:r w:rsidR="00185F7F" w:rsidRPr="00BA2A99">
        <w:rPr>
          <w:rFonts w:cs="Calibri"/>
          <w:color w:val="000000" w:themeColor="text1"/>
          <w:sz w:val="24"/>
          <w:szCs w:val="24"/>
        </w:rPr>
        <w:t xml:space="preserve"> </w:t>
      </w:r>
      <w:r w:rsidR="00355A50" w:rsidRPr="00BA2A99">
        <w:rPr>
          <w:rFonts w:cs="Calibri"/>
          <w:color w:val="000000" w:themeColor="text1"/>
          <w:sz w:val="24"/>
          <w:szCs w:val="24"/>
        </w:rPr>
        <w:t xml:space="preserve">ust. </w:t>
      </w:r>
      <w:r w:rsidR="00C74574" w:rsidRPr="00BA2A99">
        <w:rPr>
          <w:rFonts w:cs="Calibri"/>
          <w:color w:val="000000" w:themeColor="text1"/>
          <w:sz w:val="24"/>
          <w:szCs w:val="24"/>
        </w:rPr>
        <w:t>3</w:t>
      </w:r>
      <w:r w:rsidR="00A6220A">
        <w:rPr>
          <w:rFonts w:cs="Calibri"/>
          <w:color w:val="000000" w:themeColor="text1"/>
          <w:sz w:val="24"/>
          <w:szCs w:val="24"/>
        </w:rPr>
        <w:t xml:space="preserve"> oraz</w:t>
      </w:r>
      <w:r w:rsidR="00FF6F20">
        <w:rPr>
          <w:rFonts w:cs="Calibri"/>
          <w:color w:val="000000" w:themeColor="text1"/>
          <w:sz w:val="24"/>
          <w:szCs w:val="24"/>
        </w:rPr>
        <w:t xml:space="preserve"> </w:t>
      </w:r>
      <w:r w:rsidR="00FF6F20" w:rsidRPr="00FF6F20">
        <w:rPr>
          <w:rFonts w:cs="Calibri"/>
          <w:color w:val="000000" w:themeColor="text1"/>
          <w:sz w:val="24"/>
          <w:szCs w:val="24"/>
        </w:rPr>
        <w:t xml:space="preserve">§ </w:t>
      </w:r>
      <w:r w:rsidR="00FF6F20">
        <w:rPr>
          <w:rFonts w:cs="Calibri"/>
          <w:color w:val="000000" w:themeColor="text1"/>
          <w:sz w:val="24"/>
          <w:szCs w:val="24"/>
        </w:rPr>
        <w:t>11</w:t>
      </w:r>
      <w:r w:rsidR="00FF6F20" w:rsidRPr="00FF6F20">
        <w:rPr>
          <w:rFonts w:cs="Calibri"/>
          <w:color w:val="000000" w:themeColor="text1"/>
          <w:sz w:val="24"/>
          <w:szCs w:val="24"/>
        </w:rPr>
        <w:t xml:space="preserve"> ust.</w:t>
      </w:r>
      <w:r w:rsidR="00FF6F20">
        <w:rPr>
          <w:rFonts w:cs="Calibri"/>
          <w:color w:val="000000" w:themeColor="text1"/>
          <w:sz w:val="24"/>
          <w:szCs w:val="24"/>
        </w:rPr>
        <w:t xml:space="preserve"> 1.</w:t>
      </w:r>
      <w:r w:rsidR="00FF6F20" w:rsidRPr="00FF6F20">
        <w:rPr>
          <w:rFonts w:cs="Calibri"/>
          <w:color w:val="000000" w:themeColor="text1"/>
          <w:sz w:val="24"/>
          <w:szCs w:val="24"/>
        </w:rPr>
        <w:t xml:space="preserve">  </w:t>
      </w:r>
      <w:r w:rsidR="00FF6F20">
        <w:rPr>
          <w:rFonts w:cs="Calibri"/>
          <w:color w:val="000000" w:themeColor="text1"/>
          <w:sz w:val="24"/>
          <w:szCs w:val="24"/>
        </w:rPr>
        <w:t xml:space="preserve"> </w:t>
      </w:r>
    </w:p>
    <w:p w14:paraId="7BE7268D" w14:textId="22847C0A" w:rsidR="57823BF5"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BA2A99">
        <w:rPr>
          <w:rFonts w:cs="Calibri"/>
          <w:color w:val="000000" w:themeColor="text1"/>
          <w:sz w:val="24"/>
          <w:szCs w:val="24"/>
        </w:rPr>
        <w:t>który zawarł umowę lub porozumienie</w:t>
      </w:r>
      <w:r w:rsidR="00753DE7" w:rsidRPr="00BA2A99">
        <w:rPr>
          <w:rFonts w:cs="Calibri"/>
          <w:color w:val="000000" w:themeColor="text1"/>
          <w:sz w:val="24"/>
          <w:szCs w:val="24"/>
        </w:rPr>
        <w:t xml:space="preserve"> na podstawie </w:t>
      </w:r>
      <w:r w:rsidR="00AC7192" w:rsidRPr="00BA2A99">
        <w:rPr>
          <w:rFonts w:cs="Calibri"/>
          <w:color w:val="000000" w:themeColor="text1"/>
          <w:sz w:val="24"/>
          <w:szCs w:val="24"/>
        </w:rPr>
        <w:t>P</w:t>
      </w:r>
      <w:r w:rsidR="00753DE7" w:rsidRPr="00BA2A99">
        <w:rPr>
          <w:rFonts w:cs="Calibri"/>
          <w:color w:val="000000" w:themeColor="text1"/>
          <w:sz w:val="24"/>
          <w:szCs w:val="24"/>
        </w:rPr>
        <w:t>lanu ewaluacji</w:t>
      </w:r>
      <w:r w:rsidR="00025A16" w:rsidRPr="00BA2A99">
        <w:rPr>
          <w:rFonts w:cs="Calibri"/>
          <w:color w:val="000000" w:themeColor="text1"/>
          <w:sz w:val="24"/>
          <w:szCs w:val="24"/>
        </w:rPr>
        <w:t xml:space="preserve">. </w:t>
      </w:r>
      <w:r w:rsidRPr="00BA2A99">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BA2A99"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w:t>
      </w:r>
      <w:r w:rsidR="147A6D7E" w:rsidRPr="00BA2A99">
        <w:rPr>
          <w:rFonts w:cs="Calibri"/>
          <w:color w:val="000000" w:themeColor="text1"/>
          <w:sz w:val="24"/>
          <w:szCs w:val="24"/>
        </w:rPr>
        <w:t>:</w:t>
      </w:r>
    </w:p>
    <w:p w14:paraId="283A9BA9" w14:textId="5264EA2F" w:rsidR="6C5BD6E0" w:rsidRPr="00BA2A99"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 xml:space="preserve">pisemnego poinformowania Instytucji Pośredniczącej o złożeniu przez Beneficjenta lub </w:t>
      </w:r>
      <w:r w:rsidR="001B7108" w:rsidRPr="00BA2A99">
        <w:rPr>
          <w:rFonts w:eastAsia="Times New Roman" w:cs="Calibri"/>
          <w:color w:val="000000" w:themeColor="text1"/>
          <w:sz w:val="24"/>
          <w:szCs w:val="24"/>
        </w:rPr>
        <w:t xml:space="preserve">inny podmiot </w:t>
      </w:r>
      <w:r w:rsidRPr="00BA2A99">
        <w:rPr>
          <w:rFonts w:eastAsia="Times New Roman" w:cs="Calibri"/>
          <w:color w:val="000000" w:themeColor="text1"/>
          <w:sz w:val="24"/>
          <w:szCs w:val="24"/>
        </w:rPr>
        <w:t>do sądu upadłościowego i restrukturyzacyjnego:</w:t>
      </w:r>
    </w:p>
    <w:p w14:paraId="4EC73294" w14:textId="6CF8A1F7"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lastRenderedPageBreak/>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otwarcie postępowania restrukturyzacyjnego dla Beneficjenta,</w:t>
      </w:r>
    </w:p>
    <w:p w14:paraId="7BEE2F52" w14:textId="01CA4C82" w:rsidR="00AC75FB"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wniosku o zatwierdzeniu </w:t>
      </w:r>
      <w:r w:rsidR="00B52A84" w:rsidRPr="00BA2A99">
        <w:rPr>
          <w:rFonts w:ascii="Calibri" w:hAnsi="Calibri" w:cs="Calibri"/>
          <w:color w:val="000000" w:themeColor="text1"/>
        </w:rPr>
        <w:t>układu Beneficjenta;</w:t>
      </w:r>
    </w:p>
    <w:p w14:paraId="4C1B8657" w14:textId="1E4961E8" w:rsidR="6C5BD6E0" w:rsidRPr="00BA2A99" w:rsidRDefault="00CB67AF" w:rsidP="005D698E">
      <w:pPr>
        <w:spacing w:after="0" w:line="360" w:lineRule="auto"/>
        <w:ind w:left="1037" w:hanging="328"/>
        <w:contextualSpacing/>
        <w:rPr>
          <w:rFonts w:cs="Calibri"/>
          <w:color w:val="000000" w:themeColor="text1"/>
          <w:sz w:val="24"/>
          <w:szCs w:val="24"/>
        </w:rPr>
      </w:pPr>
      <w:r w:rsidRPr="00BA2A99">
        <w:rPr>
          <w:rStyle w:val="normaltextrun"/>
          <w:rFonts w:cs="Calibri"/>
          <w:color w:val="000000" w:themeColor="text1"/>
          <w:sz w:val="24"/>
          <w:szCs w:val="24"/>
        </w:rPr>
        <w:t>–</w:t>
      </w:r>
      <w:r w:rsidR="00392904" w:rsidRPr="00BA2A99">
        <w:rPr>
          <w:rStyle w:val="normaltextrun"/>
          <w:rFonts w:cs="Calibri"/>
          <w:color w:val="000000" w:themeColor="text1"/>
          <w:sz w:val="24"/>
          <w:szCs w:val="24"/>
        </w:rPr>
        <w:t xml:space="preserve"> </w:t>
      </w:r>
      <w:r w:rsidR="6C5BD6E0" w:rsidRPr="00BA2A99">
        <w:rPr>
          <w:rFonts w:cs="Calibri"/>
          <w:color w:val="000000" w:themeColor="text1"/>
          <w:sz w:val="24"/>
          <w:szCs w:val="24"/>
        </w:rPr>
        <w:t xml:space="preserve">w terminie 3 dni od dnia powzięcia wiedzy o </w:t>
      </w:r>
      <w:r w:rsidR="000517B7" w:rsidRPr="00BA2A99">
        <w:rPr>
          <w:rFonts w:cs="Calibri"/>
          <w:color w:val="000000" w:themeColor="text1"/>
          <w:sz w:val="24"/>
          <w:szCs w:val="24"/>
        </w:rPr>
        <w:t>powyższych</w:t>
      </w:r>
      <w:r w:rsidR="6C5BD6E0" w:rsidRPr="00BA2A99">
        <w:rPr>
          <w:rFonts w:cs="Calibri"/>
          <w:color w:val="000000" w:themeColor="text1"/>
          <w:sz w:val="24"/>
          <w:szCs w:val="24"/>
        </w:rPr>
        <w:t xml:space="preserve"> okolicznościach;</w:t>
      </w:r>
    </w:p>
    <w:p w14:paraId="41038FA2" w14:textId="6AB216DF" w:rsidR="6C5BD6E0" w:rsidRPr="00BA2A99"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BA2A99">
        <w:rPr>
          <w:rFonts w:eastAsia="Times New Roman" w:cs="Calibri"/>
          <w:color w:val="000000" w:themeColor="text1"/>
          <w:sz w:val="24"/>
          <w:szCs w:val="24"/>
        </w:rPr>
        <w:t xml:space="preserve"> </w:t>
      </w:r>
      <w:r w:rsidR="00770572">
        <w:rPr>
          <w:rFonts w:eastAsia="Times New Roman" w:cs="Calibri"/>
          <w:color w:val="000000" w:themeColor="text1"/>
          <w:sz w:val="24"/>
          <w:szCs w:val="24"/>
        </w:rPr>
        <w:t>–</w:t>
      </w:r>
      <w:r w:rsidRPr="00BA2A99">
        <w:rPr>
          <w:rFonts w:eastAsia="Times New Roman" w:cs="Calibri"/>
          <w:color w:val="000000" w:themeColor="text1"/>
          <w:sz w:val="24"/>
          <w:szCs w:val="24"/>
        </w:rPr>
        <w:t xml:space="preserve"> w</w:t>
      </w:r>
      <w:r w:rsidR="00770572">
        <w:rPr>
          <w:rFonts w:eastAsia="Times New Roman" w:cs="Calibri"/>
          <w:color w:val="000000" w:themeColor="text1"/>
          <w:sz w:val="24"/>
          <w:szCs w:val="24"/>
        </w:rPr>
        <w:t> </w:t>
      </w:r>
      <w:r w:rsidRPr="00BA2A99">
        <w:rPr>
          <w:rFonts w:eastAsia="Times New Roman" w:cs="Calibri"/>
          <w:color w:val="000000" w:themeColor="text1"/>
          <w:sz w:val="24"/>
          <w:szCs w:val="24"/>
        </w:rPr>
        <w:t>terminie 3 dni od dnia wystąpienia powyższych okoliczności;</w:t>
      </w:r>
    </w:p>
    <w:p w14:paraId="32AD4CB2" w14:textId="6931B0C5" w:rsidR="00293DD7" w:rsidRPr="00BA2A99"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zajęciu wierzytelności Beneficjenta oraz o każdej zmianie w tym zakresie – w</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terminie 3 dni od dnia powzięcia wiedzy o powyższych okolicznościach lub ich zmianie</w:t>
      </w:r>
      <w:r w:rsidR="002F2C76" w:rsidRPr="00BA2A99">
        <w:rPr>
          <w:rFonts w:eastAsia="Times New Roman" w:cs="Calibri"/>
          <w:color w:val="000000" w:themeColor="text1"/>
          <w:sz w:val="24"/>
          <w:szCs w:val="24"/>
        </w:rPr>
        <w:t>.</w:t>
      </w:r>
    </w:p>
    <w:p w14:paraId="337C2370" w14:textId="2A1CA915" w:rsidR="00293DD7" w:rsidRPr="00BA2A99" w:rsidRDefault="00293DD7" w:rsidP="00B36F98">
      <w:pPr>
        <w:pStyle w:val="Nagwek2"/>
        <w:rPr>
          <w:rFonts w:eastAsia="Calibri" w:cs="Calibri"/>
          <w:szCs w:val="24"/>
        </w:rPr>
      </w:pPr>
      <w:r w:rsidRPr="00BA2A99">
        <w:rPr>
          <w:rFonts w:eastAsia="Calibri" w:cs="Calibri"/>
          <w:szCs w:val="24"/>
        </w:rPr>
        <w:t>§ 1</w:t>
      </w:r>
      <w:r w:rsidR="004C1F3B">
        <w:rPr>
          <w:rFonts w:eastAsia="Calibri" w:cs="Calibri"/>
          <w:szCs w:val="24"/>
        </w:rPr>
        <w:t>5</w:t>
      </w:r>
      <w:r w:rsidRPr="00BA2A99">
        <w:rPr>
          <w:rFonts w:eastAsia="Calibri" w:cs="Calibri"/>
          <w:szCs w:val="24"/>
        </w:rPr>
        <w:t>.</w:t>
      </w:r>
      <w:r w:rsidR="00ED6218" w:rsidRPr="00BA2A99">
        <w:rPr>
          <w:rFonts w:eastAsia="Calibri" w:cs="Calibri"/>
          <w:szCs w:val="24"/>
        </w:rPr>
        <w:t xml:space="preserve"> Udzielanie zamówień w ramach Projektu</w:t>
      </w:r>
    </w:p>
    <w:p w14:paraId="48DC30DA" w14:textId="0372501B"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DD41C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7DE638D9" w:rsidR="00293DD7" w:rsidRPr="00BA2A99"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Zamówienia</w:t>
      </w:r>
      <w:r w:rsidR="00293DD7" w:rsidRPr="00BA2A99">
        <w:rPr>
          <w:rFonts w:ascii="Calibri" w:eastAsia="Calibri" w:hAnsi="Calibri" w:cs="Calibri"/>
          <w:color w:val="000000" w:themeColor="text1"/>
        </w:rPr>
        <w:t xml:space="preserve"> w ramach </w:t>
      </w:r>
      <w:r w:rsidR="00F221DC" w:rsidRPr="00BA2A99">
        <w:rPr>
          <w:rFonts w:ascii="Calibri" w:eastAsia="Calibri" w:hAnsi="Calibri" w:cs="Calibri"/>
          <w:color w:val="000000" w:themeColor="text1"/>
        </w:rPr>
        <w:t>Projektu</w:t>
      </w:r>
      <w:r w:rsidR="004F57BB" w:rsidRPr="00BA2A99">
        <w:rPr>
          <w:rFonts w:ascii="Calibri" w:eastAsia="Calibri" w:hAnsi="Calibri" w:cs="Calibri"/>
          <w:color w:val="000000" w:themeColor="text1"/>
        </w:rPr>
        <w:t xml:space="preserve"> udzielane są</w:t>
      </w:r>
      <w:r w:rsidR="00293DD7" w:rsidRPr="00BA2A99">
        <w:rPr>
          <w:rFonts w:ascii="Calibri" w:eastAsia="Calibri" w:hAnsi="Calibri" w:cs="Calibri"/>
          <w:color w:val="000000" w:themeColor="text1"/>
        </w:rPr>
        <w:t xml:space="preserve"> zgodnie z ustawą </w:t>
      </w:r>
      <w:r w:rsidR="00531024">
        <w:rPr>
          <w:rFonts w:ascii="Calibri" w:eastAsia="Calibri" w:hAnsi="Calibri" w:cs="Calibri"/>
          <w:color w:val="000000" w:themeColor="text1"/>
        </w:rPr>
        <w:t>Prawo Zamówień Publicznych</w:t>
      </w:r>
      <w:r w:rsidR="00293DD7" w:rsidRPr="00BA2A99">
        <w:rPr>
          <w:rFonts w:ascii="Calibri" w:eastAsia="Calibri" w:hAnsi="Calibri" w:cs="Calibri"/>
          <w:color w:val="000000" w:themeColor="text1"/>
        </w:rPr>
        <w:t xml:space="preserve"> albo </w:t>
      </w:r>
      <w:r w:rsidR="00ED6218" w:rsidRPr="00BA2A99">
        <w:rPr>
          <w:rFonts w:ascii="Calibri" w:eastAsia="Calibri" w:hAnsi="Calibri" w:cs="Calibri"/>
          <w:color w:val="000000" w:themeColor="text1"/>
        </w:rPr>
        <w:t>zgodnie z</w:t>
      </w:r>
      <w:r w:rsidR="0046260D">
        <w:rPr>
          <w:rFonts w:ascii="Calibri" w:eastAsia="Calibri" w:hAnsi="Calibri" w:cs="Calibri"/>
          <w:color w:val="000000" w:themeColor="text1"/>
        </w:rPr>
        <w:t> </w:t>
      </w:r>
      <w:r w:rsidR="00ED6218" w:rsidRPr="00BA2A99">
        <w:rPr>
          <w:rFonts w:ascii="Calibri" w:eastAsia="Calibri" w:hAnsi="Calibri" w:cs="Calibri"/>
          <w:color w:val="000000" w:themeColor="text1"/>
        </w:rPr>
        <w:t>zasadami określonymi</w:t>
      </w:r>
      <w:r w:rsidR="00293DD7" w:rsidRPr="00BA2A99">
        <w:rPr>
          <w:rFonts w:ascii="Calibri" w:eastAsia="Calibri" w:hAnsi="Calibri" w:cs="Calibri"/>
          <w:color w:val="000000" w:themeColor="text1"/>
        </w:rPr>
        <w:t xml:space="preserve"> w</w:t>
      </w:r>
      <w:r w:rsidR="00EB7A13" w:rsidRPr="00BA2A99">
        <w:rPr>
          <w:rFonts w:ascii="Calibri" w:eastAsia="Calibri" w:hAnsi="Calibri" w:cs="Calibri"/>
          <w:color w:val="000000" w:themeColor="text1"/>
        </w:rPr>
        <w:t xml:space="preserve"> Wytycznych dot</w:t>
      </w:r>
      <w:r w:rsidR="00ED6218" w:rsidRPr="00BA2A99">
        <w:rPr>
          <w:rFonts w:ascii="Calibri" w:eastAsia="Calibri" w:hAnsi="Calibri" w:cs="Calibri"/>
          <w:color w:val="000000" w:themeColor="text1"/>
        </w:rPr>
        <w:t>.</w:t>
      </w:r>
      <w:r w:rsidR="00EB7A13" w:rsidRPr="00BA2A99">
        <w:rPr>
          <w:rFonts w:ascii="Calibri" w:eastAsia="Calibri" w:hAnsi="Calibri" w:cs="Calibri"/>
          <w:color w:val="000000" w:themeColor="text1"/>
        </w:rPr>
        <w:t xml:space="preserve"> kwalifikowalności</w:t>
      </w:r>
      <w:r w:rsidR="0080619D" w:rsidRPr="00BA2A99">
        <w:rPr>
          <w:rFonts w:ascii="Calibri" w:eastAsia="Calibri" w:hAnsi="Calibri" w:cs="Calibri"/>
          <w:color w:val="000000" w:themeColor="text1"/>
        </w:rPr>
        <w:t>.</w:t>
      </w:r>
    </w:p>
    <w:p w14:paraId="6FB847B8" w14:textId="61223748"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po zawarciu Umowy </w:t>
      </w:r>
      <w:r w:rsidR="00ED6218"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poprzez system CST2021, niezwłocznie przesyłają do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dokumentację dotyczącą przeprowadzonego postępowania oraz Umowę </w:t>
      </w:r>
      <w:r w:rsidR="00813453">
        <w:rPr>
          <w:rFonts w:ascii="Calibri" w:eastAsia="Calibri" w:hAnsi="Calibri" w:cs="Calibri"/>
          <w:color w:val="000000" w:themeColor="text1"/>
        </w:rPr>
        <w:t>w sprawie zamówienia</w:t>
      </w:r>
      <w:r w:rsidR="00813453"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wraz z załącznikami.</w:t>
      </w:r>
    </w:p>
    <w:p w14:paraId="00D5296D" w14:textId="1C411784"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zobowiązani są gromadzić wszelką dokumentację związaną z realizacją </w:t>
      </w:r>
      <w:r w:rsidR="00335A69"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 ramach Umowy </w:t>
      </w:r>
      <w:r w:rsidR="005F095E" w:rsidRPr="00BA2A99">
        <w:rPr>
          <w:rFonts w:ascii="Calibri" w:eastAsia="Calibri" w:hAnsi="Calibri" w:cs="Calibri"/>
          <w:color w:val="000000" w:themeColor="text1"/>
        </w:rPr>
        <w:t>w</w:t>
      </w:r>
      <w:r w:rsidR="00D7397B">
        <w:rPr>
          <w:rFonts w:ascii="Calibri" w:eastAsia="Calibri" w:hAnsi="Calibri" w:cs="Calibri"/>
          <w:color w:val="000000" w:themeColor="text1"/>
        </w:rPr>
        <w:t> </w:t>
      </w:r>
      <w:r w:rsidR="005F095E" w:rsidRPr="00BA2A99">
        <w:rPr>
          <w:rFonts w:ascii="Calibri" w:eastAsia="Calibri" w:hAnsi="Calibri" w:cs="Calibri"/>
          <w:color w:val="000000" w:themeColor="text1"/>
        </w:rPr>
        <w:t>sprawie zamówienia</w:t>
      </w:r>
      <w:r w:rsidR="00293DD7" w:rsidRPr="00BA2A99">
        <w:rPr>
          <w:rFonts w:ascii="Calibri" w:eastAsia="Calibri" w:hAnsi="Calibri" w:cs="Calibri"/>
          <w:color w:val="000000" w:themeColor="text1"/>
        </w:rPr>
        <w:t>, w tym wszelkie protokoły, aneksy, porozumienia, oświadczenia i</w:t>
      </w:r>
      <w:r w:rsidR="00D7397B">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umowy z podwykonawcami i udostępnić je na żądanie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W razie prowadzenia komunikacji z wykonawcą Umowy </w:t>
      </w:r>
      <w:r w:rsidR="005F095E" w:rsidRPr="00BA2A99">
        <w:rPr>
          <w:rFonts w:ascii="Calibri" w:eastAsia="Calibri" w:hAnsi="Calibri" w:cs="Calibri"/>
          <w:color w:val="000000" w:themeColor="text1"/>
        </w:rPr>
        <w:t xml:space="preserve">w sprawie zamówienia </w:t>
      </w:r>
      <w:r w:rsidR="00293DD7" w:rsidRPr="00BA2A99">
        <w:rPr>
          <w:rFonts w:ascii="Calibri" w:eastAsia="Calibri" w:hAnsi="Calibri" w:cs="Calibri"/>
          <w:color w:val="000000" w:themeColor="text1"/>
        </w:rPr>
        <w:t xml:space="preserve">za </w:t>
      </w:r>
      <w:r w:rsidR="00293DD7" w:rsidRPr="00BA2A99">
        <w:rPr>
          <w:rFonts w:ascii="Calibri" w:eastAsia="Calibri" w:hAnsi="Calibri" w:cs="Calibri"/>
          <w:color w:val="000000" w:themeColor="text1"/>
        </w:rPr>
        <w:lastRenderedPageBreak/>
        <w:t xml:space="preserve">pośrednictwem systemu teleinformatycznego, </w:t>
      </w: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lub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 xml:space="preserve">odmiot upoważniony do ponoszenia wydatków jest zobowiązany umożliwić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na jej żądanie, dostęp do tego systemu teleinformatycznego. W</w:t>
      </w:r>
      <w:r w:rsidR="00D4191A">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przypadku konieczności pozyskania dokumentacji związanej z realizacją </w:t>
      </w:r>
      <w:r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Instytucja Pośrednicząca </w:t>
      </w:r>
      <w:r w:rsidR="00293DD7" w:rsidRPr="00BA2A99">
        <w:rPr>
          <w:rFonts w:ascii="Calibri" w:eastAsia="Calibri" w:hAnsi="Calibri" w:cs="Calibri"/>
          <w:color w:val="000000" w:themeColor="text1"/>
        </w:rPr>
        <w:t xml:space="preserve">informuje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 o konieczności oraz terminie jej przekazania.</w:t>
      </w:r>
    </w:p>
    <w:p w14:paraId="67B6F85E" w14:textId="3D483B74" w:rsidR="00293DD7" w:rsidRPr="00BA2A99"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460783F" w:rsidRPr="00BA2A99">
        <w:rPr>
          <w:rFonts w:ascii="Calibri" w:eastAsia="Calibri" w:hAnsi="Calibri" w:cs="Calibri"/>
          <w:color w:val="000000" w:themeColor="text1"/>
        </w:rPr>
        <w:t xml:space="preserve">, Partner i </w:t>
      </w:r>
      <w:r w:rsidR="1E0BCEBD" w:rsidRPr="00BA2A99">
        <w:rPr>
          <w:rFonts w:ascii="Calibri" w:eastAsia="Calibri" w:hAnsi="Calibri" w:cs="Calibri"/>
          <w:color w:val="000000" w:themeColor="text1"/>
        </w:rPr>
        <w:t>p</w:t>
      </w:r>
      <w:r w:rsidR="0460783F" w:rsidRPr="00BA2A99">
        <w:rPr>
          <w:rFonts w:ascii="Calibri" w:eastAsia="Calibri" w:hAnsi="Calibri" w:cs="Calibri"/>
          <w:color w:val="000000" w:themeColor="text1"/>
        </w:rPr>
        <w:t>odmiot upoważniony do ponoszenia wydatków który udziela zamówienia w trybie in</w:t>
      </w:r>
      <w:r w:rsidR="4BD793E1" w:rsidRPr="00BA2A99">
        <w:rPr>
          <w:rFonts w:ascii="Calibri" w:eastAsia="Calibri" w:hAnsi="Calibri" w:cs="Calibri"/>
          <w:color w:val="000000" w:themeColor="text1"/>
        </w:rPr>
        <w:t>-</w:t>
      </w:r>
      <w:r w:rsidR="0460783F" w:rsidRPr="00BA2A99">
        <w:rPr>
          <w:rFonts w:ascii="Calibri" w:eastAsia="Calibri" w:hAnsi="Calibri" w:cs="Calibri"/>
          <w:color w:val="000000" w:themeColor="text1"/>
        </w:rPr>
        <w:t>house</w:t>
      </w:r>
      <w:r w:rsidR="0080619D" w:rsidRPr="00BA2A99">
        <w:rPr>
          <w:rStyle w:val="Odwoanieprzypisudolnego"/>
          <w:rFonts w:ascii="Calibri" w:eastAsia="Calibri" w:hAnsi="Calibri" w:cs="Calibri"/>
          <w:color w:val="000000" w:themeColor="text1"/>
        </w:rPr>
        <w:footnoteReference w:id="10"/>
      </w:r>
      <w:r w:rsidR="0460783F" w:rsidRPr="00BA2A99">
        <w:rPr>
          <w:rFonts w:ascii="Calibri" w:eastAsia="Calibri" w:hAnsi="Calibri" w:cs="Calibri"/>
          <w:color w:val="000000" w:themeColor="text1"/>
        </w:rPr>
        <w:t xml:space="preserve">, zapewni w Umowie </w:t>
      </w:r>
      <w:r w:rsidR="1E0BCEBD" w:rsidRPr="00BA2A99">
        <w:rPr>
          <w:rFonts w:ascii="Calibri" w:eastAsia="Calibri" w:hAnsi="Calibri" w:cs="Calibri"/>
          <w:color w:val="000000" w:themeColor="text1"/>
        </w:rPr>
        <w:t xml:space="preserve">w sprawie zamówienia </w:t>
      </w:r>
      <w:r w:rsidR="768E681E" w:rsidRPr="00BA2A99">
        <w:rPr>
          <w:rFonts w:ascii="Calibri" w:eastAsia="Calibri" w:hAnsi="Calibri" w:cs="Calibri"/>
          <w:color w:val="000000" w:themeColor="text1"/>
        </w:rPr>
        <w:t>zawartej w</w:t>
      </w:r>
      <w:r w:rsidR="4B352BB4" w:rsidRPr="4BA45260">
        <w:rPr>
          <w:rFonts w:ascii="Calibri" w:eastAsia="Calibri" w:hAnsi="Calibri" w:cs="Calibri"/>
          <w:color w:val="000000" w:themeColor="text1"/>
        </w:rPr>
        <w:t> </w:t>
      </w:r>
      <w:r w:rsidR="768E681E" w:rsidRPr="00BA2A99">
        <w:rPr>
          <w:rFonts w:ascii="Calibri" w:eastAsia="Calibri" w:hAnsi="Calibri" w:cs="Calibri"/>
          <w:color w:val="000000" w:themeColor="text1"/>
        </w:rPr>
        <w:t>ramach trybu in-house</w:t>
      </w:r>
      <w:r w:rsidR="0460783F" w:rsidRPr="00BA2A99">
        <w:rPr>
          <w:rFonts w:ascii="Calibri" w:eastAsia="Calibri" w:hAnsi="Calibri" w:cs="Calibri"/>
          <w:color w:val="000000" w:themeColor="text1"/>
        </w:rPr>
        <w:t>, że wydatki ponoszone przez wykonawcę będą dokonywane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sposób efektywny, oszczędny i terminowy oraz zobliguje wykonawcę do prowadzenia,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 xml:space="preserve">związku z realizowanym </w:t>
      </w:r>
      <w:r w:rsidRPr="00BA2A99">
        <w:rPr>
          <w:rFonts w:ascii="Calibri" w:eastAsia="Calibri" w:hAnsi="Calibri" w:cs="Calibri"/>
          <w:color w:val="000000" w:themeColor="text1"/>
        </w:rPr>
        <w:t>Projektem</w:t>
      </w:r>
      <w:r w:rsidR="0460783F" w:rsidRPr="00BA2A99">
        <w:rPr>
          <w:rFonts w:ascii="Calibri" w:eastAsia="Calibri" w:hAnsi="Calibri" w:cs="Calibri"/>
          <w:color w:val="000000" w:themeColor="text1"/>
        </w:rPr>
        <w:t>, wyodrębnionej ewidencji księgowej oraz ewidencji czasu zaangażowania pracowników wykonawcy w realizację Pr</w:t>
      </w:r>
      <w:r w:rsidRPr="00BA2A99">
        <w:rPr>
          <w:rFonts w:ascii="Calibri" w:eastAsia="Calibri" w:hAnsi="Calibri" w:cs="Calibri"/>
          <w:color w:val="000000" w:themeColor="text1"/>
        </w:rPr>
        <w:t>ojektu</w:t>
      </w:r>
      <w:r w:rsidR="0460783F" w:rsidRPr="00BA2A99">
        <w:rPr>
          <w:rFonts w:ascii="Calibri" w:eastAsia="Calibri" w:hAnsi="Calibri" w:cs="Calibri"/>
          <w:color w:val="000000" w:themeColor="text1"/>
        </w:rPr>
        <w:t>.</w:t>
      </w:r>
    </w:p>
    <w:p w14:paraId="476F97B9" w14:textId="51847BC0" w:rsidR="0022495A"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Instytucja Pośrednicząca</w:t>
      </w:r>
      <w:r w:rsidR="00293DD7" w:rsidRPr="00BA2A99">
        <w:rPr>
          <w:rFonts w:ascii="Calibri" w:eastAsia="Calibri" w:hAnsi="Calibri" w:cs="Calibri"/>
          <w:color w:val="000000" w:themeColor="text1"/>
        </w:rPr>
        <w:t xml:space="preserve"> w przypadku stwierdzenia naruszenia przez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/Partnera lub </w:t>
      </w:r>
      <w:r w:rsidR="00EF4FC8"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postanowień ust. 1-5, może dokonywać korekt finansowych</w:t>
      </w:r>
      <w:r w:rsidR="0080619D" w:rsidRPr="00BA2A99">
        <w:rPr>
          <w:rFonts w:ascii="Calibri" w:eastAsia="Calibri" w:hAnsi="Calibri" w:cs="Calibri"/>
          <w:color w:val="000000" w:themeColor="text1"/>
        </w:rPr>
        <w:t xml:space="preserve"> lub </w:t>
      </w:r>
      <w:r w:rsidR="00293DD7" w:rsidRPr="00BA2A99">
        <w:rPr>
          <w:rFonts w:ascii="Calibri" w:eastAsia="Calibri" w:hAnsi="Calibri" w:cs="Calibri"/>
          <w:color w:val="000000" w:themeColor="text1"/>
        </w:rPr>
        <w:t>pomniejszyć kwotę dofinansowania środków</w:t>
      </w:r>
      <w:r w:rsidR="0080619D" w:rsidRPr="00BA2A99">
        <w:rPr>
          <w:rFonts w:ascii="Calibri" w:eastAsia="Calibri" w:hAnsi="Calibri" w:cs="Calibri"/>
          <w:color w:val="000000" w:themeColor="text1"/>
        </w:rPr>
        <w:t>, zgodnie z dokumentem, o którym mowa w</w:t>
      </w:r>
      <w:r w:rsidR="00495B6C">
        <w:rPr>
          <w:rFonts w:ascii="Calibri" w:eastAsia="Calibri" w:hAnsi="Calibri" w:cs="Calibri"/>
          <w:color w:val="000000" w:themeColor="text1"/>
        </w:rPr>
        <w:t xml:space="preserve"> </w:t>
      </w:r>
      <w:r w:rsidR="0080619D" w:rsidRPr="00BA2A99">
        <w:rPr>
          <w:rFonts w:ascii="Calibri" w:eastAsia="Calibri" w:hAnsi="Calibri" w:cs="Calibri"/>
          <w:color w:val="000000" w:themeColor="text1"/>
        </w:rPr>
        <w:t>§ 5 ust. 1 pkt 8</w:t>
      </w:r>
      <w:r w:rsidR="00293DD7" w:rsidRPr="00BA2A99">
        <w:rPr>
          <w:rFonts w:ascii="Calibri" w:eastAsia="Calibri" w:hAnsi="Calibri" w:cs="Calibri"/>
          <w:color w:val="000000" w:themeColor="text1"/>
        </w:rPr>
        <w:t xml:space="preserve">. Korekty finansowe </w:t>
      </w:r>
      <w:r w:rsidR="0080619D" w:rsidRPr="00BA2A99">
        <w:rPr>
          <w:rFonts w:ascii="Calibri" w:eastAsia="Calibri" w:hAnsi="Calibri" w:cs="Calibri"/>
          <w:color w:val="000000" w:themeColor="text1"/>
        </w:rPr>
        <w:t xml:space="preserve">lub pomniejszenia </w:t>
      </w:r>
      <w:r w:rsidR="005F095E" w:rsidRPr="00BA2A99">
        <w:rPr>
          <w:rFonts w:ascii="Calibri" w:eastAsia="Calibri" w:hAnsi="Calibri" w:cs="Calibri"/>
          <w:color w:val="000000" w:themeColor="text1"/>
        </w:rPr>
        <w:t xml:space="preserve">wydatków </w:t>
      </w:r>
      <w:r w:rsidR="00293DD7" w:rsidRPr="00BA2A99">
        <w:rPr>
          <w:rFonts w:ascii="Calibri" w:eastAsia="Calibri" w:hAnsi="Calibri" w:cs="Calibri"/>
          <w:color w:val="000000" w:themeColor="text1"/>
        </w:rPr>
        <w:t xml:space="preserve">będą nakładane przez </w:t>
      </w:r>
      <w:r w:rsidR="00DD1748" w:rsidRPr="00BA2A99">
        <w:rPr>
          <w:rFonts w:ascii="Calibri" w:eastAsia="Calibri" w:hAnsi="Calibri" w:cs="Calibri"/>
          <w:color w:val="000000" w:themeColor="text1"/>
        </w:rPr>
        <w:t>Instytucję Pośredniczącą</w:t>
      </w:r>
      <w:r w:rsidR="00293DD7" w:rsidRPr="00BA2A99">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A2A99">
        <w:rPr>
          <w:rFonts w:ascii="Calibri" w:eastAsia="Calibri" w:hAnsi="Calibri" w:cs="Calibri"/>
          <w:color w:val="000000" w:themeColor="text1"/>
        </w:rPr>
        <w:t xml:space="preserve">w ramach zamówień zrealizowanych </w:t>
      </w:r>
      <w:r w:rsidR="00293DD7" w:rsidRPr="00BA2A99">
        <w:rPr>
          <w:rFonts w:ascii="Calibri" w:eastAsia="Calibri" w:hAnsi="Calibri" w:cs="Calibri"/>
          <w:color w:val="000000" w:themeColor="text1"/>
        </w:rPr>
        <w:t>z</w:t>
      </w:r>
      <w:r w:rsidR="003411F8">
        <w:rPr>
          <w:rFonts w:ascii="Calibri" w:eastAsia="Calibri" w:hAnsi="Calibri" w:cs="Calibri"/>
          <w:color w:val="000000" w:themeColor="text1"/>
        </w:rPr>
        <w:t> </w:t>
      </w:r>
      <w:r w:rsidR="00293DD7" w:rsidRPr="00BA2A99">
        <w:rPr>
          <w:rFonts w:ascii="Calibri" w:eastAsia="Calibri" w:hAnsi="Calibri" w:cs="Calibri"/>
          <w:color w:val="000000" w:themeColor="text1"/>
        </w:rPr>
        <w:t>naruszeniem ust. 1.</w:t>
      </w:r>
    </w:p>
    <w:p w14:paraId="5DAD25C5" w14:textId="3BD5B4E3" w:rsidR="0022495A" w:rsidRPr="00BA2A99" w:rsidRDefault="0022495A" w:rsidP="00D374AF">
      <w:pPr>
        <w:pStyle w:val="Nagwek2"/>
      </w:pPr>
      <w:r w:rsidRPr="00BA2A99">
        <w:lastRenderedPageBreak/>
        <w:t xml:space="preserve">§ </w:t>
      </w:r>
      <w:r w:rsidR="00486385" w:rsidRPr="00BA2A99">
        <w:t>1</w:t>
      </w:r>
      <w:r w:rsidR="004C1F3B">
        <w:t>6</w:t>
      </w:r>
      <w:r w:rsidRPr="00BA2A99">
        <w:t>.</w:t>
      </w:r>
      <w:r w:rsidR="004C1F3B">
        <w:t xml:space="preserve"> </w:t>
      </w:r>
      <w:r w:rsidR="004C1F3B" w:rsidRPr="00BA2A99">
        <w:t>Plan działań antykorupcyjnych</w:t>
      </w:r>
    </w:p>
    <w:p w14:paraId="21408DD3" w14:textId="0091B49C" w:rsidR="0022495A" w:rsidRPr="00BA2A99" w:rsidRDefault="0022495A" w:rsidP="005F762B">
      <w:pPr>
        <w:spacing w:after="360" w:line="360" w:lineRule="auto"/>
        <w:rPr>
          <w:rFonts w:cs="Calibri"/>
          <w:color w:val="000000" w:themeColor="text1"/>
          <w:sz w:val="24"/>
          <w:szCs w:val="24"/>
        </w:rPr>
      </w:pPr>
      <w:r w:rsidRPr="00BA2A99">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BA2A99">
        <w:rPr>
          <w:rFonts w:cs="Calibri"/>
          <w:color w:val="000000" w:themeColor="text1"/>
          <w:sz w:val="24"/>
          <w:szCs w:val="24"/>
        </w:rPr>
        <w:t>Rozporządzenia Parlamentu Europejskiego i</w:t>
      </w:r>
      <w:r w:rsidR="00C82CD7">
        <w:rPr>
          <w:rFonts w:cs="Calibri"/>
          <w:color w:val="000000" w:themeColor="text1"/>
          <w:sz w:val="24"/>
          <w:szCs w:val="24"/>
        </w:rPr>
        <w:t> </w:t>
      </w:r>
      <w:r w:rsidR="005B7B6E" w:rsidRPr="00BA2A99">
        <w:rPr>
          <w:rFonts w:cs="Calibri"/>
          <w:color w:val="000000" w:themeColor="text1"/>
          <w:sz w:val="24"/>
          <w:szCs w:val="24"/>
        </w:rPr>
        <w:t>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w:t>
      </w:r>
      <w:r w:rsidR="00C82CD7">
        <w:rPr>
          <w:rFonts w:cs="Calibri"/>
          <w:color w:val="000000" w:themeColor="text1"/>
          <w:sz w:val="24"/>
          <w:szCs w:val="24"/>
        </w:rPr>
        <w:t> </w:t>
      </w:r>
      <w:r w:rsidR="005B7B6E" w:rsidRPr="00BA2A99">
        <w:rPr>
          <w:rFonts w:cs="Calibri"/>
          <w:color w:val="000000" w:themeColor="text1"/>
          <w:sz w:val="24"/>
          <w:szCs w:val="24"/>
        </w:rPr>
        <w:t>także uchylające rozporządzenie (UE, Euratom) nr 966/2012 (</w:t>
      </w:r>
      <w:r w:rsidR="005B7B6E" w:rsidRPr="00BA2A99">
        <w:rPr>
          <w:rStyle w:val="ui-provider"/>
          <w:rFonts w:cs="Calibri"/>
          <w:sz w:val="24"/>
          <w:szCs w:val="24"/>
        </w:rPr>
        <w:t>Dz.U.UE.L.2018.193.1 z dnia 30.07.2018 r.)</w:t>
      </w:r>
      <w:r w:rsidRPr="00BA2A99">
        <w:rPr>
          <w:rFonts w:cs="Calibri"/>
          <w:color w:val="000000" w:themeColor="text1"/>
          <w:sz w:val="24"/>
          <w:szCs w:val="24"/>
        </w:rPr>
        <w:t xml:space="preserve">, powstałego w związku z realizacją Projektu, w szczególności dotyczącego prowadzonych przez Beneficjenta, Partnera i </w:t>
      </w:r>
      <w:r w:rsidR="00AD6F9E" w:rsidRPr="00BA2A99">
        <w:rPr>
          <w:rFonts w:cs="Calibri"/>
          <w:color w:val="000000" w:themeColor="text1"/>
          <w:sz w:val="24"/>
          <w:szCs w:val="24"/>
        </w:rPr>
        <w:t>p</w:t>
      </w:r>
      <w:r w:rsidRPr="00BA2A99">
        <w:rPr>
          <w:rFonts w:cs="Calibri"/>
          <w:color w:val="000000" w:themeColor="text1"/>
          <w:sz w:val="24"/>
          <w:szCs w:val="24"/>
        </w:rPr>
        <w:t>odmiot upoważniony do ponoszenia wydatków postępowań o udzielenie zamówienia.</w:t>
      </w:r>
    </w:p>
    <w:p w14:paraId="0C302E19" w14:textId="66D44768" w:rsidR="007E59D1" w:rsidRPr="00BA2A99" w:rsidRDefault="538A4FCB" w:rsidP="005D698E">
      <w:pPr>
        <w:pStyle w:val="Nagwek2"/>
        <w:spacing w:before="0"/>
        <w:rPr>
          <w:rFonts w:cs="Calibri"/>
        </w:rPr>
      </w:pPr>
      <w:r w:rsidRPr="00BA2A99">
        <w:rPr>
          <w:rFonts w:cs="Calibri"/>
        </w:rPr>
        <w:t xml:space="preserve">§ </w:t>
      </w:r>
      <w:r w:rsidR="00486385" w:rsidRPr="00BA2A99">
        <w:rPr>
          <w:rFonts w:cs="Calibri"/>
        </w:rPr>
        <w:t>1</w:t>
      </w:r>
      <w:r w:rsidR="004C1F3B">
        <w:rPr>
          <w:rFonts w:cs="Calibri"/>
        </w:rPr>
        <w:t>7</w:t>
      </w:r>
      <w:r w:rsidR="00CB67AF" w:rsidRPr="00BA2A99">
        <w:rPr>
          <w:rFonts w:cs="Calibri"/>
        </w:rPr>
        <w:t>.</w:t>
      </w:r>
      <w:r w:rsidR="00EE4142" w:rsidRPr="00BA2A99">
        <w:rPr>
          <w:rFonts w:cs="Calibri"/>
        </w:rPr>
        <w:t xml:space="preserve"> Ochrona danych osobowych</w:t>
      </w:r>
    </w:p>
    <w:p w14:paraId="40188642" w14:textId="0D7026B3" w:rsidR="006F3B3E" w:rsidRPr="00BA2A99"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BA2A99">
        <w:rPr>
          <w:rFonts w:ascii="Calibri" w:hAnsi="Calibri" w:cs="Calibri"/>
          <w:color w:val="000000" w:themeColor="text1"/>
        </w:rPr>
        <w:t>Zakres danych</w:t>
      </w:r>
      <w:r w:rsidR="005B7B6E" w:rsidRPr="00BA2A99">
        <w:rPr>
          <w:rFonts w:ascii="Calibri" w:hAnsi="Calibri" w:cs="Calibri"/>
          <w:color w:val="000000" w:themeColor="text1"/>
        </w:rPr>
        <w:t xml:space="preserve"> osobowych</w:t>
      </w:r>
      <w:r w:rsidRPr="00BA2A99">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BA2A99">
        <w:rPr>
          <w:rFonts w:ascii="Calibri" w:hAnsi="Calibri" w:cs="Calibri"/>
          <w:color w:val="000000" w:themeColor="text1"/>
        </w:rPr>
        <w:t>Ustawa</w:t>
      </w:r>
      <w:r w:rsidRPr="00BA2A99">
        <w:rPr>
          <w:rFonts w:ascii="Calibri" w:hAnsi="Calibri" w:cs="Calibri"/>
          <w:color w:val="000000" w:themeColor="text1"/>
        </w:rPr>
        <w:t xml:space="preserve"> oraz </w:t>
      </w:r>
      <w:r w:rsidR="00C66570" w:rsidRPr="00BA2A99">
        <w:rPr>
          <w:rFonts w:ascii="Calibri" w:hAnsi="Calibri" w:cs="Calibri"/>
          <w:color w:val="000000" w:themeColor="text1"/>
        </w:rPr>
        <w:t>Porozumienie</w:t>
      </w:r>
      <w:r w:rsidRPr="00BA2A99">
        <w:rPr>
          <w:rFonts w:ascii="Calibri" w:hAnsi="Calibri" w:cs="Calibri"/>
          <w:color w:val="000000" w:themeColor="text1"/>
        </w:rPr>
        <w:t xml:space="preserve">. </w:t>
      </w:r>
    </w:p>
    <w:p w14:paraId="49B94757" w14:textId="23B63571" w:rsidR="007C16B4" w:rsidRPr="00BA2A99"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BA2A99">
        <w:rPr>
          <w:rFonts w:cs="Calibri"/>
          <w:color w:val="000000" w:themeColor="text1"/>
          <w:sz w:val="24"/>
          <w:szCs w:val="24"/>
        </w:rPr>
        <w:t>Beneficjent jest samodzielnym administratorem, który udostępnia dane osobowe innym administrato</w:t>
      </w:r>
      <w:r w:rsidRPr="00BA2A99">
        <w:rPr>
          <w:rFonts w:eastAsiaTheme="minorEastAsia" w:cs="Calibri"/>
          <w:color w:val="000000" w:themeColor="text1"/>
          <w:sz w:val="24"/>
          <w:szCs w:val="24"/>
        </w:rPr>
        <w:t>rom według właściwości wskazując pozostałych administratorów danych, tj.</w:t>
      </w:r>
      <w:r w:rsidR="001B278F">
        <w:rPr>
          <w:rFonts w:eastAsiaTheme="minorEastAsia" w:cs="Calibri"/>
          <w:color w:val="000000" w:themeColor="text1"/>
          <w:sz w:val="24"/>
          <w:szCs w:val="24"/>
        </w:rPr>
        <w:t> </w:t>
      </w:r>
      <w:r w:rsidRPr="00BA2A99">
        <w:rPr>
          <w:rFonts w:eastAsiaTheme="minorEastAsia" w:cs="Calibri"/>
          <w:color w:val="000000" w:themeColor="text1"/>
          <w:sz w:val="24"/>
          <w:szCs w:val="24"/>
        </w:rPr>
        <w:t>co najmniej Instytucję Zarządzającą i Instytucję Pośredniczącą, którym te dane będzie udostępniać.</w:t>
      </w:r>
    </w:p>
    <w:p w14:paraId="63F2B869" w14:textId="231F99E3" w:rsidR="007C16B4" w:rsidRPr="00BA2A99"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7C16B4" w:rsidRPr="00BA2A99">
        <w:rPr>
          <w:rFonts w:cs="Calibri"/>
          <w:color w:val="000000" w:themeColor="text1"/>
          <w:sz w:val="24"/>
          <w:szCs w:val="24"/>
        </w:rPr>
        <w:t xml:space="preserve"> jako administratorzy danych osobowych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 celu i w zakresie niezbędnym do wykonania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t>
      </w:r>
    </w:p>
    <w:p w14:paraId="56F6F266" w14:textId="3F29E2F0" w:rsidR="000319B1" w:rsidRPr="00AB5E18" w:rsidRDefault="72FD2694" w:rsidP="005D508D">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BA2A99">
        <w:rPr>
          <w:rFonts w:cs="Calibri"/>
          <w:color w:val="000000" w:themeColor="text1"/>
          <w:sz w:val="24"/>
          <w:szCs w:val="24"/>
        </w:rPr>
        <w:t xml:space="preserve"> oraz swoich pracowników i współpracowników odpowiedzialnych za realizację Projektu, </w:t>
      </w:r>
      <w:r w:rsidRPr="00BA2A99">
        <w:rPr>
          <w:rFonts w:cs="Calibri"/>
          <w:color w:val="000000" w:themeColor="text1"/>
          <w:sz w:val="24"/>
          <w:szCs w:val="24"/>
        </w:rPr>
        <w:t>mając na uwadze zasadę rozliczalności, o której mowa w art. 5 ust. 2 RODO. Beneficjent zapewnia, że obowiązek</w:t>
      </w:r>
      <w:r w:rsidR="2EC356BD" w:rsidRPr="00BA2A99">
        <w:rPr>
          <w:rFonts w:cs="Calibri"/>
          <w:color w:val="000000" w:themeColor="text1"/>
          <w:sz w:val="24"/>
          <w:szCs w:val="24"/>
        </w:rPr>
        <w:t>,</w:t>
      </w:r>
      <w:r w:rsidRPr="00BA2A99">
        <w:rPr>
          <w:rFonts w:cs="Calibri"/>
          <w:color w:val="000000" w:themeColor="text1"/>
          <w:sz w:val="24"/>
          <w:szCs w:val="24"/>
        </w:rPr>
        <w:t xml:space="preserve"> o którym mowa </w:t>
      </w:r>
      <w:r w:rsidRPr="00BA2A99">
        <w:rPr>
          <w:rFonts w:cs="Calibri"/>
          <w:color w:val="000000" w:themeColor="text1"/>
          <w:sz w:val="24"/>
          <w:szCs w:val="24"/>
        </w:rPr>
        <w:lastRenderedPageBreak/>
        <w:t>w</w:t>
      </w:r>
      <w:r w:rsidR="00A11BC2">
        <w:rPr>
          <w:rFonts w:cs="Calibri"/>
          <w:color w:val="000000" w:themeColor="text1"/>
          <w:sz w:val="24"/>
          <w:szCs w:val="24"/>
        </w:rPr>
        <w:t> </w:t>
      </w:r>
      <w:r w:rsidRPr="00BA2A99">
        <w:rPr>
          <w:rFonts w:cs="Calibri"/>
          <w:color w:val="000000" w:themeColor="text1"/>
          <w:sz w:val="24"/>
          <w:szCs w:val="24"/>
        </w:rPr>
        <w:t>zdaniu pierwszym jest wykonywany również przez podmioty, którym powierza realizację zadań w ramach Projektu</w:t>
      </w:r>
      <w:r w:rsidRPr="00AB5E18">
        <w:rPr>
          <w:rFonts w:cs="Calibri"/>
          <w:color w:val="000000" w:themeColor="text1"/>
          <w:sz w:val="24"/>
          <w:szCs w:val="24"/>
        </w:rPr>
        <w:t>.</w:t>
      </w:r>
      <w:r w:rsidR="00AB5E18">
        <w:rPr>
          <w:rFonts w:cs="Calibri"/>
          <w:color w:val="000000" w:themeColor="text1"/>
          <w:sz w:val="24"/>
          <w:szCs w:val="24"/>
        </w:rPr>
        <w:t xml:space="preserve"> </w:t>
      </w:r>
      <w:r w:rsidR="000319B1" w:rsidRPr="00AB5E18">
        <w:rPr>
          <w:rFonts w:cs="Calibri"/>
          <w:color w:val="000000" w:themeColor="text1"/>
          <w:sz w:val="24"/>
          <w:szCs w:val="24"/>
        </w:rPr>
        <w:t>Beneficjent korzysta z klauzul informacyjnych z ust. 5.</w:t>
      </w:r>
    </w:p>
    <w:p w14:paraId="7371B810" w14:textId="631B557C" w:rsidR="000F2E56" w:rsidRPr="00AB5E18" w:rsidRDefault="000F2E56" w:rsidP="00F31117">
      <w:pPr>
        <w:keepNext/>
        <w:numPr>
          <w:ilvl w:val="0"/>
          <w:numId w:val="15"/>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AB5E18">
        <w:rPr>
          <w:rFonts w:asciiTheme="minorHAnsi" w:hAnsiTheme="minorHAnsi" w:cstheme="minorHAnsi"/>
          <w:sz w:val="24"/>
          <w:szCs w:val="24"/>
        </w:rPr>
        <w:t>Zobowiązanie, o którym mowa w ust. 3:</w:t>
      </w:r>
    </w:p>
    <w:p w14:paraId="0E253E97" w14:textId="77777777" w:rsidR="0055007E" w:rsidRDefault="000F2E56" w:rsidP="00F31117">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AB5E18">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 xml:space="preserve">ałącznik nr </w:t>
      </w:r>
      <w:r w:rsidR="007E59D1" w:rsidRPr="00AB5E18">
        <w:rPr>
          <w:rFonts w:asciiTheme="minorHAnsi" w:hAnsiTheme="minorHAnsi" w:cstheme="minorHAnsi"/>
          <w:color w:val="000000" w:themeColor="text1"/>
        </w:rPr>
        <w:t>6</w:t>
      </w:r>
      <w:r w:rsidRPr="00AB5E18">
        <w:rPr>
          <w:rFonts w:asciiTheme="minorHAnsi" w:hAnsiTheme="minorHAnsi" w:cstheme="minorHAnsi"/>
          <w:color w:val="000000" w:themeColor="text1"/>
        </w:rPr>
        <w:t xml:space="preserve"> do </w:t>
      </w:r>
      <w:r w:rsidR="00190DC8" w:rsidRPr="00AB5E18">
        <w:rPr>
          <w:rFonts w:asciiTheme="minorHAnsi" w:hAnsiTheme="minorHAnsi" w:cstheme="minorHAnsi"/>
          <w:color w:val="000000" w:themeColor="text1"/>
        </w:rPr>
        <w:t>Porozumienia</w:t>
      </w:r>
      <w:r w:rsidRPr="00AB5E18">
        <w:rPr>
          <w:rFonts w:asciiTheme="minorHAnsi" w:hAnsiTheme="minorHAnsi" w:cstheme="minorHAnsi"/>
          <w:color w:val="000000" w:themeColor="text1"/>
        </w:rPr>
        <w:t>;</w:t>
      </w:r>
    </w:p>
    <w:p w14:paraId="1A8ACE6E" w14:textId="7E0EFACB" w:rsidR="000225DF" w:rsidRPr="00C37D44"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color w:val="000000" w:themeColor="text1"/>
          <w:u w:val="single"/>
        </w:rPr>
      </w:pPr>
      <w:r w:rsidRPr="00C37D44">
        <w:rPr>
          <w:rFonts w:asciiTheme="minorHAnsi" w:hAnsiTheme="minorHAnsi" w:cstheme="minorHAnsi"/>
        </w:rPr>
        <w:t>w imieniu Instytucji Pośredniczącej jest wykonywane w oparciu o klauzulę informacyjną</w:t>
      </w:r>
      <w:r w:rsidR="00632B28" w:rsidRPr="00C37D44">
        <w:rPr>
          <w:rFonts w:asciiTheme="minorHAnsi" w:hAnsiTheme="minorHAnsi" w:cstheme="minorHAnsi"/>
        </w:rPr>
        <w:t xml:space="preserve"> </w:t>
      </w:r>
      <w:r w:rsidRPr="00C37D44">
        <w:rPr>
          <w:rFonts w:asciiTheme="minorHAnsi" w:hAnsiTheme="minorHAnsi" w:cstheme="minorHAnsi"/>
        </w:rPr>
        <w:t>dostępną na stronie</w:t>
      </w:r>
      <w:r w:rsidR="00F31117" w:rsidRPr="00C37D44">
        <w:rPr>
          <w:rFonts w:asciiTheme="minorHAnsi" w:hAnsiTheme="minorHAnsi" w:cstheme="minorHAnsi"/>
        </w:rPr>
        <w:t xml:space="preserve">: </w:t>
      </w:r>
      <w:hyperlink r:id="rId15" w:history="1">
        <w:r w:rsidR="00C37D44" w:rsidRPr="000539A6">
          <w:rPr>
            <w:rStyle w:val="Hipercze"/>
            <w:rFonts w:asciiTheme="minorHAnsi" w:hAnsiTheme="minorHAnsi" w:cstheme="minorHAnsi"/>
          </w:rPr>
          <w:t>https://www.gov.pl/attachment/daaf2e75-35f3-40ca-87cc-7cc95b66c286</w:t>
        </w:r>
      </w:hyperlink>
    </w:p>
    <w:p w14:paraId="3549346F" w14:textId="03722745" w:rsidR="00B36F98" w:rsidRDefault="000F2E56" w:rsidP="00C37D44">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Zmiany w </w:t>
      </w:r>
      <w:r w:rsidR="00273740" w:rsidRPr="00BA2A99">
        <w:rPr>
          <w:rFonts w:cs="Calibri"/>
          <w:color w:val="000000" w:themeColor="text1"/>
          <w:sz w:val="24"/>
          <w:szCs w:val="24"/>
        </w:rPr>
        <w:t>Z</w:t>
      </w:r>
      <w:r w:rsidRPr="00BA2A99">
        <w:rPr>
          <w:rFonts w:cs="Calibri"/>
          <w:color w:val="000000" w:themeColor="text1"/>
          <w:sz w:val="24"/>
          <w:szCs w:val="24"/>
        </w:rPr>
        <w:t xml:space="preserve">ałączniku nr </w:t>
      </w:r>
      <w:r w:rsidR="00464F41" w:rsidRPr="00BA2A99">
        <w:rPr>
          <w:rFonts w:cs="Calibri"/>
          <w:color w:val="000000" w:themeColor="text1"/>
          <w:sz w:val="24"/>
          <w:szCs w:val="24"/>
        </w:rPr>
        <w:t>6</w:t>
      </w:r>
      <w:r w:rsidR="00A60B2C" w:rsidRPr="00BA2A99">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BA2A99">
        <w:rPr>
          <w:rFonts w:cs="Calibri"/>
          <w:color w:val="000000" w:themeColor="text1"/>
          <w:sz w:val="24"/>
          <w:szCs w:val="24"/>
        </w:rPr>
        <w:t xml:space="preserve"> </w:t>
      </w:r>
      <w:r w:rsidR="00A60B2C" w:rsidRPr="00BA2A99">
        <w:rPr>
          <w:rFonts w:cs="Calibri"/>
          <w:color w:val="000000" w:themeColor="text1"/>
          <w:sz w:val="24"/>
          <w:szCs w:val="24"/>
        </w:rPr>
        <w:t>mowa w ust. 5 pkt 1</w:t>
      </w:r>
      <w:r w:rsidRPr="00BA2A99">
        <w:rPr>
          <w:rFonts w:cs="Calibri"/>
          <w:color w:val="000000" w:themeColor="text1"/>
          <w:sz w:val="24"/>
          <w:szCs w:val="24"/>
        </w:rPr>
        <w:t xml:space="preserve"> nie wymagają </w:t>
      </w:r>
      <w:r w:rsidR="007166C3">
        <w:rPr>
          <w:rFonts w:cs="Calibri"/>
          <w:color w:val="000000" w:themeColor="text1"/>
          <w:sz w:val="24"/>
          <w:szCs w:val="24"/>
        </w:rPr>
        <w:t>zawierania aneksu</w:t>
      </w:r>
      <w:r w:rsidR="007166C3" w:rsidRPr="00BA2A99">
        <w:rPr>
          <w:rFonts w:cs="Calibri"/>
          <w:color w:val="000000" w:themeColor="text1"/>
          <w:sz w:val="24"/>
          <w:szCs w:val="24"/>
        </w:rPr>
        <w:t xml:space="preserve"> </w:t>
      </w:r>
      <w:r w:rsidR="00727710">
        <w:rPr>
          <w:rFonts w:cs="Calibri"/>
          <w:color w:val="000000" w:themeColor="text1"/>
          <w:sz w:val="24"/>
          <w:szCs w:val="24"/>
        </w:rPr>
        <w:t xml:space="preserve">do </w:t>
      </w:r>
      <w:r w:rsidR="00190DC8" w:rsidRPr="00BA2A99">
        <w:rPr>
          <w:rFonts w:cs="Calibri"/>
          <w:color w:val="000000" w:themeColor="text1"/>
          <w:sz w:val="24"/>
          <w:szCs w:val="24"/>
        </w:rPr>
        <w:t>Porozumienia</w:t>
      </w:r>
      <w:r w:rsidRPr="00BA2A99">
        <w:rPr>
          <w:rFonts w:cs="Calibri"/>
          <w:color w:val="000000" w:themeColor="text1"/>
          <w:sz w:val="24"/>
          <w:szCs w:val="24"/>
        </w:rPr>
        <w:t>, a jedynie poinformowania</w:t>
      </w:r>
      <w:r w:rsidR="00A60B2C" w:rsidRPr="00BA2A99">
        <w:rPr>
          <w:rFonts w:cs="Calibri"/>
          <w:color w:val="000000" w:themeColor="text1"/>
          <w:sz w:val="24"/>
          <w:szCs w:val="24"/>
        </w:rPr>
        <w:t xml:space="preserve"> o takich zmianach</w:t>
      </w:r>
      <w:r w:rsidRPr="00BA2A99">
        <w:rPr>
          <w:rFonts w:cs="Calibri"/>
          <w:color w:val="000000" w:themeColor="text1"/>
          <w:sz w:val="24"/>
          <w:szCs w:val="24"/>
        </w:rPr>
        <w:t xml:space="preserve"> Beneficjenta.</w:t>
      </w:r>
    </w:p>
    <w:p w14:paraId="32E1EC84" w14:textId="0E07B645" w:rsidR="00B36F98"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36F98">
        <w:rPr>
          <w:rFonts w:cs="Calibri"/>
          <w:color w:val="000000" w:themeColor="text1"/>
          <w:sz w:val="24"/>
          <w:szCs w:val="24"/>
        </w:rPr>
        <w:t>W przypadku stwierdzenia naruszenia ochrony danych osobowych, o którym mowa w</w:t>
      </w:r>
      <w:r w:rsidR="00DE437C">
        <w:rPr>
          <w:rFonts w:cs="Calibri"/>
          <w:color w:val="000000" w:themeColor="text1"/>
          <w:sz w:val="24"/>
          <w:szCs w:val="24"/>
        </w:rPr>
        <w:t> </w:t>
      </w:r>
      <w:r w:rsidRPr="00B36F98">
        <w:rPr>
          <w:rFonts w:cs="Calibri"/>
          <w:color w:val="000000" w:themeColor="text1"/>
          <w:sz w:val="24"/>
          <w:szCs w:val="24"/>
        </w:rPr>
        <w:t>art. 33 RODO, w odniesieniu do danych osobowych udostępnianych w związku z</w:t>
      </w:r>
      <w:r w:rsidR="00DE437C">
        <w:rPr>
          <w:rFonts w:cs="Calibri"/>
          <w:color w:val="000000" w:themeColor="text1"/>
          <w:sz w:val="24"/>
          <w:szCs w:val="24"/>
        </w:rPr>
        <w:t> </w:t>
      </w:r>
      <w:r w:rsidRPr="00B36F98">
        <w:rPr>
          <w:rFonts w:cs="Calibri"/>
          <w:color w:val="000000" w:themeColor="text1"/>
          <w:sz w:val="24"/>
          <w:szCs w:val="24"/>
        </w:rPr>
        <w:t>realizacją Projektu Strony zobowiązują się do wzajemnego informowania o naruszeniu, a w razie potrzeby deklarują współpracę.</w:t>
      </w:r>
      <w:r w:rsidR="35CA9EB8" w:rsidRPr="00B36F98">
        <w:rPr>
          <w:rFonts w:cs="Calibri"/>
          <w:color w:val="000000" w:themeColor="text1"/>
          <w:sz w:val="24"/>
          <w:szCs w:val="24"/>
        </w:rPr>
        <w:t xml:space="preserve"> </w:t>
      </w:r>
      <w:r w:rsidR="051E041B" w:rsidRPr="00B36F98">
        <w:rPr>
          <w:rFonts w:cs="Calibri"/>
          <w:color w:val="000000" w:themeColor="text1"/>
          <w:sz w:val="24"/>
          <w:szCs w:val="24"/>
        </w:rPr>
        <w:t>Informacje związane z naruszen</w:t>
      </w:r>
      <w:r w:rsidR="4CA3B572" w:rsidRPr="00B36F98">
        <w:rPr>
          <w:rFonts w:cs="Calibri"/>
          <w:color w:val="000000" w:themeColor="text1"/>
          <w:sz w:val="24"/>
          <w:szCs w:val="24"/>
        </w:rPr>
        <w:t>i</w:t>
      </w:r>
      <w:r w:rsidR="051E041B" w:rsidRPr="00B36F98">
        <w:rPr>
          <w:rFonts w:cs="Calibri"/>
          <w:color w:val="000000" w:themeColor="text1"/>
          <w:sz w:val="24"/>
          <w:szCs w:val="24"/>
        </w:rPr>
        <w:t>em z zakresu</w:t>
      </w:r>
      <w:r w:rsidR="3C12F80C" w:rsidRPr="00B36F98">
        <w:rPr>
          <w:rFonts w:cs="Calibri"/>
          <w:color w:val="000000" w:themeColor="text1"/>
          <w:sz w:val="24"/>
          <w:szCs w:val="24"/>
        </w:rPr>
        <w:t xml:space="preserve"> ochrony danych osobowych należy zgłaszać do I</w:t>
      </w:r>
      <w:r w:rsidR="000C795F" w:rsidRPr="00B36F98">
        <w:rPr>
          <w:rFonts w:cs="Calibri"/>
          <w:color w:val="000000" w:themeColor="text1"/>
          <w:sz w:val="24"/>
          <w:szCs w:val="24"/>
        </w:rPr>
        <w:t>nstytucji Pośredniczącej</w:t>
      </w:r>
      <w:r w:rsidR="00327105" w:rsidRPr="00B36F98">
        <w:rPr>
          <w:rFonts w:cs="Calibri"/>
          <w:color w:val="000000" w:themeColor="text1"/>
          <w:sz w:val="24"/>
          <w:szCs w:val="24"/>
        </w:rPr>
        <w:t xml:space="preserve"> </w:t>
      </w:r>
      <w:r w:rsidR="3C12F80C" w:rsidRPr="00B36F98">
        <w:rPr>
          <w:rFonts w:cs="Calibri"/>
          <w:color w:val="000000" w:themeColor="text1"/>
          <w:sz w:val="24"/>
          <w:szCs w:val="24"/>
        </w:rPr>
        <w:t>na adres</w:t>
      </w:r>
      <w:r w:rsidRPr="00B36F98">
        <w:rPr>
          <w:rFonts w:cs="Calibri"/>
          <w:color w:val="000000" w:themeColor="text1"/>
          <w:sz w:val="24"/>
          <w:szCs w:val="24"/>
        </w:rPr>
        <w:t xml:space="preserve"> poczty elektronicznej:</w:t>
      </w:r>
      <w:r w:rsidR="69D01E5D" w:rsidRPr="00B36F98">
        <w:rPr>
          <w:rFonts w:cs="Calibri"/>
          <w:color w:val="000000" w:themeColor="text1"/>
          <w:sz w:val="24"/>
          <w:szCs w:val="24"/>
        </w:rPr>
        <w:t xml:space="preserve"> </w:t>
      </w:r>
      <w:hyperlink r:id="rId16">
        <w:r w:rsidR="4A21B41F" w:rsidRPr="00B36F98">
          <w:rPr>
            <w:rStyle w:val="Hipercze"/>
            <w:rFonts w:cs="Calibri"/>
            <w:color w:val="000000" w:themeColor="text1"/>
            <w:sz w:val="24"/>
            <w:szCs w:val="24"/>
            <w:u w:val="none"/>
          </w:rPr>
          <w:t>bezpieczenstwo@cppc.gov.pl</w:t>
        </w:r>
      </w:hyperlink>
      <w:r w:rsidR="3B91E658" w:rsidRPr="00B36F98">
        <w:rPr>
          <w:rFonts w:cs="Calibri"/>
          <w:color w:val="000000" w:themeColor="text1"/>
          <w:sz w:val="24"/>
          <w:szCs w:val="24"/>
        </w:rPr>
        <w:t>. I</w:t>
      </w:r>
      <w:r w:rsidR="00F31816" w:rsidRPr="00B36F98">
        <w:rPr>
          <w:rFonts w:cs="Calibri"/>
          <w:color w:val="000000" w:themeColor="text1"/>
          <w:sz w:val="24"/>
          <w:szCs w:val="24"/>
        </w:rPr>
        <w:t>nstytucja Pośrednicząca</w:t>
      </w:r>
      <w:r w:rsidR="00327105" w:rsidRPr="00B36F98">
        <w:rPr>
          <w:rFonts w:cs="Calibri"/>
          <w:color w:val="000000" w:themeColor="text1"/>
          <w:sz w:val="24"/>
          <w:szCs w:val="24"/>
        </w:rPr>
        <w:t xml:space="preserve"> </w:t>
      </w:r>
      <w:r w:rsidR="3B91E658" w:rsidRPr="00B36F98">
        <w:rPr>
          <w:rFonts w:cs="Calibri"/>
          <w:color w:val="000000" w:themeColor="text1"/>
          <w:sz w:val="24"/>
          <w:szCs w:val="24"/>
        </w:rPr>
        <w:t>będzie kierowała korespondencję na adres poczty elektronicznej Beneficjenta wskazany do kontaktu.</w:t>
      </w:r>
      <w:r w:rsidR="00367208">
        <w:rPr>
          <w:rFonts w:cs="Calibri"/>
          <w:color w:val="000000" w:themeColor="text1"/>
          <w:sz w:val="24"/>
          <w:szCs w:val="24"/>
        </w:rPr>
        <w:t xml:space="preserve"> </w:t>
      </w:r>
      <w:r w:rsidR="00367208" w:rsidRPr="00367208">
        <w:rPr>
          <w:rFonts w:cs="Calibri"/>
          <w:color w:val="000000" w:themeColor="text1"/>
          <w:sz w:val="24"/>
          <w:szCs w:val="24"/>
        </w:rPr>
        <w:t>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 xml:space="preserve">W CST2021, o ile do naruszenia </w:t>
      </w:r>
      <w:r w:rsidR="001A0516">
        <w:rPr>
          <w:rFonts w:ascii="Calibri" w:hAnsi="Calibri" w:cs="Calibri"/>
        </w:rPr>
        <w:t xml:space="preserve">ochrony danych osobowych </w:t>
      </w:r>
      <w:r w:rsidRPr="00B36F98">
        <w:rPr>
          <w:rFonts w:ascii="Calibri" w:hAnsi="Calibri" w:cs="Calibri"/>
        </w:rPr>
        <w:t>doszło w ramach tego systemu, zdarzenia zgłaszane są na service desk tego systemu, powiadamiając jednocześnie Inspektora ochrony danych instytucji, której naruszenie dotyczy.</w:t>
      </w:r>
    </w:p>
    <w:p w14:paraId="42415C88" w14:textId="5D00C78B" w:rsidR="00B36F98" w:rsidRPr="00B36F98" w:rsidRDefault="48C7CEAB"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Strony informują się niezwłocznie</w:t>
      </w:r>
      <w:r w:rsidR="2E6BFCE5" w:rsidRPr="00B36F98">
        <w:rPr>
          <w:rFonts w:ascii="Calibri" w:hAnsi="Calibri" w:cs="Calibri"/>
        </w:rPr>
        <w:t xml:space="preserve"> na adresy poczty elektronicznej wskazane</w:t>
      </w:r>
      <w:r w:rsidR="00EE0FA1">
        <w:rPr>
          <w:rFonts w:ascii="Calibri" w:hAnsi="Calibri" w:cs="Calibri"/>
        </w:rPr>
        <w:t>j</w:t>
      </w:r>
      <w:r w:rsidR="2E6BFCE5" w:rsidRPr="00B36F98">
        <w:rPr>
          <w:rFonts w:ascii="Calibri" w:hAnsi="Calibri" w:cs="Calibri"/>
        </w:rPr>
        <w:t xml:space="preserve"> w ust. 7,</w:t>
      </w:r>
      <w:r w:rsidRPr="00B36F98">
        <w:rPr>
          <w:rFonts w:ascii="Calibri" w:hAnsi="Calibri" w:cs="Calibri"/>
        </w:rPr>
        <w:t xml:space="preserve"> o</w:t>
      </w:r>
      <w:r w:rsidR="00EE0FA1">
        <w:rPr>
          <w:rFonts w:ascii="Calibri" w:hAnsi="Calibri" w:cs="Calibri"/>
        </w:rPr>
        <w:t> </w:t>
      </w:r>
      <w:r w:rsidRPr="00B36F98">
        <w:rPr>
          <w:rFonts w:ascii="Calibri" w:hAnsi="Calibri" w:cs="Calibri"/>
        </w:rPr>
        <w:t>wszelkich czynnościach lub postępowaniach prowadzonych w szczególności przez Prezesa Urzędu Ochrony Danych Osobowych, urzędy państwowe, policję lub sąd w</w:t>
      </w:r>
      <w:r w:rsidR="00EE0FA1">
        <w:rPr>
          <w:rFonts w:ascii="Calibri" w:hAnsi="Calibri" w:cs="Calibri"/>
        </w:rPr>
        <w:t> </w:t>
      </w:r>
      <w:r w:rsidRPr="00B36F98">
        <w:rPr>
          <w:rFonts w:ascii="Calibri" w:hAnsi="Calibri" w:cs="Calibri"/>
        </w:rPr>
        <w:t>odniesieniu do danych osobowych, udostępnianych w związku z realizacją Projektu.</w:t>
      </w:r>
    </w:p>
    <w:p w14:paraId="21D9ECB1"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O ile to konieczne, Strony współpracują ze sobą w zakresie obsługi wniosków z art. 15</w:t>
      </w:r>
      <w:r w:rsidR="00914358" w:rsidRPr="00B36F98">
        <w:rPr>
          <w:rFonts w:ascii="Calibri" w:hAnsi="Calibri" w:cs="Calibri"/>
          <w:color w:val="000000" w:themeColor="text1"/>
        </w:rPr>
        <w:t xml:space="preserve"> – </w:t>
      </w:r>
      <w:r w:rsidRPr="00B36F98">
        <w:rPr>
          <w:rFonts w:ascii="Calibri" w:hAnsi="Calibri" w:cs="Calibri"/>
          <w:color w:val="000000" w:themeColor="text1"/>
        </w:rPr>
        <w:t xml:space="preserve">22 RODO o realizację praw osób, których dane dotyczą, w szczególności w odniesieniu do danych osobowych umieszczonych w </w:t>
      </w:r>
      <w:bookmarkStart w:id="5" w:name="_Hlk123128535"/>
      <w:r w:rsidRPr="00B36F98">
        <w:rPr>
          <w:rFonts w:ascii="Calibri" w:hAnsi="Calibri" w:cs="Calibri"/>
          <w:color w:val="000000" w:themeColor="text1"/>
        </w:rPr>
        <w:t>CST2021</w:t>
      </w:r>
      <w:bookmarkEnd w:id="5"/>
      <w:r w:rsidRPr="00B36F98">
        <w:rPr>
          <w:rFonts w:ascii="Calibri" w:hAnsi="Calibri" w:cs="Calibri"/>
          <w:color w:val="000000" w:themeColor="text1"/>
        </w:rPr>
        <w:t>.</w:t>
      </w:r>
    </w:p>
    <w:p w14:paraId="0B0055D2"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lastRenderedPageBreak/>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B36F98" w:rsidRDefault="00140358"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P</w:t>
      </w:r>
      <w:r w:rsidR="00FD1741" w:rsidRPr="00B36F98">
        <w:rPr>
          <w:rFonts w:ascii="Calibri" w:hAnsi="Calibri" w:cs="Calibri"/>
          <w:color w:val="000000" w:themeColor="text1"/>
        </w:rPr>
        <w:t>ostanowienia</w:t>
      </w:r>
      <w:r w:rsidRPr="00B36F98">
        <w:rPr>
          <w:rFonts w:ascii="Calibri" w:hAnsi="Calibri" w:cs="Calibri"/>
          <w:color w:val="000000" w:themeColor="text1"/>
        </w:rPr>
        <w:t xml:space="preserve"> ust. 1-11 stosuje się odpowiednio do przetwarzania danych osobowych przez Partnerów</w:t>
      </w:r>
      <w:r w:rsidR="00DE4509" w:rsidRPr="00B36F98">
        <w:rPr>
          <w:rFonts w:ascii="Calibri" w:hAnsi="Calibri" w:cs="Calibri"/>
          <w:color w:val="000000" w:themeColor="text1"/>
        </w:rPr>
        <w:t xml:space="preserve"> oraz </w:t>
      </w:r>
      <w:r w:rsidR="00FD1741" w:rsidRPr="00B36F98">
        <w:rPr>
          <w:rFonts w:ascii="Calibri" w:hAnsi="Calibri" w:cs="Calibri"/>
          <w:color w:val="000000" w:themeColor="text1"/>
        </w:rPr>
        <w:t>p</w:t>
      </w:r>
      <w:r w:rsidR="00DE4509" w:rsidRPr="00B36F98">
        <w:rPr>
          <w:rFonts w:ascii="Calibri" w:hAnsi="Calibri" w:cs="Calibri"/>
          <w:color w:val="000000" w:themeColor="text1"/>
        </w:rPr>
        <w:t>odmiot</w:t>
      </w:r>
      <w:r w:rsidR="00E127A0" w:rsidRPr="00B36F98">
        <w:rPr>
          <w:rFonts w:ascii="Calibri" w:hAnsi="Calibri" w:cs="Calibri"/>
          <w:color w:val="000000" w:themeColor="text1"/>
        </w:rPr>
        <w:t>y</w:t>
      </w:r>
      <w:r w:rsidR="00DE4509" w:rsidRPr="00B36F98">
        <w:rPr>
          <w:rFonts w:ascii="Calibri" w:hAnsi="Calibri" w:cs="Calibri"/>
          <w:color w:val="000000" w:themeColor="text1"/>
        </w:rPr>
        <w:t xml:space="preserve"> upoważnion</w:t>
      </w:r>
      <w:r w:rsidR="00E127A0" w:rsidRPr="00B36F98">
        <w:rPr>
          <w:rFonts w:ascii="Calibri" w:hAnsi="Calibri" w:cs="Calibri"/>
          <w:color w:val="000000" w:themeColor="text1"/>
        </w:rPr>
        <w:t>e</w:t>
      </w:r>
      <w:r w:rsidR="00DE4509" w:rsidRPr="00B36F98">
        <w:rPr>
          <w:rFonts w:ascii="Calibri" w:hAnsi="Calibri" w:cs="Calibri"/>
          <w:color w:val="000000" w:themeColor="text1"/>
        </w:rPr>
        <w:t xml:space="preserve"> do ponoszenia wydatków</w:t>
      </w:r>
      <w:r w:rsidRPr="00B36F98">
        <w:rPr>
          <w:rFonts w:ascii="Calibri" w:hAnsi="Calibri" w:cs="Calibri"/>
          <w:color w:val="000000" w:themeColor="text1"/>
        </w:rPr>
        <w:t>.</w:t>
      </w:r>
    </w:p>
    <w:p w14:paraId="4364832E" w14:textId="1CB7FCC7" w:rsidR="006F3B3E" w:rsidRPr="00BA2A99" w:rsidRDefault="57823BF5" w:rsidP="005E3425">
      <w:pPr>
        <w:pStyle w:val="Nagwek2"/>
        <w:contextualSpacing/>
        <w:rPr>
          <w:rFonts w:cs="Calibri"/>
          <w:szCs w:val="24"/>
        </w:rPr>
      </w:pPr>
      <w:r w:rsidRPr="00BA2A99">
        <w:rPr>
          <w:rFonts w:cs="Calibri"/>
          <w:szCs w:val="24"/>
        </w:rPr>
        <w:t xml:space="preserve">§ </w:t>
      </w:r>
      <w:r w:rsidR="00486385" w:rsidRPr="00BA2A99">
        <w:rPr>
          <w:rFonts w:cs="Calibri"/>
          <w:szCs w:val="24"/>
        </w:rPr>
        <w:t>1</w:t>
      </w:r>
      <w:r w:rsidR="004C1F3B">
        <w:rPr>
          <w:rFonts w:cs="Calibri"/>
          <w:szCs w:val="24"/>
        </w:rPr>
        <w:t>8</w:t>
      </w:r>
      <w:r w:rsidR="00CB67AF" w:rsidRPr="00BA2A99">
        <w:rPr>
          <w:rFonts w:cs="Calibri"/>
          <w:szCs w:val="24"/>
        </w:rPr>
        <w:t>.</w:t>
      </w:r>
      <w:r w:rsidR="002F3EB1" w:rsidRPr="00BA2A99">
        <w:rPr>
          <w:rFonts w:cs="Calibri"/>
          <w:szCs w:val="24"/>
        </w:rPr>
        <w:t xml:space="preserve"> Obowiązki informacyjne i promocyjne</w:t>
      </w:r>
    </w:p>
    <w:p w14:paraId="0209631E" w14:textId="7F657F29" w:rsidR="006F3B3E" w:rsidRPr="005E3425" w:rsidRDefault="43C1DF8A" w:rsidP="00F31117">
      <w:pPr>
        <w:pStyle w:val="Tekstpodstawowy"/>
        <w:numPr>
          <w:ilvl w:val="0"/>
          <w:numId w:val="97"/>
        </w:numPr>
        <w:spacing w:line="360" w:lineRule="auto"/>
        <w:ind w:left="357" w:hanging="357"/>
        <w:rPr>
          <w:rFonts w:ascii="Calibri" w:hAnsi="Calibri" w:cs="Calibri"/>
        </w:rPr>
      </w:pPr>
      <w:r w:rsidRPr="005E3425">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5E3425">
        <w:rPr>
          <w:rFonts w:ascii="Calibri" w:hAnsi="Calibri" w:cs="Calibri"/>
        </w:rPr>
        <w:t>R</w:t>
      </w:r>
      <w:r w:rsidRPr="005E3425">
        <w:rPr>
          <w:rFonts w:ascii="Calibri" w:hAnsi="Calibri" w:cs="Calibri"/>
        </w:rPr>
        <w:t>ozporządzeniem nr 2021/1060 (w szczególności z załącznikiem IX)</w:t>
      </w:r>
      <w:r w:rsidR="00F2346A" w:rsidRPr="005E3425">
        <w:rPr>
          <w:rFonts w:ascii="Calibri" w:hAnsi="Calibri" w:cs="Calibri"/>
        </w:rPr>
        <w:t>.</w:t>
      </w:r>
    </w:p>
    <w:p w14:paraId="3D2C1C7D" w14:textId="61ED809A" w:rsidR="006F3B3E" w:rsidRPr="005E3425" w:rsidRDefault="006F3B3E" w:rsidP="00F31117">
      <w:pPr>
        <w:pStyle w:val="Tekstpodstawowy"/>
        <w:numPr>
          <w:ilvl w:val="0"/>
          <w:numId w:val="97"/>
        </w:numPr>
        <w:spacing w:line="360" w:lineRule="auto"/>
        <w:ind w:left="357" w:hanging="357"/>
        <w:jc w:val="left"/>
        <w:rPr>
          <w:rFonts w:ascii="Calibri" w:hAnsi="Calibri" w:cs="Calibri"/>
        </w:rPr>
      </w:pPr>
      <w:r w:rsidRPr="005E3425">
        <w:rPr>
          <w:rFonts w:ascii="Calibri" w:hAnsi="Calibri" w:cs="Calibri"/>
        </w:rPr>
        <w:t>W okresie realizacji Projektu oraz w okresie trwałości Projektu Beneficjent jest zobowiązany w szczególności do:</w:t>
      </w:r>
    </w:p>
    <w:p w14:paraId="604DAFCB" w14:textId="78AFB1E0" w:rsidR="006F3B3E" w:rsidRPr="00BA2A99" w:rsidRDefault="005E3425" w:rsidP="00F31117">
      <w:pPr>
        <w:numPr>
          <w:ilvl w:val="1"/>
          <w:numId w:val="17"/>
        </w:numPr>
        <w:tabs>
          <w:tab w:val="num" w:pos="284"/>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4A01B0" w:rsidRPr="00BA2A99">
        <w:rPr>
          <w:rFonts w:cs="Calibri"/>
          <w:color w:val="000000" w:themeColor="text1"/>
          <w:sz w:val="24"/>
          <w:szCs w:val="24"/>
        </w:rPr>
        <w:t>umieszczenia</w:t>
      </w:r>
      <w:r w:rsidR="006F3B3E" w:rsidRPr="00BA2A99">
        <w:rPr>
          <w:rFonts w:cs="Calibri"/>
          <w:color w:val="000000" w:themeColor="text1"/>
          <w:sz w:val="24"/>
          <w:szCs w:val="24"/>
        </w:rPr>
        <w:t xml:space="preserve"> w widoczny sposób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Funduszy Europejskich, barw Rzeczypospolitej</w:t>
      </w:r>
      <w:r>
        <w:rPr>
          <w:rFonts w:cs="Calibri"/>
          <w:color w:val="000000" w:themeColor="text1"/>
          <w:sz w:val="24"/>
          <w:szCs w:val="24"/>
        </w:rPr>
        <w:t xml:space="preserve"> </w:t>
      </w:r>
      <w:r w:rsidR="006F3B3E" w:rsidRPr="00BA2A99">
        <w:rPr>
          <w:rFonts w:cs="Calibri"/>
          <w:color w:val="000000" w:themeColor="text1"/>
          <w:sz w:val="24"/>
          <w:szCs w:val="24"/>
        </w:rPr>
        <w:t>Polskiej (jeśli dotyczy; wersja pełnokolorowa) i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Unii Europejskiej</w:t>
      </w:r>
      <w:r w:rsidR="007C52DA" w:rsidRPr="00BA2A99">
        <w:rPr>
          <w:rFonts w:cs="Calibri"/>
          <w:color w:val="000000" w:themeColor="text1"/>
          <w:sz w:val="24"/>
          <w:szCs w:val="24"/>
        </w:rPr>
        <w:t xml:space="preserve"> na</w:t>
      </w:r>
      <w:r w:rsidR="006F3B3E" w:rsidRPr="00BA2A99">
        <w:rPr>
          <w:rFonts w:cs="Calibri"/>
          <w:color w:val="000000" w:themeColor="text1"/>
          <w:sz w:val="24"/>
          <w:szCs w:val="24"/>
        </w:rPr>
        <w:t>:</w:t>
      </w:r>
    </w:p>
    <w:p w14:paraId="1F5DDB0F" w14:textId="7A51608F" w:rsidR="006F3B3E" w:rsidRPr="00BA2A99" w:rsidRDefault="006F3B3E" w:rsidP="00F31117">
      <w:pPr>
        <w:pStyle w:val="Akapitzlist"/>
        <w:numPr>
          <w:ilvl w:val="0"/>
          <w:numId w:val="98"/>
        </w:numPr>
        <w:tabs>
          <w:tab w:val="left" w:pos="357"/>
          <w:tab w:val="left" w:pos="709"/>
        </w:tabs>
        <w:spacing w:line="360" w:lineRule="auto"/>
        <w:ind w:left="1071" w:hanging="357"/>
        <w:contextualSpacing/>
        <w:rPr>
          <w:rFonts w:ascii="Calibri" w:hAnsi="Calibri" w:cs="Calibri"/>
          <w:color w:val="000000" w:themeColor="text1"/>
        </w:rPr>
      </w:pPr>
      <w:r w:rsidRPr="00BA2A99">
        <w:rPr>
          <w:rFonts w:ascii="Calibri" w:hAnsi="Calibri" w:cs="Calibri"/>
          <w:color w:val="000000" w:themeColor="text1"/>
        </w:rPr>
        <w:t>wszystkich prowadzonych działa</w:t>
      </w:r>
      <w:r w:rsidR="007C52DA" w:rsidRPr="00BA2A99">
        <w:rPr>
          <w:rFonts w:ascii="Calibri" w:hAnsi="Calibri" w:cs="Calibri"/>
          <w:color w:val="000000" w:themeColor="text1"/>
        </w:rPr>
        <w:t>niach</w:t>
      </w:r>
      <w:r w:rsidRPr="00BA2A99">
        <w:rPr>
          <w:rFonts w:ascii="Calibri" w:hAnsi="Calibri" w:cs="Calibri"/>
          <w:color w:val="000000" w:themeColor="text1"/>
        </w:rPr>
        <w:t xml:space="preserve"> informacyjnych i promocyjnych dotyczących Projektu,</w:t>
      </w:r>
    </w:p>
    <w:p w14:paraId="6EA99FE5" w14:textId="79040A12"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7C52DA"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7C52DA" w:rsidRPr="00BA2A99">
        <w:rPr>
          <w:rFonts w:ascii="Calibri" w:hAnsi="Calibri" w:cs="Calibri"/>
          <w:color w:val="000000" w:themeColor="text1"/>
        </w:rPr>
        <w:t xml:space="preserve">ach </w:t>
      </w:r>
      <w:r w:rsidRPr="00BA2A99">
        <w:rPr>
          <w:rFonts w:ascii="Calibri" w:hAnsi="Calibri" w:cs="Calibri"/>
          <w:color w:val="000000" w:themeColor="text1"/>
        </w:rPr>
        <w:t>(m.in. produkty drukowane lub cyfrowe) podawanych do wiadomości publicznej,</w:t>
      </w:r>
    </w:p>
    <w:p w14:paraId="7C67FF09" w14:textId="5ADF9DE0"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41357E"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41357E" w:rsidRPr="00BA2A99">
        <w:rPr>
          <w:rFonts w:ascii="Calibri" w:hAnsi="Calibri" w:cs="Calibri"/>
          <w:color w:val="000000" w:themeColor="text1"/>
        </w:rPr>
        <w:t>ach</w:t>
      </w:r>
      <w:r w:rsidRPr="00BA2A99">
        <w:rPr>
          <w:rFonts w:ascii="Calibri" w:hAnsi="Calibri" w:cs="Calibri"/>
          <w:color w:val="000000" w:themeColor="text1"/>
        </w:rPr>
        <w:t xml:space="preserve"> dla osób i podmiotów uczestniczących w Projekcie</w:t>
      </w:r>
      <w:r w:rsidR="00AC6C17" w:rsidRPr="00BA2A99">
        <w:rPr>
          <w:rFonts w:ascii="Calibri" w:hAnsi="Calibri" w:cs="Calibri"/>
          <w:color w:val="000000" w:themeColor="text1"/>
        </w:rPr>
        <w:t>,</w:t>
      </w:r>
    </w:p>
    <w:p w14:paraId="22FE66B4" w14:textId="640436DA" w:rsidR="00855E80"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produkt</w:t>
      </w:r>
      <w:r w:rsidR="0041357E" w:rsidRPr="00BA2A99">
        <w:rPr>
          <w:rFonts w:ascii="Calibri" w:hAnsi="Calibri" w:cs="Calibri"/>
          <w:color w:val="000000" w:themeColor="text1"/>
        </w:rPr>
        <w:t>ach</w:t>
      </w:r>
      <w:r w:rsidRPr="00BA2A99">
        <w:rPr>
          <w:rFonts w:ascii="Calibri" w:hAnsi="Calibri" w:cs="Calibri"/>
          <w:color w:val="000000" w:themeColor="text1"/>
        </w:rPr>
        <w:t>, sprzę</w:t>
      </w:r>
      <w:r w:rsidR="0041357E" w:rsidRPr="00BA2A99">
        <w:rPr>
          <w:rFonts w:ascii="Calibri" w:hAnsi="Calibri" w:cs="Calibri"/>
          <w:color w:val="000000" w:themeColor="text1"/>
        </w:rPr>
        <w:t>cie</w:t>
      </w:r>
      <w:r w:rsidRPr="00BA2A99">
        <w:rPr>
          <w:rFonts w:ascii="Calibri" w:hAnsi="Calibri" w:cs="Calibri"/>
          <w:color w:val="000000" w:themeColor="text1"/>
        </w:rPr>
        <w:t xml:space="preserve"> itp. powstałych lub zakupionych z Projektu, poprzez umieszczenie na nich naklejek;</w:t>
      </w:r>
    </w:p>
    <w:p w14:paraId="4ED39D94" w14:textId="0592B49E" w:rsidR="00F31117" w:rsidRDefault="00855E80"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BA2A99">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F31117">
        <w:rPr>
          <w:rFonts w:cs="Calibri"/>
          <w:color w:val="000000" w:themeColor="text1"/>
          <w:sz w:val="24"/>
          <w:szCs w:val="24"/>
        </w:rPr>
        <w:t>;</w:t>
      </w:r>
    </w:p>
    <w:p w14:paraId="438E5FD8" w14:textId="130B7083"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w</w:t>
      </w:r>
      <w:r w:rsidR="00855E80" w:rsidRPr="00F31117">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F31117">
        <w:rPr>
          <w:rFonts w:cs="Calibri"/>
          <w:color w:val="000000" w:themeColor="text1"/>
          <w:sz w:val="24"/>
          <w:szCs w:val="24"/>
        </w:rPr>
        <w:t>, o</w:t>
      </w:r>
      <w:r w:rsidR="00E06EE4">
        <w:rPr>
          <w:rFonts w:cs="Calibri"/>
          <w:color w:val="000000" w:themeColor="text1"/>
          <w:sz w:val="24"/>
          <w:szCs w:val="24"/>
        </w:rPr>
        <w:t> </w:t>
      </w:r>
      <w:r w:rsidR="002D3DAE" w:rsidRPr="00F31117">
        <w:rPr>
          <w:rFonts w:cs="Calibri"/>
          <w:color w:val="000000" w:themeColor="text1"/>
          <w:sz w:val="24"/>
          <w:szCs w:val="24"/>
        </w:rPr>
        <w:t>której mowa w ust. 2 pkt 2</w:t>
      </w:r>
      <w:r w:rsidR="00855E80" w:rsidRPr="00F31117">
        <w:rPr>
          <w:rFonts w:cs="Calibri"/>
          <w:color w:val="000000" w:themeColor="text1"/>
          <w:sz w:val="24"/>
          <w:szCs w:val="24"/>
        </w:rPr>
        <w:t xml:space="preserve"> powinno być uzgodnione z </w:t>
      </w:r>
      <w:r w:rsidR="002D3DAE" w:rsidRPr="00F31117">
        <w:rPr>
          <w:rFonts w:cs="Calibri"/>
          <w:color w:val="000000" w:themeColor="text1"/>
          <w:sz w:val="24"/>
          <w:szCs w:val="24"/>
        </w:rPr>
        <w:t>Instytucją Pośredniczącą</w:t>
      </w:r>
      <w:r w:rsidR="00F31117">
        <w:rPr>
          <w:rFonts w:cs="Calibri"/>
          <w:color w:val="000000" w:themeColor="text1"/>
          <w:sz w:val="24"/>
          <w:szCs w:val="24"/>
        </w:rPr>
        <w:t>;</w:t>
      </w:r>
    </w:p>
    <w:p w14:paraId="31D32581" w14:textId="77FBA416"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lastRenderedPageBreak/>
        <w:t>t</w:t>
      </w:r>
      <w:r w:rsidR="00855E80" w:rsidRPr="00F31117">
        <w:rPr>
          <w:rFonts w:cs="Calibri"/>
          <w:color w:val="000000" w:themeColor="text1"/>
          <w:sz w:val="24"/>
          <w:szCs w:val="24"/>
        </w:rPr>
        <w:t>ablica</w:t>
      </w:r>
      <w:r w:rsidR="002D3DAE" w:rsidRPr="00F31117">
        <w:rPr>
          <w:rFonts w:cs="Calibri"/>
          <w:color w:val="000000" w:themeColor="text1"/>
          <w:sz w:val="24"/>
          <w:szCs w:val="24"/>
        </w:rPr>
        <w:t>, o której mowa w ust. 2 pkt 2</w:t>
      </w:r>
      <w:r w:rsidR="00855E80" w:rsidRPr="00F31117">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w:t>
      </w:r>
      <w:r w:rsidR="00E06EE4">
        <w:rPr>
          <w:rFonts w:cs="Calibri"/>
          <w:color w:val="000000" w:themeColor="text1"/>
          <w:sz w:val="24"/>
          <w:szCs w:val="24"/>
        </w:rPr>
        <w:t> </w:t>
      </w:r>
      <w:r w:rsidR="00855E80" w:rsidRPr="00F31117">
        <w:rPr>
          <w:rFonts w:cs="Calibri"/>
          <w:color w:val="000000" w:themeColor="text1"/>
          <w:sz w:val="24"/>
          <w:szCs w:val="24"/>
        </w:rPr>
        <w:t xml:space="preserve">priorytetów pomocy technicznej krajowych i regionalnych programów tablica musi być umieszczona niezwłocznie po rozpoczęciu fizycznej realizacji Projektu przez okres 3 lat od </w:t>
      </w:r>
      <w:r w:rsidR="00756BDA">
        <w:rPr>
          <w:rFonts w:cs="Calibri"/>
          <w:color w:val="000000" w:themeColor="text1"/>
          <w:sz w:val="24"/>
          <w:szCs w:val="24"/>
        </w:rPr>
        <w:t xml:space="preserve">dnia </w:t>
      </w:r>
      <w:r w:rsidR="00855E80" w:rsidRPr="00F31117">
        <w:rPr>
          <w:rFonts w:cs="Calibri"/>
          <w:color w:val="000000" w:themeColor="text1"/>
          <w:sz w:val="24"/>
          <w:szCs w:val="24"/>
        </w:rPr>
        <w:t>zakończenia realizacji Projektu</w:t>
      </w:r>
      <w:r w:rsidR="00621FD6" w:rsidRPr="00F31117">
        <w:rPr>
          <w:rFonts w:cs="Calibri"/>
          <w:color w:val="000000" w:themeColor="text1"/>
          <w:sz w:val="24"/>
          <w:szCs w:val="24"/>
        </w:rPr>
        <w:t>;</w:t>
      </w:r>
    </w:p>
    <w:p w14:paraId="745B45D1" w14:textId="71B09058" w:rsidR="00F31117"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w</w:t>
      </w:r>
      <w:r w:rsidR="002D3DAE" w:rsidRPr="00F31117">
        <w:rPr>
          <w:rFonts w:cs="Calibri"/>
          <w:color w:val="000000" w:themeColor="text1"/>
          <w:sz w:val="24"/>
          <w:szCs w:val="24"/>
        </w:rPr>
        <w:t xml:space="preserve"> </w:t>
      </w:r>
      <w:r w:rsidR="00855E80" w:rsidRPr="00F31117">
        <w:rPr>
          <w:rFonts w:cs="Calibri"/>
          <w:color w:val="000000" w:themeColor="text1"/>
          <w:sz w:val="24"/>
          <w:szCs w:val="24"/>
        </w:rPr>
        <w:t>przypadku projektów innych niż te, o których mowa w</w:t>
      </w:r>
      <w:r w:rsidR="002D3DAE" w:rsidRPr="00F31117">
        <w:rPr>
          <w:rFonts w:cs="Calibri"/>
          <w:color w:val="000000" w:themeColor="text1"/>
          <w:sz w:val="24"/>
          <w:szCs w:val="24"/>
        </w:rPr>
        <w:t xml:space="preserve"> ust. 2</w:t>
      </w:r>
      <w:r w:rsidR="00855E80" w:rsidRPr="00F31117">
        <w:rPr>
          <w:rFonts w:cs="Calibri"/>
          <w:color w:val="000000" w:themeColor="text1"/>
          <w:sz w:val="24"/>
          <w:szCs w:val="24"/>
        </w:rPr>
        <w:t xml:space="preserve"> pkt 2</w:t>
      </w:r>
      <w:r w:rsidRPr="00F31117">
        <w:rPr>
          <w:rFonts w:cs="Calibri"/>
          <w:color w:val="000000" w:themeColor="text1"/>
          <w:sz w:val="24"/>
          <w:szCs w:val="24"/>
        </w:rPr>
        <w:t xml:space="preserve"> umieszczenia w</w:t>
      </w:r>
      <w:r w:rsidR="00E06EE4">
        <w:rPr>
          <w:rFonts w:cs="Calibri"/>
          <w:color w:val="000000" w:themeColor="text1"/>
          <w:sz w:val="24"/>
          <w:szCs w:val="24"/>
        </w:rPr>
        <w:t> </w:t>
      </w:r>
      <w:r w:rsidRPr="00F31117">
        <w:rPr>
          <w:rFonts w:cs="Calibri"/>
          <w:color w:val="000000" w:themeColor="text1"/>
          <w:sz w:val="24"/>
          <w:szCs w:val="24"/>
        </w:rPr>
        <w:t>widocznym miejscu realizacji Projektu przynajmniej jednego trwałego plakatu o</w:t>
      </w:r>
      <w:r w:rsidR="00E06EE4">
        <w:rPr>
          <w:rFonts w:cs="Calibri"/>
          <w:color w:val="000000" w:themeColor="text1"/>
          <w:sz w:val="24"/>
          <w:szCs w:val="24"/>
        </w:rPr>
        <w:t> </w:t>
      </w:r>
      <w:r w:rsidRPr="00F31117">
        <w:rPr>
          <w:rFonts w:cs="Calibri"/>
          <w:color w:val="000000" w:themeColor="text1"/>
          <w:sz w:val="24"/>
          <w:szCs w:val="24"/>
        </w:rPr>
        <w:t>minimalnym formacie A3 lub podobnej wielkości elektronicznego wyświetlacza, podkreślającego fakt otrzymania dofinansowania z UE;</w:t>
      </w:r>
    </w:p>
    <w:p w14:paraId="3FAEBA02" w14:textId="5EE53AAF" w:rsidR="002F35C0" w:rsidRPr="00F31117"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 xml:space="preserve">umieszczenia </w:t>
      </w:r>
      <w:r w:rsidR="00616822" w:rsidRPr="00F31117">
        <w:rPr>
          <w:rFonts w:cs="Calibri"/>
          <w:color w:val="000000" w:themeColor="text1"/>
          <w:sz w:val="24"/>
          <w:szCs w:val="24"/>
        </w:rPr>
        <w:t xml:space="preserve">krótkiego </w:t>
      </w:r>
      <w:r w:rsidRPr="00F31117">
        <w:rPr>
          <w:rFonts w:cs="Calibri"/>
          <w:color w:val="000000" w:themeColor="text1"/>
          <w:sz w:val="24"/>
          <w:szCs w:val="24"/>
        </w:rPr>
        <w:t xml:space="preserve">opisu </w:t>
      </w:r>
      <w:r w:rsidR="008C1D6B" w:rsidRPr="00F31117">
        <w:rPr>
          <w:rFonts w:cs="Calibri"/>
          <w:color w:val="000000" w:themeColor="text1"/>
          <w:sz w:val="24"/>
          <w:szCs w:val="24"/>
        </w:rPr>
        <w:t>P</w:t>
      </w:r>
      <w:r w:rsidRPr="00F31117">
        <w:rPr>
          <w:rFonts w:cs="Calibri"/>
          <w:color w:val="000000" w:themeColor="text1"/>
          <w:sz w:val="24"/>
          <w:szCs w:val="24"/>
        </w:rPr>
        <w:t>rojektu na</w:t>
      </w:r>
      <w:r w:rsidR="00616822" w:rsidRPr="00F31117">
        <w:rPr>
          <w:rFonts w:cs="Calibri"/>
          <w:color w:val="000000" w:themeColor="text1"/>
          <w:sz w:val="24"/>
          <w:szCs w:val="24"/>
        </w:rPr>
        <w:t xml:space="preserve"> oficjalnej</w:t>
      </w:r>
      <w:r w:rsidRPr="00F31117">
        <w:rPr>
          <w:rFonts w:cs="Calibri"/>
          <w:color w:val="000000" w:themeColor="text1"/>
          <w:sz w:val="24"/>
          <w:szCs w:val="24"/>
        </w:rPr>
        <w:t xml:space="preserve"> stronie internetowej Beneficjenta lub na jego stronach mediów społecznościowych, jeśli je posiada</w:t>
      </w:r>
      <w:r w:rsidR="002F35C0" w:rsidRPr="00F31117">
        <w:rPr>
          <w:rFonts w:cs="Calibri"/>
          <w:color w:val="000000" w:themeColor="text1"/>
          <w:sz w:val="24"/>
          <w:szCs w:val="24"/>
        </w:rPr>
        <w:t>. Opis Projektu musi zawierać:</w:t>
      </w:r>
    </w:p>
    <w:p w14:paraId="2D22BD5D" w14:textId="223D001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tytuł Projektu</w:t>
      </w:r>
      <w:r w:rsidR="002E4E29" w:rsidRPr="00BA2A99">
        <w:rPr>
          <w:rStyle w:val="normaltextrun"/>
          <w:rFonts w:ascii="Calibri" w:hAnsi="Calibri" w:cs="Calibri"/>
          <w:color w:val="000000" w:themeColor="text1"/>
        </w:rPr>
        <w:t>,</w:t>
      </w:r>
    </w:p>
    <w:p w14:paraId="28C75C13" w14:textId="2BCE8973"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zadania, działania, które będą realizowane w ramach </w:t>
      </w:r>
      <w:r w:rsidR="007D509D"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 (opis, co zostanie zrobione, zakupione etc.),</w:t>
      </w:r>
    </w:p>
    <w:p w14:paraId="16A32B69" w14:textId="47DADFB8"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grupy docelowe (do kogo skierowany jest Projekt, kto z niego skorzysta),</w:t>
      </w:r>
    </w:p>
    <w:p w14:paraId="0CC52BB3" w14:textId="0E821C8C"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cel lub cele Projektu,</w:t>
      </w:r>
    </w:p>
    <w:p w14:paraId="032A2043" w14:textId="306D084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rezultaty Projektu</w:t>
      </w:r>
      <w:r w:rsidR="00262945" w:rsidRPr="00BA2A99">
        <w:rPr>
          <w:rStyle w:val="normaltextrun"/>
          <w:rFonts w:ascii="Calibri" w:hAnsi="Calibri" w:cs="Calibri"/>
          <w:color w:val="000000" w:themeColor="text1"/>
        </w:rPr>
        <w:t xml:space="preserve">, </w:t>
      </w:r>
    </w:p>
    <w:p w14:paraId="02246098" w14:textId="2E0224A6" w:rsidR="002F35C0" w:rsidRPr="00BA2A99"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wartość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 xml:space="preserve">rojektu (całkowity koszt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w:t>
      </w:r>
      <w:r w:rsidR="00262945" w:rsidRPr="00BA2A99">
        <w:rPr>
          <w:rStyle w:val="normaltextrun"/>
          <w:rFonts w:ascii="Calibri" w:hAnsi="Calibri" w:cs="Calibri"/>
          <w:color w:val="000000" w:themeColor="text1"/>
        </w:rPr>
        <w:t>,</w:t>
      </w:r>
    </w:p>
    <w:p w14:paraId="61C1E7EC" w14:textId="03C1F245"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wysokość dofinansowania ze środków europejskich</w:t>
      </w:r>
      <w:r w:rsidR="00193168" w:rsidRPr="00BA2A99">
        <w:rPr>
          <w:rStyle w:val="normaltextrun"/>
          <w:rFonts w:ascii="Calibri" w:hAnsi="Calibri" w:cs="Calibri"/>
          <w:color w:val="000000" w:themeColor="text1"/>
        </w:rPr>
        <w:t>;</w:t>
      </w:r>
    </w:p>
    <w:p w14:paraId="710C851C" w14:textId="18083975" w:rsidR="006F3B3E" w:rsidRPr="00BA2A99" w:rsidRDefault="72FD2694" w:rsidP="00F31117">
      <w:pPr>
        <w:numPr>
          <w:ilvl w:val="1"/>
          <w:numId w:val="17"/>
        </w:numPr>
        <w:spacing w:after="0" w:line="360" w:lineRule="auto"/>
        <w:ind w:left="714" w:hanging="357"/>
        <w:rPr>
          <w:rFonts w:cs="Calibri"/>
          <w:color w:val="000000" w:themeColor="text1"/>
          <w:sz w:val="24"/>
          <w:szCs w:val="24"/>
        </w:rPr>
      </w:pPr>
      <w:r w:rsidRPr="00BA2A99">
        <w:rPr>
          <w:rFonts w:cs="Calibri"/>
          <w:color w:val="000000" w:themeColor="text1"/>
          <w:sz w:val="24"/>
          <w:szCs w:val="24"/>
        </w:rPr>
        <w:t xml:space="preserve">przekazywania uczestnikom </w:t>
      </w:r>
      <w:r w:rsidR="008C1D6B" w:rsidRPr="00BA2A99">
        <w:rPr>
          <w:rFonts w:cs="Calibri"/>
          <w:color w:val="000000" w:themeColor="text1"/>
          <w:sz w:val="24"/>
          <w:szCs w:val="24"/>
        </w:rPr>
        <w:t>P</w:t>
      </w:r>
      <w:r w:rsidRPr="00BA2A99">
        <w:rPr>
          <w:rFonts w:cs="Calibri"/>
          <w:color w:val="000000" w:themeColor="text1"/>
          <w:sz w:val="24"/>
          <w:szCs w:val="24"/>
        </w:rPr>
        <w:t xml:space="preserve">rojektu, podmiotom uczestniczących w </w:t>
      </w:r>
      <w:r w:rsidR="008C1D6B" w:rsidRPr="00BA2A99">
        <w:rPr>
          <w:rFonts w:cs="Calibri"/>
          <w:color w:val="000000" w:themeColor="text1"/>
          <w:sz w:val="24"/>
          <w:szCs w:val="24"/>
        </w:rPr>
        <w:t>P</w:t>
      </w:r>
      <w:r w:rsidRPr="00BA2A99">
        <w:rPr>
          <w:rFonts w:cs="Calibri"/>
          <w:color w:val="000000" w:themeColor="text1"/>
          <w:sz w:val="24"/>
          <w:szCs w:val="24"/>
        </w:rPr>
        <w:t>rojekcie oraz opinii publicznej informacji o wsparciu z UE i programu, w szczególności w formie odpowiedniego oznakowania;</w:t>
      </w:r>
    </w:p>
    <w:p w14:paraId="1198658E" w14:textId="77777777" w:rsidR="005E3425" w:rsidRDefault="72FD2694" w:rsidP="005D698E">
      <w:pPr>
        <w:numPr>
          <w:ilvl w:val="1"/>
          <w:numId w:val="17"/>
        </w:numPr>
        <w:tabs>
          <w:tab w:val="num" w:pos="284"/>
        </w:tabs>
        <w:spacing w:after="0" w:line="360" w:lineRule="auto"/>
        <w:ind w:left="714" w:hanging="357"/>
        <w:rPr>
          <w:rFonts w:cs="Calibri"/>
          <w:color w:val="000000" w:themeColor="text1"/>
          <w:sz w:val="24"/>
          <w:szCs w:val="24"/>
        </w:rPr>
      </w:pPr>
      <w:r w:rsidRPr="00BA2A99">
        <w:rPr>
          <w:rFonts w:cs="Calibri"/>
          <w:color w:val="000000" w:themeColor="text1"/>
          <w:sz w:val="24"/>
          <w:szCs w:val="24"/>
        </w:rPr>
        <w:t>dokumentowania działań informacyjnych i promocyjnych prowadzonych w ramach Projektu</w:t>
      </w:r>
      <w:r w:rsidR="00193168" w:rsidRPr="00BA2A99">
        <w:rPr>
          <w:rFonts w:cs="Calibri"/>
          <w:color w:val="000000" w:themeColor="text1"/>
          <w:sz w:val="24"/>
          <w:szCs w:val="24"/>
        </w:rPr>
        <w:t>;</w:t>
      </w:r>
    </w:p>
    <w:p w14:paraId="66736123" w14:textId="34F602BD" w:rsidR="005E3425" w:rsidRDefault="415D9198" w:rsidP="005D698E">
      <w:pPr>
        <w:numPr>
          <w:ilvl w:val="1"/>
          <w:numId w:val="17"/>
        </w:numPr>
        <w:tabs>
          <w:tab w:val="num" w:pos="284"/>
        </w:tabs>
        <w:spacing w:after="0" w:line="360" w:lineRule="auto"/>
        <w:ind w:left="714" w:hanging="357"/>
        <w:rPr>
          <w:rFonts w:cs="Calibri"/>
          <w:color w:val="000000" w:themeColor="text1"/>
          <w:sz w:val="24"/>
          <w:szCs w:val="24"/>
        </w:rPr>
      </w:pPr>
      <w:r w:rsidRPr="005E3425">
        <w:rPr>
          <w:rFonts w:cs="Calibri"/>
          <w:color w:val="000000" w:themeColor="text1"/>
          <w:sz w:val="24"/>
          <w:szCs w:val="24"/>
        </w:rPr>
        <w:lastRenderedPageBreak/>
        <w:t>jeżeli</w:t>
      </w:r>
      <w:r w:rsidR="3DA45D00" w:rsidRPr="005E3425">
        <w:rPr>
          <w:rFonts w:cs="Calibri"/>
          <w:color w:val="000000" w:themeColor="text1"/>
          <w:sz w:val="24"/>
          <w:szCs w:val="24"/>
        </w:rPr>
        <w:t xml:space="preserve"> </w:t>
      </w:r>
      <w:r w:rsidR="62A92994" w:rsidRPr="005E3425">
        <w:rPr>
          <w:rFonts w:cs="Calibri"/>
          <w:color w:val="000000" w:themeColor="text1"/>
          <w:sz w:val="24"/>
          <w:szCs w:val="24"/>
        </w:rPr>
        <w:t>P</w:t>
      </w:r>
      <w:r w:rsidR="3DA45D00" w:rsidRPr="005E3425">
        <w:rPr>
          <w:rFonts w:cs="Calibri"/>
          <w:color w:val="000000" w:themeColor="text1"/>
          <w:sz w:val="24"/>
          <w:szCs w:val="24"/>
        </w:rPr>
        <w:t>rojekt ma znaczenie strategiczne</w:t>
      </w:r>
      <w:r w:rsidR="00855E80" w:rsidRPr="00BA2A99">
        <w:rPr>
          <w:rFonts w:cs="Calibri"/>
          <w:color w:val="000000" w:themeColor="text1"/>
          <w:sz w:val="24"/>
          <w:szCs w:val="24"/>
          <w:vertAlign w:val="superscript"/>
        </w:rPr>
        <w:footnoteReference w:id="11"/>
      </w:r>
      <w:r w:rsidR="3DA45D00" w:rsidRPr="005E3425">
        <w:rPr>
          <w:rFonts w:cs="Calibri"/>
          <w:color w:val="000000" w:themeColor="text1"/>
          <w:sz w:val="24"/>
          <w:szCs w:val="24"/>
        </w:rPr>
        <w:t xml:space="preserve"> lub jego całkowity koszt </w:t>
      </w:r>
      <w:r w:rsidR="72185CED" w:rsidRPr="355CD0E5">
        <w:rPr>
          <w:rFonts w:cs="Calibri"/>
          <w:color w:val="000000" w:themeColor="text1"/>
          <w:sz w:val="24"/>
          <w:szCs w:val="24"/>
        </w:rPr>
        <w:t xml:space="preserve">kwalifikowalny i niekwalifikowalny </w:t>
      </w:r>
      <w:r w:rsidR="3DA45D00" w:rsidRPr="005E3425">
        <w:rPr>
          <w:rFonts w:cs="Calibri"/>
          <w:color w:val="000000" w:themeColor="text1"/>
          <w:sz w:val="24"/>
          <w:szCs w:val="24"/>
        </w:rPr>
        <w:t xml:space="preserve">przekracza 10 mln </w:t>
      </w:r>
      <w:r w:rsidR="46DFC9D6" w:rsidRPr="005E3425">
        <w:rPr>
          <w:rFonts w:cs="Calibri"/>
          <w:color w:val="000000" w:themeColor="text1"/>
          <w:sz w:val="24"/>
          <w:szCs w:val="24"/>
        </w:rPr>
        <w:t>EURO</w:t>
      </w:r>
      <w:r w:rsidR="00855E80" w:rsidRPr="00BA2A99">
        <w:rPr>
          <w:rFonts w:cs="Calibri"/>
          <w:color w:val="000000" w:themeColor="text1"/>
          <w:sz w:val="24"/>
          <w:szCs w:val="24"/>
          <w:vertAlign w:val="superscript"/>
        </w:rPr>
        <w:footnoteReference w:id="12"/>
      </w:r>
      <w:r w:rsidR="3DA45D00" w:rsidRPr="005E3425">
        <w:rPr>
          <w:rFonts w:cs="Calibri"/>
          <w:color w:val="000000" w:themeColor="text1"/>
          <w:sz w:val="24"/>
          <w:szCs w:val="24"/>
        </w:rPr>
        <w:t>, zorganizowania wydarzenia lub działania informacyjno-promocyjnego (np.</w:t>
      </w:r>
      <w:r w:rsidR="6195247F" w:rsidRPr="355CD0E5">
        <w:rPr>
          <w:rFonts w:cs="Calibri"/>
          <w:color w:val="000000" w:themeColor="text1"/>
          <w:sz w:val="24"/>
          <w:szCs w:val="24"/>
        </w:rPr>
        <w:t> </w:t>
      </w:r>
      <w:r w:rsidR="3DA45D00" w:rsidRPr="005E3425">
        <w:rPr>
          <w:rFonts w:cs="Calibri"/>
          <w:color w:val="000000" w:themeColor="text1"/>
          <w:sz w:val="24"/>
          <w:szCs w:val="24"/>
        </w:rPr>
        <w:t xml:space="preserve">konferencję prasową, wydarzenie promujące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 prezentację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na targach branżowych) w ważnym momencie realizacji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np. na otwarcie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zakończenie </w:t>
      </w:r>
      <w:r w:rsidR="44B8330C" w:rsidRPr="005E3425">
        <w:rPr>
          <w:rFonts w:cs="Calibri"/>
          <w:color w:val="000000" w:themeColor="text1"/>
          <w:sz w:val="24"/>
          <w:szCs w:val="24"/>
        </w:rPr>
        <w:t>P</w:t>
      </w:r>
      <w:r w:rsidR="3DA45D00" w:rsidRPr="005E3425">
        <w:rPr>
          <w:rFonts w:cs="Calibri"/>
          <w:color w:val="000000" w:themeColor="text1"/>
          <w:sz w:val="24"/>
          <w:szCs w:val="24"/>
        </w:rPr>
        <w:t>rojektu lub jego ważnego etapu np. rozpoczęcie inwestycji, oddanie inwestycji do użytkowania itp.</w:t>
      </w:r>
    </w:p>
    <w:p w14:paraId="43A31DD3" w14:textId="700AB94B" w:rsidR="00855E80" w:rsidRPr="005E3425" w:rsidRDefault="00855E80" w:rsidP="005D698E">
      <w:pPr>
        <w:tabs>
          <w:tab w:val="num" w:pos="284"/>
        </w:tabs>
        <w:spacing w:after="0" w:line="360" w:lineRule="auto"/>
        <w:ind w:left="714"/>
        <w:rPr>
          <w:rFonts w:cs="Calibri"/>
          <w:color w:val="000000" w:themeColor="text1"/>
          <w:sz w:val="28"/>
          <w:szCs w:val="28"/>
        </w:rPr>
      </w:pPr>
      <w:r w:rsidRPr="005E3425">
        <w:rPr>
          <w:rFonts w:cs="Calibri"/>
          <w:color w:val="000000" w:themeColor="text1"/>
          <w:sz w:val="24"/>
          <w:szCs w:val="24"/>
        </w:rPr>
        <w:t>Do udziału w wydarzeniu informacyjno-promocyjnym należy zaprosić z co najmniej 4-tygodniowym wyprzedzeniem przedstawicieli K</w:t>
      </w:r>
      <w:r w:rsidR="00A60B2C" w:rsidRPr="005E3425">
        <w:rPr>
          <w:rFonts w:cs="Calibri"/>
          <w:color w:val="000000" w:themeColor="text1"/>
          <w:sz w:val="24"/>
          <w:szCs w:val="24"/>
        </w:rPr>
        <w:t>omisji Europejskiej</w:t>
      </w:r>
      <w:r w:rsidRPr="005E3425">
        <w:rPr>
          <w:rFonts w:cs="Calibri"/>
          <w:color w:val="000000" w:themeColor="text1"/>
          <w:sz w:val="24"/>
          <w:szCs w:val="24"/>
        </w:rPr>
        <w:t xml:space="preserve"> i I</w:t>
      </w:r>
      <w:r w:rsidR="00A60B2C" w:rsidRPr="005E3425">
        <w:rPr>
          <w:rFonts w:cs="Calibri"/>
          <w:color w:val="000000" w:themeColor="text1"/>
          <w:sz w:val="24"/>
          <w:szCs w:val="24"/>
        </w:rPr>
        <w:t xml:space="preserve">nstytucji </w:t>
      </w:r>
      <w:r w:rsidRPr="005E3425">
        <w:rPr>
          <w:rFonts w:cs="Calibri"/>
          <w:color w:val="000000" w:themeColor="text1"/>
          <w:sz w:val="24"/>
          <w:szCs w:val="24"/>
        </w:rPr>
        <w:t>Z</w:t>
      </w:r>
      <w:r w:rsidR="00A60B2C" w:rsidRPr="005E3425">
        <w:rPr>
          <w:rFonts w:cs="Calibri"/>
          <w:color w:val="000000" w:themeColor="text1"/>
          <w:sz w:val="24"/>
          <w:szCs w:val="24"/>
        </w:rPr>
        <w:t>arządzającej</w:t>
      </w:r>
      <w:r w:rsidRPr="005E3425">
        <w:rPr>
          <w:rFonts w:cs="Calibri"/>
          <w:color w:val="000000" w:themeColor="text1"/>
          <w:sz w:val="24"/>
          <w:szCs w:val="24"/>
        </w:rPr>
        <w:t xml:space="preserve"> za pośrednictwem poczty elektronicznej </w:t>
      </w:r>
      <w:r w:rsidR="00B90F50" w:rsidRPr="005E3425">
        <w:rPr>
          <w:rFonts w:cs="Calibri"/>
          <w:color w:val="000000" w:themeColor="text1"/>
          <w:sz w:val="24"/>
          <w:szCs w:val="24"/>
        </w:rPr>
        <w:t xml:space="preserve">pod adresem </w:t>
      </w:r>
      <w:r w:rsidR="00B90F50" w:rsidRPr="005E3425">
        <w:rPr>
          <w:rFonts w:cs="Calibri"/>
          <w:sz w:val="24"/>
          <w:szCs w:val="24"/>
        </w:rPr>
        <w:t>polskacyfrowa@mfipr.gov.pl</w:t>
      </w:r>
      <w:r w:rsidR="00D05D6D" w:rsidRPr="005E3425">
        <w:rPr>
          <w:rFonts w:cs="Calibri"/>
          <w:color w:val="000000" w:themeColor="text1"/>
          <w:sz w:val="24"/>
          <w:szCs w:val="24"/>
        </w:rPr>
        <w:t xml:space="preserve"> </w:t>
      </w:r>
      <w:r w:rsidRPr="005E3425">
        <w:rPr>
          <w:rFonts w:cs="Calibri"/>
          <w:color w:val="000000" w:themeColor="text1"/>
          <w:sz w:val="24"/>
          <w:szCs w:val="24"/>
        </w:rPr>
        <w:t xml:space="preserve">oraz </w:t>
      </w:r>
      <w:hyperlink r:id="rId17" w:history="1">
        <w:r w:rsidR="00144CDE" w:rsidRPr="005E3425">
          <w:rPr>
            <w:rStyle w:val="Hipercze"/>
            <w:rFonts w:cs="Calibri"/>
            <w:color w:val="000000" w:themeColor="text1"/>
            <w:sz w:val="24"/>
            <w:szCs w:val="24"/>
            <w:u w:val="none"/>
          </w:rPr>
          <w:t>regio-poland@ec.europa.eu</w:t>
        </w:r>
      </w:hyperlink>
      <w:r w:rsidRPr="005E3425">
        <w:rPr>
          <w:rFonts w:cs="Calibri"/>
          <w:color w:val="000000" w:themeColor="text1"/>
          <w:sz w:val="24"/>
          <w:szCs w:val="24"/>
        </w:rPr>
        <w:t>.</w:t>
      </w:r>
    </w:p>
    <w:p w14:paraId="276B09B6" w14:textId="73F20082" w:rsidR="00855E80" w:rsidRPr="005E3425" w:rsidRDefault="3DA45D00" w:rsidP="005D698E">
      <w:pPr>
        <w:pStyle w:val="Akapitzlist"/>
        <w:keepNext/>
        <w:numPr>
          <w:ilvl w:val="0"/>
          <w:numId w:val="30"/>
        </w:numPr>
        <w:spacing w:line="360" w:lineRule="auto"/>
        <w:ind w:left="357" w:hanging="357"/>
        <w:rPr>
          <w:rFonts w:ascii="Calibri" w:hAnsi="Calibri" w:cs="Calibri"/>
          <w:color w:val="000000" w:themeColor="text1"/>
        </w:rPr>
      </w:pPr>
      <w:r w:rsidRPr="005E3425">
        <w:rPr>
          <w:rFonts w:ascii="Calibri" w:hAnsi="Calibri" w:cs="Calibri"/>
          <w:color w:val="000000" w:themeColor="text1"/>
        </w:rPr>
        <w:t xml:space="preserve">Beneficjent, który realizuje Projekt o całkowitym koszcie </w:t>
      </w:r>
      <w:r w:rsidR="5603CC21" w:rsidRPr="355CD0E5">
        <w:rPr>
          <w:rFonts w:ascii="Calibri" w:hAnsi="Calibri" w:cs="Calibri"/>
          <w:color w:val="000000" w:themeColor="text1"/>
        </w:rPr>
        <w:t xml:space="preserve">kwalifikowalnym i niekwalifikowalnym </w:t>
      </w:r>
      <w:r w:rsidRPr="005E3425">
        <w:rPr>
          <w:rFonts w:ascii="Calibri" w:hAnsi="Calibri" w:cs="Calibri"/>
          <w:color w:val="000000" w:themeColor="text1"/>
        </w:rPr>
        <w:t>przekraczającym 5</w:t>
      </w:r>
      <w:r w:rsidR="16D1AA92">
        <w:rPr>
          <w:rFonts w:ascii="Calibri" w:hAnsi="Calibri" w:cs="Calibri"/>
          <w:color w:val="000000" w:themeColor="text1"/>
        </w:rPr>
        <w:t xml:space="preserve"> </w:t>
      </w:r>
      <w:r w:rsidRPr="005E3425">
        <w:rPr>
          <w:rFonts w:ascii="Calibri" w:hAnsi="Calibri" w:cs="Calibri"/>
          <w:color w:val="000000" w:themeColor="text1"/>
        </w:rPr>
        <w:t xml:space="preserve">mln </w:t>
      </w:r>
      <w:r w:rsidR="5603CC21" w:rsidRPr="355CD0E5">
        <w:rPr>
          <w:rFonts w:ascii="Calibri" w:hAnsi="Calibri" w:cs="Calibri"/>
          <w:color w:val="000000" w:themeColor="text1"/>
        </w:rPr>
        <w:t>EURO</w:t>
      </w:r>
      <w:r w:rsidR="00855E80" w:rsidRPr="005E3425">
        <w:rPr>
          <w:rFonts w:ascii="Calibri" w:hAnsi="Calibri" w:cs="Calibri"/>
          <w:vertAlign w:val="superscript"/>
        </w:rPr>
        <w:footnoteReference w:id="13"/>
      </w:r>
      <w:r w:rsidRPr="005E3425">
        <w:rPr>
          <w:rFonts w:ascii="Calibri" w:hAnsi="Calibri" w:cs="Calibri"/>
          <w:color w:val="000000" w:themeColor="text1"/>
        </w:rPr>
        <w:t>, informuje I</w:t>
      </w:r>
      <w:r w:rsidR="3D404D12" w:rsidRPr="005E3425">
        <w:rPr>
          <w:rFonts w:ascii="Calibri" w:hAnsi="Calibri" w:cs="Calibri"/>
          <w:color w:val="000000" w:themeColor="text1"/>
        </w:rPr>
        <w:t xml:space="preserve">nstytucję Zarządzającą </w:t>
      </w:r>
      <w:r w:rsidRPr="005E3425">
        <w:rPr>
          <w:rFonts w:ascii="Calibri" w:hAnsi="Calibri" w:cs="Calibri"/>
          <w:color w:val="000000" w:themeColor="text1"/>
        </w:rPr>
        <w:t>i I</w:t>
      </w:r>
      <w:r w:rsidR="3D404D12" w:rsidRPr="005E3425">
        <w:rPr>
          <w:rFonts w:ascii="Calibri" w:hAnsi="Calibri" w:cs="Calibri"/>
          <w:color w:val="000000" w:themeColor="text1"/>
        </w:rPr>
        <w:t>nstytucję Pośredniczącą</w:t>
      </w:r>
      <w:r w:rsidRPr="005E3425">
        <w:rPr>
          <w:rFonts w:ascii="Calibri" w:hAnsi="Calibri" w:cs="Calibri"/>
          <w:color w:val="000000" w:themeColor="text1"/>
        </w:rPr>
        <w:t xml:space="preserve"> o:</w:t>
      </w:r>
    </w:p>
    <w:p w14:paraId="50605286" w14:textId="26E43689" w:rsidR="00855E80" w:rsidRPr="00F31117" w:rsidRDefault="00855E80" w:rsidP="00F31117">
      <w:pPr>
        <w:pStyle w:val="Akapitzlist"/>
        <w:numPr>
          <w:ilvl w:val="1"/>
          <w:numId w:val="31"/>
        </w:numPr>
        <w:tabs>
          <w:tab w:val="clear" w:pos="708"/>
          <w:tab w:val="left" w:pos="357"/>
          <w:tab w:val="num" w:pos="720"/>
        </w:tabs>
        <w:spacing w:line="360" w:lineRule="auto"/>
        <w:ind w:left="714" w:hanging="357"/>
        <w:rPr>
          <w:rFonts w:ascii="Calibri" w:hAnsi="Calibri" w:cs="Calibri"/>
          <w:color w:val="000000" w:themeColor="text1"/>
        </w:rPr>
      </w:pPr>
      <w:r w:rsidRPr="00F31117">
        <w:rPr>
          <w:rFonts w:ascii="Calibri" w:hAnsi="Calibri" w:cs="Calibri"/>
          <w:color w:val="000000" w:themeColor="text1"/>
        </w:rPr>
        <w:t>planowanych wydarzeniach informacyjno-promocyjnych związanych z Projektem</w:t>
      </w:r>
      <w:r w:rsidR="00193168" w:rsidRPr="00F31117">
        <w:rPr>
          <w:rFonts w:ascii="Calibri" w:hAnsi="Calibri" w:cs="Calibri"/>
          <w:color w:val="000000" w:themeColor="text1"/>
        </w:rPr>
        <w:t>;</w:t>
      </w:r>
    </w:p>
    <w:p w14:paraId="1A4ABC7E" w14:textId="77777777" w:rsidR="00855E80" w:rsidRPr="00F31117" w:rsidRDefault="029A648A"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F31117">
        <w:rPr>
          <w:rFonts w:cs="Calibri"/>
          <w:color w:val="000000" w:themeColor="text1"/>
          <w:sz w:val="24"/>
          <w:szCs w:val="24"/>
          <w:vertAlign w:val="superscript"/>
        </w:rPr>
        <w:footnoteReference w:id="14"/>
      </w:r>
      <w:r w:rsidRPr="00F31117">
        <w:rPr>
          <w:rFonts w:cs="Calibri"/>
          <w:color w:val="000000" w:themeColor="text1"/>
          <w:sz w:val="24"/>
          <w:szCs w:val="24"/>
        </w:rPr>
        <w:t>.</w:t>
      </w:r>
    </w:p>
    <w:p w14:paraId="402DF122" w14:textId="52BEFA18" w:rsidR="00855E80" w:rsidRPr="00BA2A99" w:rsidRDefault="00855E80"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przekazuje informacje o planowanych wydarzeniach, o których mowa w ust. 3, na co najmniej 14 dni przed wydarzeniem za pośrednictwem poczty elektronicznej na adres I</w:t>
      </w:r>
      <w:r w:rsidR="00944798" w:rsidRPr="00BA2A99">
        <w:rPr>
          <w:rFonts w:cs="Calibri"/>
          <w:color w:val="000000" w:themeColor="text1"/>
          <w:sz w:val="24"/>
          <w:szCs w:val="24"/>
        </w:rPr>
        <w:t>nstytucji:</w:t>
      </w:r>
      <w:r w:rsidRPr="00BA2A99">
        <w:rPr>
          <w:rFonts w:cs="Calibri"/>
          <w:color w:val="000000" w:themeColor="text1"/>
          <w:sz w:val="24"/>
          <w:szCs w:val="24"/>
        </w:rPr>
        <w:t xml:space="preserve"> </w:t>
      </w:r>
      <w:hyperlink r:id="rId18" w:tgtFrame="_blank" w:tooltip="mailto:polskacyfrowa@mfipr.gov.pl" w:history="1">
        <w:r w:rsidR="00EC516C" w:rsidRPr="00C96882">
          <w:rPr>
            <w:rStyle w:val="Hipercze"/>
            <w:rFonts w:cs="Calibri"/>
            <w:color w:val="000000" w:themeColor="text1"/>
            <w:sz w:val="24"/>
            <w:szCs w:val="24"/>
            <w:u w:val="none"/>
          </w:rPr>
          <w:t>polskacyfrowa@mfipr.gov.pl</w:t>
        </w:r>
      </w:hyperlink>
      <w:r w:rsidRPr="00BA2A99">
        <w:rPr>
          <w:rFonts w:cs="Calibri"/>
          <w:color w:val="000000" w:themeColor="text1"/>
          <w:sz w:val="24"/>
          <w:szCs w:val="24"/>
        </w:rPr>
        <w:t xml:space="preserve"> oraz na </w:t>
      </w:r>
      <w:r w:rsidR="00B90F50" w:rsidRPr="00C96882">
        <w:rPr>
          <w:rFonts w:cs="Calibri"/>
          <w:sz w:val="24"/>
          <w:szCs w:val="24"/>
        </w:rPr>
        <w:t>cppc@cppc.gov.pl</w:t>
      </w:r>
      <w:r w:rsidRPr="00BA2A99">
        <w:rPr>
          <w:rFonts w:cs="Calibri"/>
          <w:color w:val="000000" w:themeColor="text1"/>
          <w:sz w:val="24"/>
          <w:szCs w:val="24"/>
        </w:rPr>
        <w:t>. Informacja powinna wskazywać dane kontaktowe osób ze strony Beneficjenta</w:t>
      </w:r>
      <w:r w:rsidR="00944798" w:rsidRPr="00BA2A99">
        <w:rPr>
          <w:rFonts w:cs="Calibri"/>
          <w:color w:val="000000" w:themeColor="text1"/>
          <w:sz w:val="24"/>
          <w:szCs w:val="24"/>
        </w:rPr>
        <w:t xml:space="preserve"> </w:t>
      </w:r>
      <w:r w:rsidRPr="00BA2A99">
        <w:rPr>
          <w:rFonts w:cs="Calibri"/>
          <w:color w:val="000000" w:themeColor="text1"/>
          <w:sz w:val="24"/>
          <w:szCs w:val="24"/>
        </w:rPr>
        <w:t>zaangażowanych w</w:t>
      </w:r>
      <w:r w:rsidR="00A74FEA">
        <w:rPr>
          <w:rFonts w:cs="Calibri"/>
          <w:color w:val="000000" w:themeColor="text1"/>
          <w:sz w:val="24"/>
          <w:szCs w:val="24"/>
        </w:rPr>
        <w:t> </w:t>
      </w:r>
      <w:r w:rsidRPr="00BA2A99">
        <w:rPr>
          <w:rFonts w:cs="Calibri"/>
          <w:color w:val="000000" w:themeColor="text1"/>
          <w:sz w:val="24"/>
          <w:szCs w:val="24"/>
        </w:rPr>
        <w:t>wydarzenie.</w:t>
      </w:r>
    </w:p>
    <w:p w14:paraId="409CF56F" w14:textId="13B6D4CB" w:rsidR="006F3B3E" w:rsidRPr="00BA2A99" w:rsidRDefault="006F3B3E"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Każdorazowo, na prośbę Instytucji Zarządzającej</w:t>
      </w:r>
      <w:r w:rsidR="00EC19CB" w:rsidRPr="00BA2A99">
        <w:rPr>
          <w:rFonts w:cs="Calibri"/>
          <w:color w:val="000000" w:themeColor="text1"/>
          <w:sz w:val="24"/>
          <w:szCs w:val="24"/>
        </w:rPr>
        <w:t xml:space="preserve"> </w:t>
      </w:r>
      <w:r w:rsidR="00A60B2C" w:rsidRPr="00BA2A99">
        <w:rPr>
          <w:rFonts w:cs="Calibri"/>
          <w:color w:val="000000" w:themeColor="text1"/>
          <w:sz w:val="24"/>
          <w:szCs w:val="24"/>
        </w:rPr>
        <w:t xml:space="preserve">lub </w:t>
      </w:r>
      <w:r w:rsidR="00EC19CB" w:rsidRPr="00BA2A99">
        <w:rPr>
          <w:rFonts w:cs="Calibri"/>
          <w:color w:val="000000" w:themeColor="text1"/>
          <w:sz w:val="24"/>
          <w:szCs w:val="24"/>
        </w:rPr>
        <w:t>Instytucji Pośredniczącej</w:t>
      </w:r>
      <w:r w:rsidRPr="00BA2A99">
        <w:rPr>
          <w:rFonts w:cs="Calibri"/>
          <w:color w:val="000000" w:themeColor="text1"/>
          <w:sz w:val="24"/>
          <w:szCs w:val="24"/>
        </w:rPr>
        <w:t xml:space="preserve">, Beneficjent jest zobowiązany do zorganizowania wspólnego wydarzenia medialnego </w:t>
      </w:r>
      <w:r w:rsidRPr="00BA2A99">
        <w:rPr>
          <w:rFonts w:cs="Calibri"/>
          <w:color w:val="000000" w:themeColor="text1"/>
          <w:sz w:val="24"/>
          <w:szCs w:val="24"/>
        </w:rPr>
        <w:lastRenderedPageBreak/>
        <w:t>(np.</w:t>
      </w:r>
      <w:r w:rsidR="00CA7C13">
        <w:rPr>
          <w:rFonts w:cs="Calibri"/>
          <w:color w:val="000000" w:themeColor="text1"/>
          <w:sz w:val="24"/>
          <w:szCs w:val="24"/>
        </w:rPr>
        <w:t> </w:t>
      </w:r>
      <w:r w:rsidRPr="00BA2A99">
        <w:rPr>
          <w:rFonts w:cs="Calibri"/>
          <w:color w:val="000000" w:themeColor="text1"/>
          <w:sz w:val="24"/>
          <w:szCs w:val="24"/>
        </w:rPr>
        <w:t>briefingu prasowego, konferencji prasowej) z przedstawicielami Instytucji Zarządzającej</w:t>
      </w:r>
      <w:r w:rsidR="00C225E6" w:rsidRPr="00BA2A99">
        <w:rPr>
          <w:rFonts w:cs="Calibri"/>
          <w:color w:val="000000" w:themeColor="text1"/>
          <w:sz w:val="24"/>
          <w:szCs w:val="24"/>
        </w:rPr>
        <w:t xml:space="preserve"> oraz Instytucji Pośredniczącej</w:t>
      </w:r>
      <w:r w:rsidRPr="00BA2A99">
        <w:rPr>
          <w:rFonts w:cs="Calibri"/>
          <w:color w:val="000000" w:themeColor="text1"/>
          <w:sz w:val="24"/>
          <w:szCs w:val="24"/>
        </w:rPr>
        <w:t xml:space="preserve"> z okazji podpisania </w:t>
      </w:r>
      <w:r w:rsidR="002008C9" w:rsidRPr="00BA2A99">
        <w:rPr>
          <w:rFonts w:cs="Calibri"/>
          <w:color w:val="000000" w:themeColor="text1"/>
          <w:sz w:val="24"/>
          <w:szCs w:val="24"/>
        </w:rPr>
        <w:t>Porozumienia</w:t>
      </w:r>
      <w:r w:rsidRPr="00BA2A99">
        <w:rPr>
          <w:rFonts w:cs="Calibri"/>
          <w:color w:val="000000" w:themeColor="text1"/>
          <w:sz w:val="24"/>
          <w:szCs w:val="24"/>
        </w:rPr>
        <w:t xml:space="preserve"> o</w:t>
      </w:r>
      <w:r w:rsidR="00CA7C13">
        <w:rPr>
          <w:rFonts w:cs="Calibri"/>
          <w:color w:val="000000" w:themeColor="text1"/>
          <w:sz w:val="24"/>
          <w:szCs w:val="24"/>
        </w:rPr>
        <w:t> </w:t>
      </w:r>
      <w:r w:rsidRPr="00BA2A99">
        <w:rPr>
          <w:rFonts w:cs="Calibri"/>
          <w:color w:val="000000" w:themeColor="text1"/>
          <w:sz w:val="24"/>
          <w:szCs w:val="24"/>
        </w:rPr>
        <w:t>dofinansowanie, otwarcia Projektu, zakończenia Projektu lub zakończenia ważnego etapu Projektu.</w:t>
      </w:r>
    </w:p>
    <w:p w14:paraId="3EDE5D06" w14:textId="757DAA6A" w:rsidR="00855E80" w:rsidRPr="00BA2A99" w:rsidRDefault="029A648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Jeśli Beneficjent realizuje projekty, w których przewidziany jest udział uczestników projektu</w:t>
      </w:r>
      <w:r w:rsidR="00855E80" w:rsidRPr="00BA2A99">
        <w:rPr>
          <w:rFonts w:cs="Calibri"/>
          <w:color w:val="000000" w:themeColor="text1"/>
          <w:sz w:val="24"/>
          <w:szCs w:val="24"/>
          <w:vertAlign w:val="superscript"/>
        </w:rPr>
        <w:footnoteReference w:id="15"/>
      </w:r>
      <w:r w:rsidRPr="00BA2A99">
        <w:rPr>
          <w:rFonts w:cs="Calibri"/>
          <w:color w:val="000000" w:themeColor="text1"/>
          <w:sz w:val="24"/>
          <w:szCs w:val="24"/>
        </w:rPr>
        <w:t>, Beneficjent zobowiązany jest do rzetelnego i regularnego wprowadzania aktualnych danych do wyszukiwarki wsparcia dla potencjalnych beneficjentów i</w:t>
      </w:r>
      <w:r w:rsidR="7D9D200B" w:rsidRPr="4BA45260">
        <w:rPr>
          <w:rFonts w:cs="Calibri"/>
          <w:color w:val="000000" w:themeColor="text1"/>
          <w:sz w:val="24"/>
          <w:szCs w:val="24"/>
        </w:rPr>
        <w:t> </w:t>
      </w:r>
      <w:r w:rsidRPr="00BA2A99">
        <w:rPr>
          <w:rFonts w:cs="Calibri"/>
          <w:color w:val="000000" w:themeColor="text1"/>
          <w:sz w:val="24"/>
          <w:szCs w:val="24"/>
        </w:rPr>
        <w:t>uczestników projektów, dostępnej na Portalu Funduszy Europejskich</w:t>
      </w:r>
      <w:r w:rsidR="0811831E" w:rsidRPr="00BA2A99">
        <w:rPr>
          <w:rFonts w:cs="Calibri"/>
          <w:color w:val="000000" w:themeColor="text1"/>
          <w:sz w:val="24"/>
          <w:szCs w:val="24"/>
        </w:rPr>
        <w:t>.</w:t>
      </w:r>
    </w:p>
    <w:p w14:paraId="397DB19A" w14:textId="3E442C94" w:rsidR="005E3425" w:rsidRDefault="24BF871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niewłaściwej realizacji obowiązków lub niewywiązania się przez Beneficjenta z obowiązków określonych w ust. </w:t>
      </w:r>
      <w:r w:rsidR="40B4339D" w:rsidRPr="00BA2A99">
        <w:rPr>
          <w:rFonts w:cs="Calibri"/>
          <w:color w:val="000000" w:themeColor="text1"/>
          <w:sz w:val="24"/>
          <w:szCs w:val="24"/>
        </w:rPr>
        <w:t>2</w:t>
      </w:r>
      <w:r w:rsidRPr="00BA2A99">
        <w:rPr>
          <w:rFonts w:cs="Calibri"/>
          <w:color w:val="000000" w:themeColor="text1"/>
          <w:sz w:val="24"/>
          <w:szCs w:val="24"/>
        </w:rPr>
        <w:t xml:space="preserve">, Instytucja Pośrednicząca wzywa Beneficjenta do podjęcia działań naprawczych. W przypadku niewykonania przez Beneficjenta działań naprawczych, Instytucja Pośrednicząca może pomniejszyć </w:t>
      </w:r>
      <w:r w:rsidR="1528FAE2" w:rsidRPr="00BA2A99">
        <w:rPr>
          <w:rFonts w:cs="Calibri"/>
          <w:color w:val="000000" w:themeColor="text1"/>
          <w:sz w:val="24"/>
          <w:szCs w:val="24"/>
        </w:rPr>
        <w:t>kwotę dofinansowania</w:t>
      </w:r>
      <w:r w:rsidR="42FE70D8" w:rsidRPr="00BA2A99">
        <w:rPr>
          <w:rFonts w:cs="Calibri"/>
          <w:color w:val="000000" w:themeColor="text1"/>
          <w:sz w:val="24"/>
          <w:szCs w:val="24"/>
        </w:rPr>
        <w:t xml:space="preserve"> </w:t>
      </w:r>
      <w:r w:rsidR="788BDDA5" w:rsidRPr="00BA2A99">
        <w:rPr>
          <w:rFonts w:cs="Calibri"/>
          <w:color w:val="000000" w:themeColor="text1"/>
          <w:sz w:val="24"/>
          <w:szCs w:val="24"/>
        </w:rPr>
        <w:t xml:space="preserve">o wartość nie większą niż 3% tego dofinansowania, zgodnie z </w:t>
      </w:r>
      <w:r w:rsidR="004D6D24">
        <w:rPr>
          <w:rFonts w:cs="Calibri"/>
          <w:color w:val="000000" w:themeColor="text1"/>
          <w:sz w:val="24"/>
          <w:szCs w:val="24"/>
        </w:rPr>
        <w:t>W</w:t>
      </w:r>
      <w:r w:rsidR="004D6D24" w:rsidRPr="00BA2A99">
        <w:rPr>
          <w:rFonts w:cs="Calibri"/>
          <w:color w:val="000000" w:themeColor="text1"/>
          <w:sz w:val="24"/>
          <w:szCs w:val="24"/>
        </w:rPr>
        <w:t xml:space="preserve">ykazem </w:t>
      </w:r>
      <w:r w:rsidR="788BDDA5" w:rsidRPr="00BA2A99">
        <w:rPr>
          <w:rFonts w:cs="Calibri"/>
          <w:color w:val="000000" w:themeColor="text1"/>
          <w:sz w:val="24"/>
          <w:szCs w:val="24"/>
        </w:rPr>
        <w:t xml:space="preserve">pomniejszenia wartości dofinansowania </w:t>
      </w:r>
      <w:r w:rsidR="51AE69B2" w:rsidRPr="00BA2A99">
        <w:rPr>
          <w:rFonts w:cs="Calibri"/>
          <w:color w:val="000000" w:themeColor="text1"/>
          <w:sz w:val="24"/>
          <w:szCs w:val="24"/>
        </w:rPr>
        <w:t xml:space="preserve">Projektu w zakresie obowiązków komunikacyjnych, który stanowi </w:t>
      </w:r>
      <w:r w:rsidR="00273740" w:rsidRPr="00BA2A99">
        <w:rPr>
          <w:rFonts w:cs="Calibri"/>
          <w:color w:val="000000" w:themeColor="text1"/>
          <w:sz w:val="24"/>
          <w:szCs w:val="24"/>
        </w:rPr>
        <w:t>Z</w:t>
      </w:r>
      <w:r w:rsidR="51AE69B2" w:rsidRPr="00BA2A99">
        <w:rPr>
          <w:rFonts w:cs="Calibri"/>
          <w:color w:val="000000" w:themeColor="text1"/>
          <w:sz w:val="24"/>
          <w:szCs w:val="24"/>
        </w:rPr>
        <w:t xml:space="preserve">ałącznik nr </w:t>
      </w:r>
      <w:r w:rsidR="00B01A8D" w:rsidRPr="00BA2A99">
        <w:rPr>
          <w:rFonts w:cs="Calibri"/>
          <w:color w:val="000000" w:themeColor="text1"/>
          <w:sz w:val="24"/>
          <w:szCs w:val="24"/>
        </w:rPr>
        <w:t xml:space="preserve">7 </w:t>
      </w:r>
      <w:r w:rsidR="51AE69B2" w:rsidRPr="00BA2A99">
        <w:rPr>
          <w:rFonts w:cs="Calibri"/>
          <w:color w:val="000000" w:themeColor="text1"/>
          <w:sz w:val="24"/>
          <w:szCs w:val="24"/>
        </w:rPr>
        <w:t xml:space="preserve">do </w:t>
      </w:r>
      <w:r w:rsidR="002008C9" w:rsidRPr="00BA2A99">
        <w:rPr>
          <w:rFonts w:cs="Calibri"/>
          <w:color w:val="000000" w:themeColor="text1"/>
          <w:sz w:val="24"/>
          <w:szCs w:val="24"/>
        </w:rPr>
        <w:t>Porozumienia</w:t>
      </w:r>
      <w:r w:rsidR="51AE69B2" w:rsidRPr="00BA2A99">
        <w:rPr>
          <w:rFonts w:cs="Calibri"/>
          <w:color w:val="000000" w:themeColor="text1"/>
          <w:sz w:val="24"/>
          <w:szCs w:val="24"/>
        </w:rPr>
        <w:t>.</w:t>
      </w:r>
    </w:p>
    <w:p w14:paraId="2F0A039C" w14:textId="610DC107"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W przypadku stworzenia przez osobę trzecią utworów, w rozumieniu art.1 ustawy z dnia 4 lutego 1994 r. o </w:t>
      </w:r>
      <w:r w:rsidR="008432D6" w:rsidRPr="005E3425">
        <w:rPr>
          <w:rFonts w:cs="Calibri"/>
          <w:color w:val="000000" w:themeColor="text1"/>
          <w:sz w:val="24"/>
          <w:szCs w:val="24"/>
        </w:rPr>
        <w:t>Praw</w:t>
      </w:r>
      <w:r w:rsidR="008432D6">
        <w:rPr>
          <w:rFonts w:cs="Calibri"/>
          <w:color w:val="000000" w:themeColor="text1"/>
          <w:sz w:val="24"/>
          <w:szCs w:val="24"/>
        </w:rPr>
        <w:t>ie</w:t>
      </w:r>
      <w:r w:rsidR="008432D6" w:rsidRPr="005E3425">
        <w:rPr>
          <w:rFonts w:cs="Calibri"/>
          <w:color w:val="000000" w:themeColor="text1"/>
          <w:sz w:val="24"/>
          <w:szCs w:val="24"/>
        </w:rPr>
        <w:t xml:space="preserve"> autorski</w:t>
      </w:r>
      <w:r w:rsidR="008432D6">
        <w:rPr>
          <w:rFonts w:cs="Calibri"/>
          <w:color w:val="000000" w:themeColor="text1"/>
          <w:sz w:val="24"/>
          <w:szCs w:val="24"/>
        </w:rPr>
        <w:t>m</w:t>
      </w:r>
      <w:r w:rsidR="008432D6" w:rsidRPr="005E3425">
        <w:rPr>
          <w:rFonts w:cs="Calibri"/>
          <w:color w:val="000000" w:themeColor="text1"/>
          <w:sz w:val="24"/>
          <w:szCs w:val="24"/>
        </w:rPr>
        <w:t xml:space="preserve"> </w:t>
      </w:r>
      <w:r w:rsidRPr="005E3425">
        <w:rPr>
          <w:rFonts w:cs="Calibri"/>
          <w:color w:val="000000" w:themeColor="text1"/>
          <w:sz w:val="24"/>
          <w:szCs w:val="24"/>
        </w:rPr>
        <w:t>i prawach pokrewnych (</w:t>
      </w:r>
      <w:proofErr w:type="spellStart"/>
      <w:r w:rsidR="00BE7177">
        <w:rPr>
          <w:rFonts w:cs="Calibri"/>
          <w:color w:val="000000" w:themeColor="text1"/>
          <w:sz w:val="24"/>
          <w:szCs w:val="24"/>
        </w:rPr>
        <w:t>t.j</w:t>
      </w:r>
      <w:proofErr w:type="spellEnd"/>
      <w:r w:rsidR="00BE7177">
        <w:rPr>
          <w:rFonts w:cs="Calibri"/>
          <w:color w:val="000000" w:themeColor="text1"/>
          <w:sz w:val="24"/>
          <w:szCs w:val="24"/>
        </w:rPr>
        <w:t xml:space="preserve">. </w:t>
      </w:r>
      <w:r w:rsidRPr="005E3425">
        <w:rPr>
          <w:rFonts w:cs="Calibri"/>
          <w:color w:val="000000" w:themeColor="text1"/>
          <w:sz w:val="24"/>
          <w:szCs w:val="24"/>
        </w:rPr>
        <w:t xml:space="preserve">Dz.U. z </w:t>
      </w:r>
      <w:r w:rsidR="00F107BB" w:rsidRPr="005E3425">
        <w:rPr>
          <w:rFonts w:cs="Calibri"/>
          <w:color w:val="000000" w:themeColor="text1"/>
          <w:sz w:val="24"/>
          <w:szCs w:val="24"/>
        </w:rPr>
        <w:t xml:space="preserve">2022 </w:t>
      </w:r>
      <w:r w:rsidRPr="005E3425">
        <w:rPr>
          <w:rFonts w:cs="Calibri"/>
          <w:color w:val="000000" w:themeColor="text1"/>
          <w:sz w:val="24"/>
          <w:szCs w:val="24"/>
        </w:rPr>
        <w:t xml:space="preserve">r. poz. </w:t>
      </w:r>
      <w:r w:rsidR="00F107BB" w:rsidRPr="005E3425">
        <w:rPr>
          <w:rFonts w:cs="Calibri"/>
          <w:color w:val="000000" w:themeColor="text1"/>
          <w:sz w:val="24"/>
          <w:szCs w:val="24"/>
        </w:rPr>
        <w:t>2509</w:t>
      </w:r>
      <w:r w:rsidR="00FD08F9">
        <w:rPr>
          <w:rFonts w:cs="Calibri"/>
          <w:color w:val="000000" w:themeColor="text1"/>
          <w:sz w:val="24"/>
          <w:szCs w:val="24"/>
        </w:rPr>
        <w:t xml:space="preserve"> ze zm.</w:t>
      </w:r>
      <w:r w:rsidRPr="005E3425">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4195FE14"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Każdorazowo, na wniosek </w:t>
      </w:r>
      <w:r w:rsidR="6B2D324D" w:rsidRPr="005E3425">
        <w:rPr>
          <w:rFonts w:cs="Calibri"/>
          <w:color w:val="000000" w:themeColor="text1"/>
          <w:sz w:val="24"/>
          <w:szCs w:val="24"/>
        </w:rPr>
        <w:t>I</w:t>
      </w:r>
      <w:r w:rsidR="7583780F" w:rsidRPr="005E3425">
        <w:rPr>
          <w:rFonts w:cs="Calibri"/>
          <w:color w:val="000000" w:themeColor="text1"/>
          <w:sz w:val="24"/>
          <w:szCs w:val="24"/>
        </w:rPr>
        <w:t>nstytucji Koordynującej Umowę Partnerstwa</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Z</w:t>
      </w:r>
      <w:r w:rsidR="00B16356" w:rsidRPr="005E3425">
        <w:rPr>
          <w:rFonts w:cs="Calibri"/>
          <w:color w:val="000000" w:themeColor="text1"/>
          <w:sz w:val="24"/>
          <w:szCs w:val="24"/>
        </w:rPr>
        <w:t>arządzającej</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P</w:t>
      </w:r>
      <w:r w:rsidR="00B16356" w:rsidRPr="005E3425">
        <w:rPr>
          <w:rFonts w:cs="Calibri"/>
          <w:color w:val="000000" w:themeColor="text1"/>
          <w:sz w:val="24"/>
          <w:szCs w:val="24"/>
        </w:rPr>
        <w:t>ośredniczącej</w:t>
      </w:r>
      <w:r w:rsidR="5B6C5FF3" w:rsidRPr="005E3425">
        <w:rPr>
          <w:rFonts w:cs="Calibri"/>
          <w:color w:val="000000" w:themeColor="text1"/>
          <w:sz w:val="24"/>
          <w:szCs w:val="24"/>
        </w:rPr>
        <w:t xml:space="preserve"> </w:t>
      </w:r>
      <w:r w:rsidRPr="005E3425">
        <w:rPr>
          <w:rFonts w:cs="Calibri"/>
          <w:color w:val="000000" w:themeColor="text1"/>
          <w:sz w:val="24"/>
          <w:szCs w:val="24"/>
        </w:rPr>
        <w:t>i unijnych instytucji lub organów i jednostek organizacyjnych, Beneficjent udostępnia</w:t>
      </w:r>
      <w:r w:rsidR="00304A12" w:rsidRPr="005E3425">
        <w:rPr>
          <w:rFonts w:cs="Calibri"/>
          <w:color w:val="000000" w:themeColor="text1"/>
          <w:sz w:val="24"/>
          <w:szCs w:val="24"/>
        </w:rPr>
        <w:t xml:space="preserve"> nieodpłatnie</w:t>
      </w:r>
      <w:r w:rsidRPr="005E3425">
        <w:rPr>
          <w:rFonts w:cs="Calibri"/>
          <w:color w:val="000000" w:themeColor="text1"/>
          <w:sz w:val="24"/>
          <w:szCs w:val="24"/>
        </w:rPr>
        <w:t xml:space="preserve"> utwor</w:t>
      </w:r>
      <w:r w:rsidR="00306E97">
        <w:rPr>
          <w:rFonts w:cs="Calibri"/>
          <w:color w:val="000000" w:themeColor="text1"/>
          <w:sz w:val="24"/>
          <w:szCs w:val="24"/>
        </w:rPr>
        <w:t>y</w:t>
      </w:r>
      <w:r w:rsidRPr="005E3425">
        <w:rPr>
          <w:rFonts w:cs="Calibri"/>
          <w:color w:val="000000" w:themeColor="text1"/>
          <w:sz w:val="24"/>
          <w:szCs w:val="24"/>
        </w:rPr>
        <w:t xml:space="preserve"> związan</w:t>
      </w:r>
      <w:r w:rsidR="00306E97">
        <w:rPr>
          <w:rFonts w:cs="Calibri"/>
          <w:color w:val="000000" w:themeColor="text1"/>
          <w:sz w:val="24"/>
          <w:szCs w:val="24"/>
        </w:rPr>
        <w:t>e</w:t>
      </w:r>
      <w:r w:rsidR="00087083">
        <w:rPr>
          <w:rFonts w:cs="Calibri"/>
          <w:color w:val="000000" w:themeColor="text1"/>
          <w:sz w:val="24"/>
          <w:szCs w:val="24"/>
        </w:rPr>
        <w:t xml:space="preserve"> z</w:t>
      </w:r>
      <w:r w:rsidRPr="005E3425">
        <w:rPr>
          <w:rFonts w:cs="Calibri"/>
          <w:color w:val="000000" w:themeColor="text1"/>
          <w:sz w:val="24"/>
          <w:szCs w:val="24"/>
        </w:rPr>
        <w:t xml:space="preserve"> komunikacją i</w:t>
      </w:r>
      <w:r w:rsidR="00087083">
        <w:rPr>
          <w:rFonts w:cs="Calibri"/>
          <w:color w:val="000000" w:themeColor="text1"/>
          <w:sz w:val="24"/>
          <w:szCs w:val="24"/>
        </w:rPr>
        <w:t> </w:t>
      </w:r>
      <w:r w:rsidRPr="005E3425">
        <w:rPr>
          <w:rFonts w:cs="Calibri"/>
          <w:color w:val="000000" w:themeColor="text1"/>
          <w:sz w:val="24"/>
          <w:szCs w:val="24"/>
        </w:rPr>
        <w:t>widocznością</w:t>
      </w:r>
      <w:r w:rsidR="00813453">
        <w:rPr>
          <w:rFonts w:cs="Calibri"/>
          <w:color w:val="000000" w:themeColor="text1"/>
          <w:sz w:val="24"/>
          <w:szCs w:val="24"/>
        </w:rPr>
        <w:t>, powstał</w:t>
      </w:r>
      <w:r w:rsidR="00087083">
        <w:rPr>
          <w:rFonts w:cs="Calibri"/>
          <w:color w:val="000000" w:themeColor="text1"/>
          <w:sz w:val="24"/>
          <w:szCs w:val="24"/>
        </w:rPr>
        <w:t>e</w:t>
      </w:r>
      <w:r w:rsidR="00813453">
        <w:rPr>
          <w:rFonts w:cs="Calibri"/>
          <w:color w:val="000000" w:themeColor="text1"/>
          <w:sz w:val="24"/>
          <w:szCs w:val="24"/>
        </w:rPr>
        <w:t xml:space="preserve"> w ramach Projektu</w:t>
      </w:r>
      <w:r w:rsidRPr="005E3425">
        <w:rPr>
          <w:rFonts w:cs="Calibri"/>
          <w:color w:val="000000" w:themeColor="text1"/>
          <w:sz w:val="24"/>
          <w:szCs w:val="24"/>
        </w:rPr>
        <w:t xml:space="preserve"> (np. zdjęcia, filmy, broszury, ulotki, prezentacje multimedialne nt. Projektu).</w:t>
      </w:r>
    </w:p>
    <w:p w14:paraId="4146C793" w14:textId="2BCEC040" w:rsidR="005E4317" w:rsidRPr="005E3425" w:rsidRDefault="6B2D324D"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Na wniosek </w:t>
      </w:r>
      <w:r w:rsidR="1654FAD4" w:rsidRPr="005E3425">
        <w:rPr>
          <w:rFonts w:cs="Calibri"/>
          <w:color w:val="000000" w:themeColor="text1"/>
          <w:sz w:val="24"/>
          <w:szCs w:val="24"/>
        </w:rPr>
        <w:t>Instytucji Koordynującej Umowę Partnerstwa, Instytucji Zarządzającej, Instytucji Pośredniczącej</w:t>
      </w:r>
      <w:r w:rsidR="3CF3AE37" w:rsidRPr="005E3425">
        <w:rPr>
          <w:rFonts w:cs="Calibri"/>
          <w:color w:val="000000" w:themeColor="text1"/>
          <w:sz w:val="24"/>
          <w:szCs w:val="24"/>
        </w:rPr>
        <w:t xml:space="preserve"> </w:t>
      </w:r>
      <w:r w:rsidR="005E4317" w:rsidRPr="005E3425">
        <w:rPr>
          <w:rFonts w:cs="Calibri"/>
          <w:color w:val="000000" w:themeColor="text1"/>
          <w:sz w:val="24"/>
          <w:szCs w:val="24"/>
        </w:rPr>
        <w:t xml:space="preserve">i unijnych instytucji, organów lub jednostek organizacyjnych Beneficjent </w:t>
      </w:r>
      <w:r w:rsidR="005126DA">
        <w:rPr>
          <w:rFonts w:cs="Calibri"/>
          <w:color w:val="000000" w:themeColor="text1"/>
          <w:sz w:val="24"/>
          <w:szCs w:val="24"/>
        </w:rPr>
        <w:t>u</w:t>
      </w:r>
      <w:r w:rsidR="005E4317" w:rsidRPr="005E3425">
        <w:rPr>
          <w:rFonts w:cs="Calibri"/>
          <w:color w:val="000000" w:themeColor="text1"/>
          <w:sz w:val="24"/>
          <w:szCs w:val="24"/>
        </w:rPr>
        <w:t xml:space="preserve">dziela nieodpłatnej i niewyłącznej licencji do korzystania z utworów </w:t>
      </w:r>
      <w:r w:rsidR="005E4317" w:rsidRPr="005E3425">
        <w:rPr>
          <w:rFonts w:cs="Calibri"/>
          <w:color w:val="000000" w:themeColor="text1"/>
          <w:sz w:val="24"/>
          <w:szCs w:val="24"/>
        </w:rPr>
        <w:lastRenderedPageBreak/>
        <w:t>związanych z komunikacją i widocznością (np. zdjęcia, filmy, broszury, ulotki, prezentacje multimedialne nt. Projektu) powstałych w ramach Projektu w następujący sposób:</w:t>
      </w:r>
    </w:p>
    <w:p w14:paraId="53633B87" w14:textId="0FDF2F8A"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terytorium Rzeczypospolitej Polskiej oraz na terytorium innych państw członkowskich UE</w:t>
      </w:r>
      <w:r w:rsidR="00193168" w:rsidRPr="00FF11E9">
        <w:rPr>
          <w:rFonts w:ascii="Calibri" w:hAnsi="Calibri" w:cs="Calibri"/>
          <w:color w:val="000000" w:themeColor="text1"/>
        </w:rPr>
        <w:t>;</w:t>
      </w:r>
    </w:p>
    <w:p w14:paraId="20EF7DD1" w14:textId="1403849E" w:rsidR="005E4317" w:rsidRPr="00FF11E9"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czas nieokreślony, przy czym Beneficjent zobowiązuje się do nie wypowiadania licencji przed upływem 10 lat od dnia jej udzielenia</w:t>
      </w:r>
      <w:r w:rsidR="00193168" w:rsidRPr="00FF11E9">
        <w:rPr>
          <w:rFonts w:ascii="Calibri" w:hAnsi="Calibri" w:cs="Calibri"/>
          <w:color w:val="000000" w:themeColor="text1"/>
        </w:rPr>
        <w:t>;</w:t>
      </w:r>
    </w:p>
    <w:p w14:paraId="1EBA7140" w14:textId="524E60BB"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bez ograniczeń co do liczby egzemplarzy i nośników, w zakresie następujących pól eksploatacji:</w:t>
      </w:r>
    </w:p>
    <w:p w14:paraId="7197722C" w14:textId="55E93611" w:rsidR="005E4317" w:rsidRPr="00BA2A9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1FFE9683" w:rsidR="005A3DB8"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w:t>
      </w:r>
      <w:r w:rsidR="005126DA">
        <w:rPr>
          <w:rFonts w:cs="Calibri"/>
          <w:color w:val="000000" w:themeColor="text1"/>
          <w:sz w:val="24"/>
          <w:szCs w:val="24"/>
        </w:rPr>
        <w:t> </w:t>
      </w:r>
      <w:r w:rsidRPr="00BA2A99">
        <w:rPr>
          <w:rFonts w:cs="Calibri"/>
          <w:color w:val="000000" w:themeColor="text1"/>
          <w:sz w:val="24"/>
          <w:szCs w:val="24"/>
        </w:rPr>
        <w:t>połączeniu z innymi utworami,</w:t>
      </w:r>
    </w:p>
    <w:p w14:paraId="259B02EA"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publiczna dystrybucja utworów lub ich kopii we wszelkich formach (np. książka, broszura, CD, Internet),</w:t>
      </w:r>
    </w:p>
    <w:p w14:paraId="16E71A7C"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udostępnianie, w tym unijnym instytucjom, organom lub jednostkom organizacyjnym Unii</w:t>
      </w:r>
      <w:r w:rsidR="002604BF" w:rsidRPr="00FF11E9">
        <w:rPr>
          <w:rFonts w:cs="Calibri"/>
          <w:color w:val="000000" w:themeColor="text1"/>
          <w:sz w:val="24"/>
          <w:szCs w:val="24"/>
        </w:rPr>
        <w:t xml:space="preserve"> </w:t>
      </w:r>
      <w:r w:rsidRPr="00FF11E9">
        <w:rPr>
          <w:rFonts w:cs="Calibri"/>
          <w:color w:val="000000" w:themeColor="text1"/>
          <w:sz w:val="24"/>
          <w:szCs w:val="24"/>
        </w:rPr>
        <w:t>oraz ich pracownikom oraz publiczne udostępnianie przy wykorzystaniu wszelkich środków komunikacji (np. Internet),</w:t>
      </w:r>
    </w:p>
    <w:p w14:paraId="177E26B3" w14:textId="7FCDD812" w:rsidR="005E4317"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przechowywanie i archiwizowanie w postaci papierowej albo elektronicznej</w:t>
      </w:r>
      <w:r w:rsidR="00193168" w:rsidRPr="00FF11E9">
        <w:rPr>
          <w:rFonts w:cs="Calibri"/>
          <w:color w:val="000000" w:themeColor="text1"/>
          <w:sz w:val="24"/>
          <w:szCs w:val="24"/>
        </w:rPr>
        <w:t>;</w:t>
      </w:r>
    </w:p>
    <w:p w14:paraId="5D9F5660" w14:textId="4803D388" w:rsidR="005E4317" w:rsidRPr="00FF11E9"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00FF11E9">
        <w:rPr>
          <w:rFonts w:ascii="Calibri" w:hAnsi="Calibri" w:cs="Calibri"/>
          <w:color w:val="000000" w:themeColor="text1"/>
        </w:rPr>
        <w:t>z prawem do udzielania osobom trzecim sublicencji na warunkach i polach</w:t>
      </w:r>
      <w:r w:rsidR="005A3DB8" w:rsidRPr="00FF11E9">
        <w:rPr>
          <w:rFonts w:ascii="Calibri" w:hAnsi="Calibri" w:cs="Calibri"/>
          <w:color w:val="000000" w:themeColor="text1"/>
        </w:rPr>
        <w:t xml:space="preserve"> </w:t>
      </w:r>
      <w:r w:rsidRPr="00FF11E9">
        <w:rPr>
          <w:rFonts w:ascii="Calibri" w:hAnsi="Calibri" w:cs="Calibri"/>
          <w:color w:val="000000" w:themeColor="text1"/>
        </w:rPr>
        <w:t xml:space="preserve">eksploatacji, o których mowa w </w:t>
      </w:r>
      <w:r w:rsidR="00DD516C" w:rsidRPr="00FF11E9">
        <w:rPr>
          <w:rFonts w:ascii="Calibri" w:hAnsi="Calibri" w:cs="Calibri"/>
          <w:color w:val="000000" w:themeColor="text1"/>
        </w:rPr>
        <w:t>pkt 3</w:t>
      </w:r>
      <w:r w:rsidRPr="00FF11E9">
        <w:rPr>
          <w:rFonts w:ascii="Calibri" w:hAnsi="Calibri" w:cs="Calibri"/>
          <w:color w:val="000000" w:themeColor="text1"/>
        </w:rPr>
        <w:t>.</w:t>
      </w:r>
    </w:p>
    <w:p w14:paraId="44C1874D" w14:textId="24575631"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Znaki graficzne oraz obowiązkowe wzory tablic, plakatów i naklejek są określone w</w:t>
      </w:r>
      <w:r w:rsidR="0075094F">
        <w:rPr>
          <w:rFonts w:cs="Calibri"/>
          <w:color w:val="000000" w:themeColor="text1"/>
          <w:sz w:val="24"/>
          <w:szCs w:val="24"/>
        </w:rPr>
        <w:t> </w:t>
      </w:r>
      <w:r w:rsidRPr="00FF11E9">
        <w:rPr>
          <w:rFonts w:cs="Calibri"/>
          <w:color w:val="000000" w:themeColor="text1"/>
          <w:sz w:val="24"/>
          <w:szCs w:val="24"/>
        </w:rPr>
        <w:t>Księdze Tożsamości Wizualnej i dostępne na</w:t>
      </w:r>
      <w:r w:rsidR="00D33CA6" w:rsidRPr="00FF11E9">
        <w:rPr>
          <w:rFonts w:cs="Calibri"/>
          <w:color w:val="000000" w:themeColor="text1"/>
          <w:sz w:val="24"/>
          <w:szCs w:val="24"/>
        </w:rPr>
        <w:t xml:space="preserve"> Portalu Funduszy Europejskich</w:t>
      </w:r>
      <w:r w:rsidRPr="00FF11E9">
        <w:rPr>
          <w:rFonts w:cs="Calibri"/>
          <w:color w:val="000000" w:themeColor="text1"/>
          <w:sz w:val="24"/>
          <w:szCs w:val="24"/>
        </w:rPr>
        <w:t xml:space="preserve"> pod adresem</w:t>
      </w:r>
      <w:r w:rsidR="0075094F" w:rsidRPr="00C37D44">
        <w:rPr>
          <w:sz w:val="24"/>
          <w:szCs w:val="24"/>
          <w:u w:val="single"/>
        </w:rPr>
        <w:t>https://www.funduszeeuropejskie.gov.pl/media/111705/KTW_marki_FE_2021-2027.pdf</w:t>
      </w:r>
    </w:p>
    <w:p w14:paraId="2D7B1512" w14:textId="794D6179"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Zmiana adresów poczty elektronicznej, wskazanych w ust. 2 pkt</w:t>
      </w:r>
      <w:r w:rsidR="00DD516C" w:rsidRPr="00FF11E9">
        <w:rPr>
          <w:rFonts w:cs="Calibri"/>
          <w:color w:val="000000" w:themeColor="text1"/>
          <w:sz w:val="24"/>
          <w:szCs w:val="24"/>
        </w:rPr>
        <w:t xml:space="preserve"> </w:t>
      </w:r>
      <w:r w:rsidR="00A615BE" w:rsidRPr="00FF11E9">
        <w:rPr>
          <w:rFonts w:cs="Calibri"/>
          <w:color w:val="000000" w:themeColor="text1"/>
          <w:sz w:val="24"/>
          <w:szCs w:val="24"/>
        </w:rPr>
        <w:t>9</w:t>
      </w:r>
      <w:r w:rsidR="00DD516C" w:rsidRPr="00FF11E9">
        <w:rPr>
          <w:rFonts w:cs="Calibri"/>
          <w:color w:val="000000" w:themeColor="text1"/>
          <w:sz w:val="24"/>
          <w:szCs w:val="24"/>
        </w:rPr>
        <w:t xml:space="preserve"> oraz</w:t>
      </w:r>
      <w:r w:rsidRPr="00FF11E9">
        <w:rPr>
          <w:rFonts w:cs="Calibri"/>
          <w:color w:val="000000" w:themeColor="text1"/>
          <w:sz w:val="24"/>
          <w:szCs w:val="24"/>
        </w:rPr>
        <w:t xml:space="preserve"> ust. 4 i strony internetowej wskazanej w ust. </w:t>
      </w:r>
      <w:r w:rsidR="00DD516C" w:rsidRPr="00FF11E9">
        <w:rPr>
          <w:rFonts w:cs="Calibri"/>
          <w:color w:val="000000" w:themeColor="text1"/>
          <w:sz w:val="24"/>
          <w:szCs w:val="24"/>
        </w:rPr>
        <w:t xml:space="preserve">11 </w:t>
      </w:r>
      <w:r w:rsidRPr="00FF11E9">
        <w:rPr>
          <w:rFonts w:cs="Calibri"/>
          <w:color w:val="000000" w:themeColor="text1"/>
          <w:sz w:val="24"/>
          <w:szCs w:val="24"/>
        </w:rPr>
        <w:t xml:space="preserve">nie wymaga aneksowania </w:t>
      </w:r>
      <w:r w:rsidR="00174A72" w:rsidRPr="00FF11E9">
        <w:rPr>
          <w:rFonts w:cs="Calibri"/>
          <w:color w:val="000000" w:themeColor="text1"/>
          <w:sz w:val="24"/>
          <w:szCs w:val="24"/>
        </w:rPr>
        <w:t>Porozumienia</w:t>
      </w:r>
      <w:r w:rsidRPr="00FF11E9">
        <w:rPr>
          <w:rFonts w:cs="Calibri"/>
          <w:color w:val="000000" w:themeColor="text1"/>
          <w:sz w:val="24"/>
          <w:szCs w:val="24"/>
        </w:rPr>
        <w:t xml:space="preserve">. Instytucja </w:t>
      </w:r>
      <w:r w:rsidR="002604BF" w:rsidRPr="00FF11E9">
        <w:rPr>
          <w:rFonts w:cs="Calibri"/>
          <w:color w:val="000000" w:themeColor="text1"/>
          <w:sz w:val="24"/>
          <w:szCs w:val="24"/>
        </w:rPr>
        <w:t xml:space="preserve">Pośrednicząca </w:t>
      </w:r>
      <w:r w:rsidRPr="00FF11E9">
        <w:rPr>
          <w:rFonts w:cs="Calibri"/>
          <w:color w:val="000000" w:themeColor="text1"/>
          <w:sz w:val="24"/>
          <w:szCs w:val="24"/>
        </w:rPr>
        <w:t xml:space="preserve">poinformuje Beneficjenta o tym fakcie w formie pisemnej lub </w:t>
      </w:r>
      <w:r w:rsidRPr="00FF11E9">
        <w:rPr>
          <w:rFonts w:cs="Calibri"/>
          <w:color w:val="000000" w:themeColor="text1"/>
          <w:sz w:val="24"/>
          <w:szCs w:val="24"/>
        </w:rPr>
        <w:lastRenderedPageBreak/>
        <w:t>elektronicznej, wraz ze wskazaniem daty, od której obowiązuje zmieniony adres. Zmiana jest skuteczna z chwilą doręczenia informacji Beneficjentowi.</w:t>
      </w:r>
    </w:p>
    <w:p w14:paraId="6A1D3F10" w14:textId="4D2D5865" w:rsidR="002604BF" w:rsidRPr="00FF11E9" w:rsidRDefault="00FB1518"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Beneficjent przyjmuje do wiadomości, że objęcie Projektu dofinansowaniem wiąże się z</w:t>
      </w:r>
      <w:r w:rsidR="002C4FC8">
        <w:rPr>
          <w:rFonts w:cs="Calibri"/>
          <w:color w:val="000000" w:themeColor="text1"/>
          <w:sz w:val="24"/>
          <w:szCs w:val="24"/>
        </w:rPr>
        <w:t> </w:t>
      </w:r>
      <w:r w:rsidRPr="00FF11E9">
        <w:rPr>
          <w:rFonts w:cs="Calibri"/>
          <w:color w:val="000000" w:themeColor="text1"/>
          <w:sz w:val="24"/>
          <w:szCs w:val="24"/>
        </w:rPr>
        <w:t xml:space="preserve">umieszczeniem danych Beneficjenta w publikowanym przez </w:t>
      </w:r>
      <w:r w:rsidR="004075B3" w:rsidRPr="00FF11E9">
        <w:rPr>
          <w:rFonts w:cs="Calibri"/>
          <w:color w:val="000000" w:themeColor="text1"/>
          <w:sz w:val="24"/>
          <w:szCs w:val="24"/>
        </w:rPr>
        <w:t>Instytucję Pośredniczącą</w:t>
      </w:r>
      <w:r w:rsidRPr="00FF11E9">
        <w:rPr>
          <w:rFonts w:cs="Calibri"/>
          <w:color w:val="000000" w:themeColor="text1"/>
          <w:sz w:val="24"/>
          <w:szCs w:val="24"/>
        </w:rPr>
        <w:t xml:space="preserve"> wykazie projektów, zgodnie z art. 49 ust. 3 i 5 </w:t>
      </w:r>
      <w:r w:rsidR="00D91C8F" w:rsidRPr="00FF11E9">
        <w:rPr>
          <w:rFonts w:cs="Calibri"/>
          <w:color w:val="000000" w:themeColor="text1"/>
          <w:sz w:val="24"/>
          <w:szCs w:val="24"/>
        </w:rPr>
        <w:t>R</w:t>
      </w:r>
      <w:r w:rsidRPr="00FF11E9">
        <w:rPr>
          <w:rFonts w:cs="Calibri"/>
          <w:color w:val="000000" w:themeColor="text1"/>
          <w:sz w:val="24"/>
          <w:szCs w:val="24"/>
        </w:rPr>
        <w:t>ozporządzenia nr 2021/1060</w:t>
      </w:r>
      <w:r w:rsidR="00D91C8F" w:rsidRPr="00FF11E9">
        <w:rPr>
          <w:rFonts w:cs="Calibri"/>
          <w:color w:val="000000" w:themeColor="text1"/>
          <w:sz w:val="24"/>
          <w:szCs w:val="24"/>
        </w:rPr>
        <w:t>.</w:t>
      </w:r>
    </w:p>
    <w:p w14:paraId="73A3F234" w14:textId="0D912C28" w:rsidR="006A76AB" w:rsidRPr="00BA2A99" w:rsidRDefault="006A76AB" w:rsidP="002F3EB1">
      <w:pPr>
        <w:pStyle w:val="Nagwek2"/>
        <w:contextualSpacing/>
        <w:rPr>
          <w:rFonts w:cs="Calibri"/>
          <w:szCs w:val="24"/>
        </w:rPr>
      </w:pPr>
      <w:r w:rsidRPr="00BA2A99">
        <w:rPr>
          <w:rFonts w:cs="Calibri"/>
          <w:szCs w:val="24"/>
        </w:rPr>
        <w:t xml:space="preserve">§ </w:t>
      </w:r>
      <w:r w:rsidR="004C1F3B">
        <w:rPr>
          <w:rFonts w:cs="Calibri"/>
          <w:szCs w:val="24"/>
        </w:rPr>
        <w:t>19</w:t>
      </w:r>
      <w:r w:rsidRPr="00BA2A99">
        <w:rPr>
          <w:rFonts w:cs="Calibri"/>
          <w:szCs w:val="24"/>
        </w:rPr>
        <w:t>.</w:t>
      </w:r>
      <w:r w:rsidR="002F3EB1" w:rsidRPr="00BA2A99">
        <w:rPr>
          <w:rFonts w:cs="Calibri"/>
          <w:szCs w:val="24"/>
        </w:rPr>
        <w:t xml:space="preserve"> Zmiany w Projekcie</w:t>
      </w:r>
    </w:p>
    <w:p w14:paraId="1D0623EA" w14:textId="77777777" w:rsidR="00ED17C8"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Bez konieczności akceptacji Instytucji Pośredniczącej Beneficjent może dokonywać:</w:t>
      </w:r>
    </w:p>
    <w:p w14:paraId="1E73521B" w14:textId="4D1F65E8" w:rsidR="002F3EB1"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color w:val="000000" w:themeColor="text1"/>
        </w:rPr>
        <w:t>przesunięć środków pomiędzy poszczególnymi kategoriami wydatków, wynikających z dostosowania budżetu Projektu do wartości udzielonych zamówień, o ile zamówienia zostały udzielone zgodnie z dokument</w:t>
      </w:r>
      <w:r w:rsidR="00F16B03" w:rsidRPr="00BA2A99">
        <w:rPr>
          <w:rFonts w:ascii="Calibri" w:hAnsi="Calibri" w:cs="Calibri"/>
          <w:color w:val="000000" w:themeColor="text1"/>
        </w:rPr>
        <w:t>em</w:t>
      </w:r>
      <w:r w:rsidRPr="00BA2A99">
        <w:rPr>
          <w:rFonts w:ascii="Calibri" w:hAnsi="Calibri" w:cs="Calibri"/>
          <w:color w:val="000000" w:themeColor="text1"/>
        </w:rPr>
        <w:t xml:space="preserve">, o </w:t>
      </w:r>
      <w:r w:rsidR="00304A12" w:rsidRPr="00BA2A99">
        <w:rPr>
          <w:rFonts w:ascii="Calibri" w:hAnsi="Calibri" w:cs="Calibri"/>
          <w:color w:val="000000" w:themeColor="text1"/>
        </w:rPr>
        <w:t xml:space="preserve">którym </w:t>
      </w:r>
      <w:r w:rsidRPr="00BA2A99">
        <w:rPr>
          <w:rFonts w:ascii="Calibri" w:hAnsi="Calibri" w:cs="Calibri"/>
          <w:color w:val="000000" w:themeColor="text1"/>
        </w:rPr>
        <w:t xml:space="preserve">mowa w § </w:t>
      </w:r>
      <w:r w:rsidR="00F93D36" w:rsidRPr="00BA2A99">
        <w:rPr>
          <w:rFonts w:ascii="Calibri" w:hAnsi="Calibri" w:cs="Calibri"/>
          <w:color w:val="000000" w:themeColor="text1"/>
        </w:rPr>
        <w:t>5</w:t>
      </w:r>
      <w:r w:rsidRPr="00BA2A99">
        <w:rPr>
          <w:rFonts w:ascii="Calibri" w:hAnsi="Calibri" w:cs="Calibri"/>
          <w:color w:val="000000" w:themeColor="text1"/>
        </w:rPr>
        <w:t xml:space="preserve"> ust. 1 pkt </w:t>
      </w:r>
      <w:r w:rsidR="00F93D36" w:rsidRPr="00BA2A99">
        <w:rPr>
          <w:rFonts w:ascii="Calibri" w:hAnsi="Calibri" w:cs="Calibri"/>
          <w:color w:val="000000" w:themeColor="text1"/>
        </w:rPr>
        <w:t>1</w:t>
      </w:r>
      <w:r w:rsidRPr="00BA2A99">
        <w:rPr>
          <w:rFonts w:ascii="Calibri" w:hAnsi="Calibri" w:cs="Calibri"/>
          <w:color w:val="000000" w:themeColor="text1"/>
        </w:rPr>
        <w:t>;</w:t>
      </w:r>
    </w:p>
    <w:p w14:paraId="745D099C" w14:textId="3605FACD" w:rsidR="00BE3CD5"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rPr>
        <w:t>przesunięć środków do 20% wartości środków w odniesieniu do kategorii</w:t>
      </w:r>
      <w:r w:rsidR="00330509" w:rsidRPr="00BA2A99">
        <w:rPr>
          <w:rFonts w:ascii="Calibri" w:hAnsi="Calibri" w:cs="Calibri"/>
        </w:rPr>
        <w:t xml:space="preserve">, </w:t>
      </w:r>
      <w:r w:rsidRPr="00BA2A99">
        <w:rPr>
          <w:rFonts w:ascii="Calibri" w:hAnsi="Calibri" w:cs="Calibri"/>
        </w:rPr>
        <w:t>z której są przesuwane środki, w stosunku do</w:t>
      </w:r>
      <w:r w:rsidR="00BE3CD5" w:rsidRPr="00BA2A99">
        <w:rPr>
          <w:rFonts w:ascii="Calibri" w:hAnsi="Calibri" w:cs="Calibri"/>
        </w:rPr>
        <w:t>:</w:t>
      </w:r>
    </w:p>
    <w:p w14:paraId="7E84DB5B" w14:textId="5E051313" w:rsidR="00BE3CD5" w:rsidRPr="00BA2A99" w:rsidRDefault="00ED17C8" w:rsidP="00FF11E9">
      <w:pPr>
        <w:pStyle w:val="Akapitzlist"/>
        <w:numPr>
          <w:ilvl w:val="0"/>
          <w:numId w:val="85"/>
        </w:numPr>
        <w:spacing w:line="360" w:lineRule="auto"/>
        <w:ind w:left="1071" w:hanging="357"/>
        <w:contextualSpacing/>
        <w:rPr>
          <w:rFonts w:ascii="Calibri" w:hAnsi="Calibri" w:cs="Calibri"/>
        </w:rPr>
      </w:pPr>
      <w:r w:rsidRPr="00BA2A99">
        <w:rPr>
          <w:rFonts w:ascii="Calibri" w:hAnsi="Calibri" w:cs="Calibri"/>
        </w:rPr>
        <w:t>pierwotnego wniosku o dofinansowanie</w:t>
      </w:r>
      <w:r w:rsidR="005D3269" w:rsidRPr="00BA2A99">
        <w:rPr>
          <w:rFonts w:ascii="Calibri" w:hAnsi="Calibri" w:cs="Calibri"/>
        </w:rPr>
        <w:t>,</w:t>
      </w:r>
    </w:p>
    <w:p w14:paraId="2AE741B0" w14:textId="63869DFD" w:rsidR="002E13D0" w:rsidRPr="00E22081" w:rsidRDefault="00BE3CD5" w:rsidP="002E13D0">
      <w:pPr>
        <w:pStyle w:val="Akapitzlist"/>
        <w:numPr>
          <w:ilvl w:val="0"/>
          <w:numId w:val="85"/>
        </w:numPr>
        <w:spacing w:line="360" w:lineRule="auto"/>
        <w:ind w:left="1071" w:hanging="357"/>
        <w:contextualSpacing/>
        <w:rPr>
          <w:rFonts w:asciiTheme="minorHAnsi" w:hAnsiTheme="minorHAnsi" w:cstheme="minorHAnsi"/>
        </w:rPr>
      </w:pPr>
      <w:r w:rsidRPr="1F7FEAD8">
        <w:rPr>
          <w:rFonts w:ascii="Calibri" w:hAnsi="Calibri" w:cs="Calibri"/>
        </w:rPr>
        <w:t>zaktualizowanego Wniosku zatwierdzonego aneksem (jeśli dotyczy)</w:t>
      </w:r>
      <w:r w:rsidR="002F3EB1" w:rsidRPr="1F7FEAD8">
        <w:rPr>
          <w:rFonts w:ascii="Calibri" w:hAnsi="Calibri" w:cs="Calibri"/>
        </w:rPr>
        <w:t>,</w:t>
      </w:r>
      <w:r w:rsidR="00FF11E9" w:rsidRPr="1F7FEAD8">
        <w:rPr>
          <w:rFonts w:ascii="Calibri" w:hAnsi="Calibri" w:cs="Calibri"/>
        </w:rPr>
        <w:t xml:space="preserve"> </w:t>
      </w:r>
    </w:p>
    <w:p w14:paraId="2C9F0F52" w14:textId="77777777" w:rsidR="009366D3" w:rsidRPr="00E22081" w:rsidRDefault="009366D3" w:rsidP="0020317B">
      <w:pPr>
        <w:spacing w:line="360" w:lineRule="auto"/>
        <w:ind w:left="714"/>
        <w:contextualSpacing/>
        <w:rPr>
          <w:rFonts w:cs="Calibri"/>
          <w:color w:val="000000" w:themeColor="text1"/>
          <w:sz w:val="24"/>
          <w:szCs w:val="24"/>
          <w:lang w:eastAsia="en-US"/>
        </w:rPr>
      </w:pPr>
    </w:p>
    <w:p w14:paraId="01074D11" w14:textId="063B5100" w:rsidR="00EB7419" w:rsidRPr="00065757" w:rsidRDefault="00BE3CD5" w:rsidP="00E22081">
      <w:pPr>
        <w:spacing w:line="360" w:lineRule="auto"/>
        <w:ind w:left="714"/>
        <w:contextualSpacing/>
        <w:rPr>
          <w:rFonts w:asciiTheme="minorHAnsi" w:hAnsiTheme="minorHAnsi" w:cstheme="minorHAnsi"/>
          <w:sz w:val="24"/>
          <w:szCs w:val="24"/>
        </w:rPr>
      </w:pPr>
      <w:r w:rsidRPr="00E22081">
        <w:rPr>
          <w:rFonts w:cs="Calibri"/>
          <w:color w:val="000000" w:themeColor="text1"/>
          <w:sz w:val="24"/>
          <w:szCs w:val="24"/>
          <w:lang w:eastAsia="en-US"/>
        </w:rPr>
        <w:t xml:space="preserve">o ile </w:t>
      </w:r>
      <w:r w:rsidRPr="00E22081">
        <w:rPr>
          <w:rFonts w:asciiTheme="minorHAnsi" w:hAnsiTheme="minorHAnsi" w:cstheme="minorHAnsi"/>
          <w:color w:val="000000" w:themeColor="text1"/>
          <w:sz w:val="24"/>
          <w:szCs w:val="24"/>
          <w:lang w:eastAsia="en-US"/>
        </w:rPr>
        <w:t xml:space="preserve">przesunięcia te są spowodowane przyczynami innymi niż określone w pkt 1 </w:t>
      </w:r>
    </w:p>
    <w:p w14:paraId="200D3C34" w14:textId="530BA6B5" w:rsidR="00ED17C8" w:rsidRPr="00E37038" w:rsidRDefault="00BE3CD5" w:rsidP="00065757">
      <w:pPr>
        <w:spacing w:line="360" w:lineRule="auto"/>
        <w:ind w:left="709"/>
        <w:contextualSpacing/>
        <w:rPr>
          <w:rFonts w:asciiTheme="minorHAnsi" w:hAnsiTheme="minorHAnsi" w:cstheme="minorHAnsi"/>
          <w:sz w:val="24"/>
          <w:szCs w:val="24"/>
        </w:rPr>
      </w:pPr>
      <w:r w:rsidRPr="00E22081">
        <w:rPr>
          <w:rFonts w:asciiTheme="minorHAnsi" w:hAnsiTheme="minorHAnsi" w:cstheme="minorHAnsi"/>
          <w:color w:val="000000" w:themeColor="text1"/>
          <w:sz w:val="24"/>
          <w:szCs w:val="24"/>
          <w:lang w:eastAsia="en-US"/>
        </w:rPr>
        <w:t>oraz o ile są niezbędne do prawidłowej realizacji Projektu</w:t>
      </w:r>
      <w:r w:rsidR="00C44708" w:rsidRPr="00E22081">
        <w:rPr>
          <w:rFonts w:asciiTheme="minorHAnsi" w:hAnsiTheme="minorHAnsi" w:cstheme="minorHAnsi"/>
          <w:color w:val="000000" w:themeColor="text1"/>
          <w:sz w:val="24"/>
          <w:szCs w:val="24"/>
          <w:lang w:eastAsia="en-US"/>
        </w:rPr>
        <w:t>,</w:t>
      </w:r>
      <w:r w:rsidR="007F5D9E" w:rsidRPr="00E37038">
        <w:rPr>
          <w:rFonts w:asciiTheme="minorHAnsi" w:hAnsiTheme="minorHAnsi" w:cstheme="minorHAnsi"/>
          <w:color w:val="000000" w:themeColor="text1"/>
          <w:sz w:val="24"/>
          <w:szCs w:val="24"/>
          <w:lang w:eastAsia="en-US"/>
        </w:rPr>
        <w:t xml:space="preserve"> </w:t>
      </w:r>
    </w:p>
    <w:p w14:paraId="6EBDEEE6" w14:textId="26D94DA2" w:rsidR="00ED17C8" w:rsidRPr="00E37038" w:rsidRDefault="4E40CC29" w:rsidP="00C37D44">
      <w:pPr>
        <w:pStyle w:val="Akapitzlist"/>
        <w:spacing w:line="360" w:lineRule="auto"/>
        <w:ind w:left="714"/>
        <w:contextualSpacing/>
        <w:rPr>
          <w:rFonts w:asciiTheme="minorHAnsi" w:hAnsiTheme="minorHAnsi" w:cstheme="minorHAnsi"/>
        </w:rPr>
      </w:pPr>
      <w:r w:rsidRPr="00E37038">
        <w:rPr>
          <w:rFonts w:asciiTheme="minorHAnsi" w:hAnsiTheme="minorHAnsi" w:cstheme="minorHAnsi"/>
          <w:color w:val="000000" w:themeColor="text1"/>
          <w:lang w:eastAsia="en-US"/>
        </w:rPr>
        <w:t xml:space="preserve">Przesunięcia te nie mogą skutkować zwiększeniem </w:t>
      </w:r>
      <w:r w:rsidR="42D89FAF" w:rsidRPr="00E37038">
        <w:rPr>
          <w:rFonts w:asciiTheme="minorHAnsi" w:hAnsiTheme="minorHAnsi" w:cstheme="minorHAnsi"/>
          <w:color w:val="000000" w:themeColor="text1"/>
          <w:lang w:eastAsia="en-US"/>
        </w:rPr>
        <w:t>wynagrodzeń personelu bezpośrednio zaangażowanego w realizację Projektu.</w:t>
      </w:r>
      <w:r w:rsidRPr="00E37038">
        <w:rPr>
          <w:rFonts w:asciiTheme="minorHAnsi" w:hAnsiTheme="minorHAnsi" w:cstheme="minorHAnsi"/>
          <w:color w:val="000000" w:themeColor="text1"/>
          <w:lang w:eastAsia="en-US"/>
        </w:rPr>
        <w:t xml:space="preserve"> </w:t>
      </w:r>
    </w:p>
    <w:p w14:paraId="50AE93D1" w14:textId="77777777" w:rsidR="002F3EB1" w:rsidRPr="00BA2A99" w:rsidRDefault="00ED17C8"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rPr>
        <w:t xml:space="preserve">zmian w porozumieniu/umowie o partnerstwie, o ile zmiany te nie dotyczą podziału zadań </w:t>
      </w:r>
      <w:r w:rsidR="009F5B9C" w:rsidRPr="00BA2A99">
        <w:rPr>
          <w:rFonts w:ascii="Calibri" w:hAnsi="Calibri" w:cs="Calibri"/>
        </w:rPr>
        <w:t xml:space="preserve">i odpowiedzialności </w:t>
      </w:r>
      <w:r w:rsidRPr="00BA2A99">
        <w:rPr>
          <w:rFonts w:ascii="Calibri" w:hAnsi="Calibri" w:cs="Calibri"/>
        </w:rPr>
        <w:t>pomiędzy stronami porozumienia lub umowy o partnerstwie lub zmiany Partnerów Projektu o ile nie zagrażają prawidłowej realizacji Projektu</w:t>
      </w:r>
      <w:r w:rsidR="00187409" w:rsidRPr="00BA2A99">
        <w:rPr>
          <w:rFonts w:ascii="Calibri" w:hAnsi="Calibri" w:cs="Calibri"/>
        </w:rPr>
        <w:t>;</w:t>
      </w:r>
    </w:p>
    <w:p w14:paraId="728B2A61" w14:textId="08EEEAB3" w:rsidR="009F5B9C" w:rsidRPr="00BA2A99" w:rsidRDefault="009F5B9C"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color w:val="000000" w:themeColor="text1"/>
          <w:lang w:eastAsia="en-US"/>
        </w:rPr>
        <w:t>w ramach istniejącego budżetu na wynagrodzenia:</w:t>
      </w:r>
    </w:p>
    <w:p w14:paraId="5FE5B902" w14:textId="6862B9D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ról projektowych, tj. dodanie lub usunięcie</w:t>
      </w:r>
      <w:r w:rsidR="005D3269" w:rsidRPr="00BA2A99">
        <w:rPr>
          <w:rFonts w:ascii="Calibri" w:hAnsi="Calibri" w:cs="Calibri"/>
        </w:rPr>
        <w:t>,</w:t>
      </w:r>
    </w:p>
    <w:p w14:paraId="0AF75F9E" w14:textId="2E808D9A"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wysokości wynagrodzenia w ramach danej roli projektowej, tj. zwiększenie lub zmniejszenie</w:t>
      </w:r>
      <w:r w:rsidR="005D3269" w:rsidRPr="00BA2A99">
        <w:rPr>
          <w:rFonts w:ascii="Calibri" w:hAnsi="Calibri" w:cs="Calibri"/>
        </w:rPr>
        <w:t>,</w:t>
      </w:r>
    </w:p>
    <w:p w14:paraId="04E6BBDC" w14:textId="0B32EE1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lastRenderedPageBreak/>
        <w:t>zmiany formy zatrudnienia/zaangażowania do Projektu, m.in. etat, dodatek.</w:t>
      </w:r>
    </w:p>
    <w:p w14:paraId="73A5272A" w14:textId="337867B3" w:rsidR="00ED17C8" w:rsidRPr="00BA2A99" w:rsidRDefault="00ED17C8" w:rsidP="00FF11E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Zmiany polegające na :</w:t>
      </w:r>
    </w:p>
    <w:p w14:paraId="21DC5BA3" w14:textId="14C529A2"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wartości wydatków kwalifikowanych i dofinansowania Projektu;</w:t>
      </w:r>
    </w:p>
    <w:p w14:paraId="1DB44CEA" w14:textId="6ADAF9C6"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okresu realizacji lub kwalifikowalności Projektu, o którym mowa w § 3;</w:t>
      </w:r>
    </w:p>
    <w:p w14:paraId="28F7788A" w14:textId="2552ED4F"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 xml:space="preserve">zmianach w obrębie wskaźników produktu i rezultatu zdefiniowanych we </w:t>
      </w:r>
      <w:r w:rsidR="00095741" w:rsidRPr="00BA2A99">
        <w:rPr>
          <w:rFonts w:ascii="Calibri" w:hAnsi="Calibri" w:cs="Calibri"/>
        </w:rPr>
        <w:t>Wniosku</w:t>
      </w:r>
      <w:r w:rsidRPr="00BA2A99">
        <w:rPr>
          <w:rFonts w:ascii="Calibri" w:hAnsi="Calibri" w:cs="Calibri"/>
        </w:rPr>
        <w:t>;</w:t>
      </w:r>
    </w:p>
    <w:p w14:paraId="38D7FD35" w14:textId="5056F96C"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Beneficjenta</w:t>
      </w:r>
      <w:r w:rsidR="009F5B9C" w:rsidRPr="00BA2A99">
        <w:rPr>
          <w:rFonts w:ascii="Calibri" w:hAnsi="Calibri" w:cs="Calibri"/>
        </w:rPr>
        <w:t xml:space="preserve">, </w:t>
      </w:r>
      <w:r w:rsidRPr="00BA2A99">
        <w:rPr>
          <w:rFonts w:ascii="Calibri" w:hAnsi="Calibri" w:cs="Calibri"/>
        </w:rPr>
        <w:t>Partnera Projektu</w:t>
      </w:r>
      <w:r w:rsidR="009F5B9C" w:rsidRPr="00BA2A99">
        <w:rPr>
          <w:rFonts w:ascii="Calibri" w:hAnsi="Calibri" w:cs="Calibri"/>
        </w:rPr>
        <w:t xml:space="preserve"> lub Podmiotu upoważnionego do ponoszenia wydatków</w:t>
      </w:r>
      <w:r w:rsidRPr="00BA2A99">
        <w:rPr>
          <w:rFonts w:ascii="Calibri" w:hAnsi="Calibri" w:cs="Calibri"/>
        </w:rPr>
        <w:t>;</w:t>
      </w:r>
    </w:p>
    <w:p w14:paraId="33AB95AD" w14:textId="7966AFC2" w:rsidR="006572B8" w:rsidRPr="00BA2A99" w:rsidRDefault="00021B76" w:rsidP="007A0045">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zmianie terminu realizacji poszczególnych zadań określonych we Wniosku</w:t>
      </w:r>
      <w:r w:rsidR="006572B8" w:rsidRPr="1F7FEAD8">
        <w:rPr>
          <w:rFonts w:ascii="Calibri" w:hAnsi="Calibri" w:cs="Calibri"/>
        </w:rPr>
        <w:t>;</w:t>
      </w:r>
    </w:p>
    <w:p w14:paraId="143F7045" w14:textId="7766F3C7" w:rsidR="19B16038" w:rsidRDefault="19B16038" w:rsidP="1F7FEAD8">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zwiększeniu kosztów przeznaczonych na wynagrodzenia personelu bezpośrednio zaangażowanego w realizację Projektu</w:t>
      </w:r>
      <w:r w:rsidR="00C44708">
        <w:rPr>
          <w:rFonts w:ascii="Calibri" w:hAnsi="Calibri" w:cs="Calibri"/>
        </w:rPr>
        <w:t>;</w:t>
      </w:r>
      <w:r w:rsidRPr="1F7FEAD8">
        <w:rPr>
          <w:rFonts w:ascii="Calibri" w:hAnsi="Calibri" w:cs="Calibri"/>
        </w:rPr>
        <w:t xml:space="preserve"> </w:t>
      </w:r>
    </w:p>
    <w:p w14:paraId="5119A123" w14:textId="7371B14A" w:rsidR="00ED17C8" w:rsidRPr="00BA2A99"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4C6A75">
        <w:rPr>
          <w:rFonts w:cs="Calibri"/>
          <w:color w:val="000000" w:themeColor="text1"/>
          <w:sz w:val="24"/>
          <w:szCs w:val="24"/>
        </w:rPr>
        <w:t xml:space="preserve">- wymagają akceptacji Instytucji Pośredniczącej </w:t>
      </w:r>
      <w:r w:rsidRPr="00BA2A99">
        <w:rPr>
          <w:rFonts w:cs="Calibri"/>
          <w:color w:val="000000" w:themeColor="text1"/>
          <w:sz w:val="24"/>
          <w:szCs w:val="24"/>
        </w:rPr>
        <w:t xml:space="preserve">i są wprowadzane aneksem do </w:t>
      </w:r>
      <w:r w:rsidR="00B67F49" w:rsidRPr="00BA2A99">
        <w:rPr>
          <w:rFonts w:cs="Calibri"/>
          <w:color w:val="000000" w:themeColor="text1"/>
          <w:sz w:val="24"/>
          <w:szCs w:val="24"/>
        </w:rPr>
        <w:t>Porozumienia</w:t>
      </w:r>
      <w:r w:rsidRPr="00BA2A99">
        <w:rPr>
          <w:rFonts w:cs="Calibri"/>
          <w:color w:val="000000" w:themeColor="text1"/>
          <w:sz w:val="24"/>
          <w:szCs w:val="24"/>
        </w:rPr>
        <w:t>.</w:t>
      </w:r>
    </w:p>
    <w:p w14:paraId="2F7D8E44" w14:textId="42FF4909"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dotyczące okresu realizacji Projektu nie powinny skutkować wydłużeniem okresu rzeczowej realizacji Projektu </w:t>
      </w:r>
      <w:r w:rsidR="00F16B03" w:rsidRPr="007A0045">
        <w:rPr>
          <w:rFonts w:ascii="Calibri" w:hAnsi="Calibri" w:cs="Calibri"/>
          <w:color w:val="000000" w:themeColor="text1"/>
        </w:rPr>
        <w:t xml:space="preserve">na termin przypadający na okres po dniu </w:t>
      </w:r>
      <w:r w:rsidRPr="007A0045">
        <w:rPr>
          <w:rFonts w:ascii="Calibri" w:hAnsi="Calibri" w:cs="Calibri"/>
          <w:color w:val="000000" w:themeColor="text1"/>
        </w:rPr>
        <w:t>31.12.202</w:t>
      </w:r>
      <w:r w:rsidR="00B734F3" w:rsidRPr="007A0045">
        <w:rPr>
          <w:rFonts w:ascii="Calibri" w:hAnsi="Calibri" w:cs="Calibri"/>
          <w:color w:val="000000" w:themeColor="text1"/>
        </w:rPr>
        <w:t>9</w:t>
      </w:r>
      <w:r w:rsidRPr="007A0045">
        <w:rPr>
          <w:rFonts w:ascii="Calibri" w:hAnsi="Calibri" w:cs="Calibri"/>
          <w:color w:val="000000" w:themeColor="text1"/>
        </w:rPr>
        <w:t xml:space="preserve"> r.</w:t>
      </w:r>
    </w:p>
    <w:p w14:paraId="2C38118B" w14:textId="509BD844"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Zmiany inne, niż określone w ust. 3</w:t>
      </w:r>
      <w:r w:rsidR="002F3EB1" w:rsidRPr="007A0045">
        <w:rPr>
          <w:rFonts w:ascii="Calibri" w:hAnsi="Calibri" w:cs="Calibri"/>
          <w:color w:val="000000" w:themeColor="text1"/>
        </w:rPr>
        <w:t xml:space="preserve"> i 4</w:t>
      </w:r>
      <w:r w:rsidRPr="007A0045">
        <w:rPr>
          <w:rFonts w:ascii="Calibri" w:hAnsi="Calibri" w:cs="Calibri"/>
          <w:color w:val="000000" w:themeColor="text1"/>
        </w:rPr>
        <w:t xml:space="preserve">, wymagają - pod rygorem nieważności - pisemnej akceptacji Instytucji Pośredniczącej i nie wymagają sporządzenia aneksu do </w:t>
      </w:r>
      <w:r w:rsidR="009957DC" w:rsidRPr="007A0045">
        <w:rPr>
          <w:rFonts w:ascii="Calibri" w:hAnsi="Calibri" w:cs="Calibri"/>
          <w:color w:val="000000" w:themeColor="text1"/>
        </w:rPr>
        <w:t>Porozumienia</w:t>
      </w:r>
      <w:r w:rsidRPr="007A0045">
        <w:rPr>
          <w:rFonts w:ascii="Calibri" w:hAnsi="Calibri" w:cs="Calibri"/>
          <w:color w:val="000000" w:themeColor="text1"/>
        </w:rPr>
        <w:t>.</w:t>
      </w:r>
    </w:p>
    <w:p w14:paraId="447B0347" w14:textId="6BAB61F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Po otrzymaniu zgłoszenia planowanej zmiany, Instytucja Pośrednicząca każdorazowo sprawdza, czy istnieje ryzyko, że w przypadku </w:t>
      </w:r>
      <w:r w:rsidR="00B734F3" w:rsidRPr="007A0045">
        <w:rPr>
          <w:rFonts w:ascii="Calibri" w:hAnsi="Calibri" w:cs="Calibri"/>
          <w:color w:val="000000" w:themeColor="text1"/>
        </w:rPr>
        <w:t xml:space="preserve">jej wprowadzenia </w:t>
      </w:r>
      <w:r w:rsidRPr="007A0045">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informuje o wszystkich planowanych zmianach oficjalnym pismem podpisanym przez osobę upoważnioną przed dokonaniem tych zmian oraz nie później niż 21 dni przed zakończeniem rzeczowym realizacji </w:t>
      </w:r>
      <w:r w:rsidR="00146B26" w:rsidRPr="007A0045">
        <w:rPr>
          <w:rFonts w:ascii="Calibri" w:hAnsi="Calibri" w:cs="Calibri"/>
          <w:color w:val="000000" w:themeColor="text1"/>
        </w:rPr>
        <w:t>P</w:t>
      </w:r>
      <w:r w:rsidRPr="007A0045">
        <w:rPr>
          <w:rFonts w:ascii="Calibri" w:hAnsi="Calibri" w:cs="Calibri"/>
          <w:color w:val="000000" w:themeColor="text1"/>
        </w:rPr>
        <w:t>rojektu.</w:t>
      </w:r>
    </w:p>
    <w:p w14:paraId="2FF99D22" w14:textId="4A159E8E"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Instytucja Pośrednicząca ustosunkowuje się do wnioskowanych zmian w okresie nie dłuższym niż 45 dni licząc od daty wpływu</w:t>
      </w:r>
      <w:r w:rsidR="00B734F3" w:rsidRPr="007A0045">
        <w:rPr>
          <w:rFonts w:ascii="Calibri" w:hAnsi="Calibri" w:cs="Calibri"/>
          <w:color w:val="000000" w:themeColor="text1"/>
        </w:rPr>
        <w:t xml:space="preserve"> kompletnego </w:t>
      </w:r>
      <w:r w:rsidRPr="007A0045">
        <w:rPr>
          <w:rFonts w:ascii="Calibri" w:hAnsi="Calibri" w:cs="Calibri"/>
          <w:color w:val="000000" w:themeColor="text1"/>
        </w:rPr>
        <w:t xml:space="preserve">wniosku o zmianę, </w:t>
      </w:r>
      <w:r w:rsidR="00B734F3" w:rsidRPr="007A0045">
        <w:rPr>
          <w:rFonts w:ascii="Calibri" w:hAnsi="Calibri" w:cs="Calibri"/>
          <w:color w:val="000000" w:themeColor="text1"/>
        </w:rPr>
        <w:t xml:space="preserve">a w przypadku zmiany, o której Beneficjent poinformuje nie później niż 21 dni przed końcem okresu, o którym mowa w § </w:t>
      </w:r>
      <w:r w:rsidR="006A48FF" w:rsidRPr="007A0045">
        <w:rPr>
          <w:rFonts w:ascii="Calibri" w:hAnsi="Calibri" w:cs="Calibri"/>
          <w:color w:val="000000" w:themeColor="text1"/>
        </w:rPr>
        <w:t>3</w:t>
      </w:r>
      <w:r w:rsidR="00B734F3" w:rsidRPr="007A0045">
        <w:rPr>
          <w:rFonts w:ascii="Calibri" w:hAnsi="Calibri" w:cs="Calibri"/>
          <w:color w:val="000000" w:themeColor="text1"/>
        </w:rPr>
        <w:t xml:space="preserve"> ust. 1 Instytucja Pośrednicząca ma 21 dni na ustosunkowanie się do wniosku o zmianę, z zastrzeżeniem obowiązku zawarcia aneksu o którym mowa w ust. 3.</w:t>
      </w:r>
      <w:r w:rsidRPr="007A0045">
        <w:rPr>
          <w:rFonts w:ascii="Calibri" w:hAnsi="Calibri" w:cs="Calibri"/>
          <w:color w:val="000000" w:themeColor="text1"/>
        </w:rPr>
        <w:t xml:space="preserve"> Jeżeli Instytucja Pośrednicząca nie może zająć stanowiska bez </w:t>
      </w:r>
      <w:r w:rsidRPr="007A0045">
        <w:rPr>
          <w:rFonts w:ascii="Calibri" w:hAnsi="Calibri" w:cs="Calibri"/>
          <w:color w:val="000000" w:themeColor="text1"/>
        </w:rPr>
        <w:lastRenderedPageBreak/>
        <w:t xml:space="preserve">konsultacji z podmiotami/ekspertami zewnętrznymi, bieg terminu o którym mowa w </w:t>
      </w:r>
      <w:r w:rsidR="00E42169" w:rsidRPr="007A0045">
        <w:rPr>
          <w:rFonts w:ascii="Calibri" w:hAnsi="Calibri" w:cs="Calibri"/>
          <w:color w:val="000000" w:themeColor="text1"/>
        </w:rPr>
        <w:t xml:space="preserve">zdaniu pierwszym </w:t>
      </w:r>
      <w:r w:rsidRPr="007A0045">
        <w:rPr>
          <w:rFonts w:ascii="Calibri" w:hAnsi="Calibri" w:cs="Calibri"/>
          <w:color w:val="000000" w:themeColor="text1"/>
        </w:rPr>
        <w:t xml:space="preserve">jest wstrzymywany o okres </w:t>
      </w:r>
      <w:r w:rsidR="00F16B03" w:rsidRPr="007A0045">
        <w:rPr>
          <w:rFonts w:ascii="Calibri" w:hAnsi="Calibri" w:cs="Calibri"/>
          <w:color w:val="000000" w:themeColor="text1"/>
        </w:rPr>
        <w:t xml:space="preserve">konieczny do </w:t>
      </w:r>
      <w:r w:rsidRPr="007A0045">
        <w:rPr>
          <w:rFonts w:ascii="Calibri" w:hAnsi="Calibri" w:cs="Calibri"/>
          <w:color w:val="000000" w:themeColor="text1"/>
        </w:rPr>
        <w:t>uzyskania niezbędnych opinii.</w:t>
      </w:r>
    </w:p>
    <w:p w14:paraId="57FDD38F" w14:textId="73A5D0D4" w:rsidR="00F16B03" w:rsidRPr="007A0045" w:rsidRDefault="759FB43B"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Do czasu uzyskania zgody Instytucji Pośredniczącej Beneficjent, Partnerzy</w:t>
      </w:r>
      <w:r w:rsidR="00F16B03" w:rsidRPr="005F762B">
        <w:rPr>
          <w:rFonts w:ascii="Calibri" w:hAnsi="Calibri" w:cs="Calibri"/>
          <w:color w:val="000000" w:themeColor="text1"/>
          <w:vertAlign w:val="superscript"/>
        </w:rPr>
        <w:footnoteReference w:id="16"/>
      </w:r>
      <w:r w:rsidRPr="007A0045">
        <w:rPr>
          <w:rFonts w:ascii="Calibri" w:hAnsi="Calibri" w:cs="Calibri"/>
          <w:color w:val="000000" w:themeColor="text1"/>
        </w:rPr>
        <w:t xml:space="preserve"> oraz podmioty upoważnione do ponoszenia wydatków w ramach </w:t>
      </w:r>
      <w:r w:rsidR="5AC4B37F" w:rsidRPr="007A0045">
        <w:rPr>
          <w:rFonts w:ascii="Calibri" w:hAnsi="Calibri" w:cs="Calibri"/>
          <w:color w:val="000000" w:themeColor="text1"/>
        </w:rPr>
        <w:t xml:space="preserve">Projektu </w:t>
      </w:r>
      <w:r w:rsidRPr="007A0045">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7A0045">
        <w:rPr>
          <w:rFonts w:ascii="Calibri" w:hAnsi="Calibri" w:cs="Calibri"/>
          <w:color w:val="000000" w:themeColor="text1"/>
        </w:rPr>
        <w:t>65</w:t>
      </w:r>
      <w:r w:rsidRPr="007A0045">
        <w:rPr>
          <w:rFonts w:ascii="Calibri" w:hAnsi="Calibri" w:cs="Calibri"/>
          <w:color w:val="000000" w:themeColor="text1"/>
        </w:rPr>
        <w:t xml:space="preserve"> Rozporządzenia nr </w:t>
      </w:r>
      <w:r w:rsidR="00F05AE5" w:rsidRPr="007A0045">
        <w:rPr>
          <w:rFonts w:ascii="Calibri" w:hAnsi="Calibri" w:cs="Calibri"/>
          <w:color w:val="000000" w:themeColor="text1"/>
        </w:rPr>
        <w:t>2021</w:t>
      </w:r>
      <w:r w:rsidRPr="007A0045">
        <w:rPr>
          <w:rFonts w:ascii="Calibri" w:hAnsi="Calibri" w:cs="Calibri"/>
          <w:color w:val="000000" w:themeColor="text1"/>
        </w:rPr>
        <w:t>/</w:t>
      </w:r>
      <w:r w:rsidR="00F05AE5" w:rsidRPr="007A0045">
        <w:rPr>
          <w:rFonts w:ascii="Calibri" w:hAnsi="Calibri" w:cs="Calibri"/>
          <w:color w:val="000000" w:themeColor="text1"/>
        </w:rPr>
        <w:t>1060</w:t>
      </w:r>
      <w:r w:rsidRPr="007A0045">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BA2A99" w:rsidRDefault="538A4FCB"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0</w:t>
      </w:r>
      <w:r w:rsidR="00A533FD" w:rsidRPr="00BA2A99">
        <w:rPr>
          <w:rFonts w:cs="Calibri"/>
          <w:szCs w:val="24"/>
        </w:rPr>
        <w:t>.</w:t>
      </w:r>
      <w:r w:rsidR="00550F54" w:rsidRPr="00BA2A99">
        <w:rPr>
          <w:rFonts w:cs="Calibri"/>
          <w:szCs w:val="24"/>
        </w:rPr>
        <w:t xml:space="preserve"> Rozwiązanie Porozumienia</w:t>
      </w:r>
    </w:p>
    <w:p w14:paraId="782F5672" w14:textId="2DA17800" w:rsidR="002B23B6" w:rsidRPr="00BA2A99"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Porozumienie</w:t>
      </w:r>
      <w:r w:rsidR="72FD2694" w:rsidRPr="00BA2A99">
        <w:rPr>
          <w:rFonts w:cs="Calibri"/>
          <w:color w:val="000000" w:themeColor="text1"/>
          <w:sz w:val="24"/>
          <w:szCs w:val="24"/>
        </w:rPr>
        <w:t xml:space="preserve"> może zostać rozwiązana przez każdą ze Stron z zachowaniem miesięcznego </w:t>
      </w:r>
      <w:r w:rsidR="002C2453" w:rsidRPr="00BA2A99">
        <w:rPr>
          <w:rFonts w:cs="Calibri"/>
          <w:color w:val="000000" w:themeColor="text1"/>
          <w:sz w:val="24"/>
          <w:szCs w:val="24"/>
        </w:rPr>
        <w:t>okresu</w:t>
      </w:r>
      <w:r w:rsidR="72FD2694" w:rsidRPr="00BA2A99">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BA2A99">
        <w:rPr>
          <w:rFonts w:cs="Calibri"/>
          <w:color w:val="000000" w:themeColor="text1"/>
          <w:sz w:val="24"/>
          <w:szCs w:val="24"/>
        </w:rPr>
        <w:t>przekazywane jest w formie pisemnej lub elektronicznej</w:t>
      </w:r>
      <w:r w:rsidR="72FD2694" w:rsidRPr="00BA2A99">
        <w:rPr>
          <w:rFonts w:cs="Calibri"/>
          <w:color w:val="000000" w:themeColor="text1"/>
          <w:sz w:val="24"/>
          <w:szCs w:val="24"/>
        </w:rPr>
        <w:t>, pod rygorem nieważności i zawiera uzasadnienie</w:t>
      </w:r>
      <w:r w:rsidR="002B23B6" w:rsidRPr="00BA2A99">
        <w:rPr>
          <w:rFonts w:cs="Calibri"/>
          <w:color w:val="000000" w:themeColor="text1"/>
          <w:sz w:val="24"/>
          <w:szCs w:val="24"/>
        </w:rPr>
        <w:t>.</w:t>
      </w:r>
    </w:p>
    <w:p w14:paraId="30E865B7" w14:textId="4415FFCA" w:rsidR="002B23B6" w:rsidRPr="00BA2A99"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może ponadto wypowiedzieć </w:t>
      </w:r>
      <w:r w:rsidR="00341B1D" w:rsidRPr="00BA2A99">
        <w:rPr>
          <w:rFonts w:cs="Calibri"/>
          <w:color w:val="000000" w:themeColor="text1"/>
          <w:sz w:val="24"/>
          <w:szCs w:val="24"/>
        </w:rPr>
        <w:t>Porozumienie</w:t>
      </w:r>
      <w:r w:rsidRPr="00BA2A99">
        <w:rPr>
          <w:rFonts w:cs="Calibri"/>
          <w:color w:val="000000" w:themeColor="text1"/>
          <w:sz w:val="24"/>
          <w:szCs w:val="24"/>
        </w:rPr>
        <w:t xml:space="preserve"> w </w:t>
      </w:r>
      <w:r w:rsidR="00CD6563" w:rsidRPr="00BA2A99">
        <w:rPr>
          <w:rFonts w:cs="Calibri"/>
          <w:color w:val="000000" w:themeColor="text1"/>
          <w:sz w:val="24"/>
          <w:szCs w:val="24"/>
        </w:rPr>
        <w:t>trybie,</w:t>
      </w:r>
      <w:r w:rsidRPr="00BA2A99">
        <w:rPr>
          <w:rFonts w:cs="Calibri"/>
          <w:color w:val="000000" w:themeColor="text1"/>
          <w:sz w:val="24"/>
          <w:szCs w:val="24"/>
        </w:rPr>
        <w:t xml:space="preserve"> o którym mowa w ust. 1, w przypadku, gdy:</w:t>
      </w:r>
    </w:p>
    <w:p w14:paraId="45BCA6C2" w14:textId="28470ABB" w:rsidR="002B23B6" w:rsidRPr="00BA2A99"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rozpoczął </w:t>
      </w:r>
      <w:r w:rsidR="00032486" w:rsidRPr="00BA2A99">
        <w:rPr>
          <w:rFonts w:ascii="Calibri" w:hAnsi="Calibri" w:cs="Calibri"/>
          <w:color w:val="000000" w:themeColor="text1"/>
        </w:rPr>
        <w:t>realizacji</w:t>
      </w:r>
      <w:r w:rsidR="00327105" w:rsidRPr="00BA2A99">
        <w:rPr>
          <w:rFonts w:ascii="Calibri" w:hAnsi="Calibri" w:cs="Calibri"/>
          <w:color w:val="000000" w:themeColor="text1"/>
        </w:rPr>
        <w:t xml:space="preserve"> </w:t>
      </w:r>
      <w:r w:rsidRPr="00BA2A99">
        <w:rPr>
          <w:rFonts w:ascii="Calibri" w:hAnsi="Calibri" w:cs="Calibri"/>
          <w:color w:val="000000" w:themeColor="text1"/>
        </w:rPr>
        <w:t>Projektu</w:t>
      </w:r>
      <w:r w:rsidR="00AC6C17" w:rsidRPr="00BA2A99">
        <w:rPr>
          <w:rFonts w:ascii="Calibri" w:hAnsi="Calibri" w:cs="Calibri"/>
          <w:color w:val="000000" w:themeColor="text1"/>
        </w:rPr>
        <w:t xml:space="preserve"> </w:t>
      </w:r>
      <w:r w:rsidR="002B23B6" w:rsidRPr="00BA2A99">
        <w:rPr>
          <w:rFonts w:ascii="Calibri" w:hAnsi="Calibri" w:cs="Calibri"/>
          <w:color w:val="000000" w:themeColor="text1"/>
        </w:rPr>
        <w:t xml:space="preserve">w terminie </w:t>
      </w:r>
      <w:r w:rsidR="00032486" w:rsidRPr="00BA2A99">
        <w:rPr>
          <w:rFonts w:ascii="Calibri" w:hAnsi="Calibri" w:cs="Calibri"/>
          <w:color w:val="000000" w:themeColor="text1"/>
        </w:rPr>
        <w:t>6</w:t>
      </w:r>
      <w:r w:rsidR="002B23B6" w:rsidRPr="00BA2A99">
        <w:rPr>
          <w:rFonts w:ascii="Calibri" w:hAnsi="Calibri" w:cs="Calibri"/>
          <w:color w:val="000000" w:themeColor="text1"/>
        </w:rPr>
        <w:t xml:space="preserve"> miesięcy od daty zawarcia </w:t>
      </w:r>
      <w:r w:rsidR="00341B1D" w:rsidRPr="00BA2A99">
        <w:rPr>
          <w:rFonts w:ascii="Calibri" w:hAnsi="Calibri" w:cs="Calibri"/>
          <w:color w:val="000000" w:themeColor="text1"/>
        </w:rPr>
        <w:t>Porozumienia</w:t>
      </w:r>
      <w:r w:rsidR="002B23B6" w:rsidRPr="00BA2A99">
        <w:rPr>
          <w:rFonts w:ascii="Calibri" w:hAnsi="Calibri" w:cs="Calibri"/>
          <w:color w:val="000000" w:themeColor="text1"/>
        </w:rPr>
        <w:t>;</w:t>
      </w:r>
    </w:p>
    <w:p w14:paraId="77E8364C" w14:textId="3ABB0D7E"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w:t>
      </w:r>
      <w:r w:rsidR="00AC6C17" w:rsidRPr="00BA2A99">
        <w:rPr>
          <w:rFonts w:ascii="Calibri" w:hAnsi="Calibri" w:cs="Calibri"/>
          <w:color w:val="000000" w:themeColor="text1"/>
        </w:rPr>
        <w:t xml:space="preserve"> </w:t>
      </w:r>
      <w:r w:rsidRPr="00BA2A99">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przedkłada wniosków o płatność zgodnie z </w:t>
      </w:r>
      <w:r w:rsidR="00341B1D" w:rsidRPr="00BA2A99">
        <w:rPr>
          <w:rFonts w:ascii="Calibri" w:hAnsi="Calibri" w:cs="Calibri"/>
          <w:color w:val="000000" w:themeColor="text1"/>
        </w:rPr>
        <w:t>Porozumieniem</w:t>
      </w:r>
      <w:r w:rsidRPr="00BA2A99">
        <w:rPr>
          <w:rFonts w:ascii="Calibri" w:hAnsi="Calibri" w:cs="Calibri"/>
          <w:color w:val="000000" w:themeColor="text1"/>
        </w:rPr>
        <w:t>;</w:t>
      </w:r>
    </w:p>
    <w:p w14:paraId="7F19825D" w14:textId="3904AB93"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zmian prawno-organizacyjnych w swoim statusie mających lub</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mogących mieć wpływ na realizację </w:t>
      </w:r>
      <w:r w:rsidR="00341B1D" w:rsidRPr="00BA2A99">
        <w:rPr>
          <w:rFonts w:ascii="Calibri" w:hAnsi="Calibri" w:cs="Calibri"/>
          <w:color w:val="000000" w:themeColor="text1"/>
        </w:rPr>
        <w:t>Porozumienia</w:t>
      </w:r>
      <w:r w:rsidRPr="00BA2A99">
        <w:rPr>
          <w:rFonts w:ascii="Calibri" w:hAnsi="Calibri" w:cs="Calibri"/>
          <w:color w:val="000000" w:themeColor="text1"/>
        </w:rPr>
        <w:t xml:space="preserve"> lub nie poinformował Instytucji Pośredniczącej </w:t>
      </w:r>
      <w:r w:rsidR="782FC0C7" w:rsidRPr="00BA2A99">
        <w:rPr>
          <w:rFonts w:ascii="Calibri" w:hAnsi="Calibri" w:cs="Calibri"/>
          <w:color w:val="000000" w:themeColor="text1"/>
        </w:rPr>
        <w:t xml:space="preserve">o </w:t>
      </w:r>
      <w:r w:rsidRPr="00BA2A99">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dokonuje promocji Projektu w sposób określony w </w:t>
      </w:r>
      <w:r w:rsidR="00A818D0" w:rsidRPr="00BA2A99">
        <w:rPr>
          <w:rFonts w:ascii="Calibri" w:hAnsi="Calibri" w:cs="Calibri"/>
          <w:color w:val="000000" w:themeColor="text1"/>
        </w:rPr>
        <w:t>Porozumieniu</w:t>
      </w:r>
      <w:r w:rsidRPr="00BA2A99">
        <w:rPr>
          <w:rFonts w:ascii="Calibri" w:hAnsi="Calibri" w:cs="Calibri"/>
          <w:color w:val="000000" w:themeColor="text1"/>
        </w:rPr>
        <w:t>;</w:t>
      </w:r>
    </w:p>
    <w:p w14:paraId="113F88E8" w14:textId="0EEAE7F5"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w trakcie realizacji Projektu wystąpią inne naruszenia </w:t>
      </w:r>
      <w:r w:rsidR="00A818D0" w:rsidRPr="00BA2A99">
        <w:rPr>
          <w:rFonts w:ascii="Calibri" w:hAnsi="Calibri" w:cs="Calibri"/>
          <w:color w:val="000000" w:themeColor="text1"/>
        </w:rPr>
        <w:t>Porozumienia</w:t>
      </w:r>
      <w:r w:rsidRPr="00BA2A99">
        <w:rPr>
          <w:rFonts w:ascii="Calibri" w:hAnsi="Calibri" w:cs="Calibri"/>
          <w:color w:val="000000" w:themeColor="text1"/>
        </w:rPr>
        <w:t xml:space="preserve"> lub wystąpią inne</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okoliczności, które czynią niemożliwą lub niecelową dalszą realizację postanowień </w:t>
      </w:r>
      <w:r w:rsidR="00A818D0" w:rsidRPr="00BA2A99">
        <w:rPr>
          <w:rFonts w:ascii="Calibri" w:hAnsi="Calibri" w:cs="Calibri"/>
          <w:color w:val="000000" w:themeColor="text1"/>
        </w:rPr>
        <w:t>Porozumienia</w:t>
      </w:r>
      <w:r w:rsidRPr="00BA2A99">
        <w:rPr>
          <w:rFonts w:ascii="Calibri" w:hAnsi="Calibri" w:cs="Calibri"/>
          <w:color w:val="000000" w:themeColor="text1"/>
        </w:rPr>
        <w:t>;</w:t>
      </w:r>
    </w:p>
    <w:p w14:paraId="293613FC" w14:textId="77777777" w:rsidR="00AD35E3"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złożył informacji i wyjaśnień na temat realizacji Projektu;</w:t>
      </w:r>
    </w:p>
    <w:p w14:paraId="0F3016C8" w14:textId="5AA5E459" w:rsidR="00985A7B"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dalsza realizacja Projektu przez Beneficjenta jest niemożliwa lub niecelowa</w:t>
      </w:r>
      <w:r w:rsidR="00985A7B" w:rsidRPr="00BA2A99">
        <w:rPr>
          <w:rFonts w:ascii="Calibri" w:hAnsi="Calibri" w:cs="Calibri"/>
          <w:color w:val="000000" w:themeColor="text1"/>
        </w:rPr>
        <w:t>;</w:t>
      </w:r>
    </w:p>
    <w:p w14:paraId="1E128C95" w14:textId="21E8D840" w:rsidR="00985A7B" w:rsidRPr="00BA2A99"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zachodzi podejrzenie wystąpienia nadużycia finansowego, korupcji</w:t>
      </w:r>
      <w:r w:rsidR="00304A12" w:rsidRPr="00BA2A99">
        <w:rPr>
          <w:rFonts w:ascii="Calibri" w:hAnsi="Calibri" w:cs="Calibri"/>
          <w:color w:val="000000" w:themeColor="text1"/>
        </w:rPr>
        <w:t>, konfliktu interesów</w:t>
      </w:r>
      <w:r w:rsidRPr="00BA2A99">
        <w:rPr>
          <w:rFonts w:ascii="Calibri" w:hAnsi="Calibri" w:cs="Calibri"/>
          <w:color w:val="000000" w:themeColor="text1"/>
        </w:rPr>
        <w:t xml:space="preserve"> lub innego przestępstwa na szkodę budżetu UE</w:t>
      </w:r>
      <w:r w:rsidR="0021353F" w:rsidRPr="00BA2A99">
        <w:rPr>
          <w:rFonts w:ascii="Calibri" w:hAnsi="Calibri" w:cs="Calibri"/>
          <w:color w:val="000000" w:themeColor="text1"/>
        </w:rPr>
        <w:t>;</w:t>
      </w:r>
    </w:p>
    <w:p w14:paraId="7E94B25C" w14:textId="639C3BB3"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realizuje działań zgodnych z zasadami horyzontalnymi, do których stosowania zobowiązał się w </w:t>
      </w:r>
      <w:r w:rsidR="002916C5" w:rsidRPr="00BA2A99">
        <w:rPr>
          <w:rFonts w:ascii="Calibri" w:hAnsi="Calibri" w:cs="Calibri"/>
          <w:color w:val="000000" w:themeColor="text1"/>
        </w:rPr>
        <w:t>Porozumieniu</w:t>
      </w:r>
      <w:r w:rsidRPr="00BA2A99">
        <w:rPr>
          <w:rFonts w:ascii="Calibri" w:hAnsi="Calibri" w:cs="Calibri"/>
          <w:color w:val="000000" w:themeColor="text1"/>
        </w:rPr>
        <w:t xml:space="preserve"> lub podjął działania sprzeczne z zasadami, o których mowa w art. 9 </w:t>
      </w:r>
      <w:r w:rsidR="000E2283" w:rsidRPr="00BA2A99">
        <w:rPr>
          <w:rFonts w:ascii="Calibri" w:hAnsi="Calibri" w:cs="Calibri"/>
          <w:color w:val="000000" w:themeColor="text1"/>
        </w:rPr>
        <w:t>R</w:t>
      </w:r>
      <w:r w:rsidRPr="00BA2A99">
        <w:rPr>
          <w:rFonts w:ascii="Calibri" w:hAnsi="Calibri" w:cs="Calibri"/>
          <w:color w:val="000000" w:themeColor="text1"/>
        </w:rPr>
        <w:t>ozporządzenia ogólnego.</w:t>
      </w:r>
    </w:p>
    <w:p w14:paraId="5DA65492" w14:textId="016F8676" w:rsidR="002B23B6" w:rsidRPr="00BA2A99"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Instytucja Pośrednicząca może rozwiązać </w:t>
      </w:r>
      <w:r w:rsidR="002916C5" w:rsidRPr="00BA2A99">
        <w:rPr>
          <w:rFonts w:ascii="Calibri" w:hAnsi="Calibri" w:cs="Calibri"/>
          <w:color w:val="000000" w:themeColor="text1"/>
        </w:rPr>
        <w:t>Porozumienie</w:t>
      </w:r>
      <w:r w:rsidRPr="00BA2A99">
        <w:rPr>
          <w:rFonts w:ascii="Calibri" w:hAnsi="Calibri" w:cs="Calibri"/>
          <w:color w:val="000000" w:themeColor="text1"/>
        </w:rPr>
        <w:t xml:space="preserve"> bez wypowiedzenia, ze skutkiem</w:t>
      </w:r>
      <w:r w:rsidR="4CA3B572" w:rsidRPr="00BA2A99">
        <w:rPr>
          <w:rFonts w:ascii="Calibri" w:hAnsi="Calibri" w:cs="Calibri"/>
          <w:color w:val="000000" w:themeColor="text1"/>
        </w:rPr>
        <w:t xml:space="preserve"> </w:t>
      </w:r>
      <w:r w:rsidRPr="00BA2A99">
        <w:rPr>
          <w:rFonts w:ascii="Calibri" w:hAnsi="Calibri" w:cs="Calibri"/>
          <w:color w:val="000000" w:themeColor="text1"/>
        </w:rPr>
        <w:t>natychmiastowym, jeżeli:</w:t>
      </w:r>
    </w:p>
    <w:p w14:paraId="22AA19DF" w14:textId="2FBCA5B1"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w:t>
      </w:r>
      <w:r w:rsidR="0082093E" w:rsidRPr="00BA2A99">
        <w:rPr>
          <w:rFonts w:ascii="Calibri" w:hAnsi="Calibri" w:cs="Calibri"/>
          <w:color w:val="000000" w:themeColor="text1"/>
        </w:rPr>
        <w:t>, Partne</w:t>
      </w:r>
      <w:r w:rsidR="00BF3B8A" w:rsidRPr="00BA2A99">
        <w:rPr>
          <w:rFonts w:ascii="Calibri" w:hAnsi="Calibri" w:cs="Calibri"/>
          <w:color w:val="000000" w:themeColor="text1"/>
        </w:rPr>
        <w:t>r</w:t>
      </w:r>
      <w:r w:rsidR="0082093E" w:rsidRPr="00BA2A99">
        <w:rPr>
          <w:rFonts w:ascii="Calibri" w:hAnsi="Calibri" w:cs="Calibri"/>
          <w:color w:val="000000" w:themeColor="text1"/>
        </w:rPr>
        <w:t xml:space="preserve"> lub</w:t>
      </w:r>
      <w:r w:rsidR="009E10C1" w:rsidRPr="00BA2A99">
        <w:rPr>
          <w:rFonts w:ascii="Calibri" w:hAnsi="Calibri" w:cs="Calibri"/>
          <w:color w:val="000000" w:themeColor="text1"/>
        </w:rPr>
        <w:t xml:space="preserve"> p</w:t>
      </w:r>
      <w:r w:rsidR="0082093E" w:rsidRPr="00BA2A99">
        <w:rPr>
          <w:rFonts w:ascii="Calibri" w:hAnsi="Calibri" w:cs="Calibri"/>
          <w:color w:val="000000" w:themeColor="text1"/>
        </w:rPr>
        <w:t>odmiot upoważniony do ponoszenia wydatków</w:t>
      </w:r>
      <w:r w:rsidRPr="00BA2A99">
        <w:rPr>
          <w:rFonts w:ascii="Calibri" w:hAnsi="Calibri" w:cs="Calibri"/>
          <w:color w:val="000000" w:themeColor="text1"/>
        </w:rPr>
        <w:t xml:space="preserve"> wykorzystał środki w całości lub w części na cel i zakres inny niż określony</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w Projekcie lub niezgodnie z </w:t>
      </w:r>
      <w:r w:rsidR="002916C5" w:rsidRPr="00BA2A99">
        <w:rPr>
          <w:rFonts w:ascii="Calibri" w:hAnsi="Calibri" w:cs="Calibri"/>
          <w:color w:val="000000" w:themeColor="text1"/>
        </w:rPr>
        <w:t>Porozumieniem</w:t>
      </w:r>
      <w:r w:rsidR="00F16B03" w:rsidRPr="00BA2A99">
        <w:rPr>
          <w:rFonts w:ascii="Calibri" w:hAnsi="Calibri" w:cs="Calibri"/>
          <w:color w:val="000000" w:themeColor="text1"/>
        </w:rPr>
        <w:t>, niezgodnie z</w:t>
      </w:r>
      <w:r w:rsidR="00DA10CE">
        <w:rPr>
          <w:rFonts w:ascii="Calibri" w:hAnsi="Calibri" w:cs="Calibri"/>
          <w:color w:val="000000" w:themeColor="text1"/>
        </w:rPr>
        <w:t xml:space="preserve"> </w:t>
      </w:r>
      <w:r w:rsidRPr="00BA2A99">
        <w:rPr>
          <w:rFonts w:ascii="Calibri" w:hAnsi="Calibri" w:cs="Calibri"/>
          <w:color w:val="000000" w:themeColor="text1"/>
        </w:rPr>
        <w:t>przepisami prawa;</w:t>
      </w:r>
    </w:p>
    <w:p w14:paraId="494DF1F1" w14:textId="43490168"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zaprzestał realizacji </w:t>
      </w:r>
      <w:r w:rsidR="00CD6563" w:rsidRPr="00BA2A99">
        <w:rPr>
          <w:rFonts w:ascii="Calibri" w:hAnsi="Calibri" w:cs="Calibri"/>
          <w:color w:val="000000" w:themeColor="text1"/>
        </w:rPr>
        <w:t>Projektu</w:t>
      </w:r>
      <w:r w:rsidRPr="00BA2A99">
        <w:rPr>
          <w:rFonts w:ascii="Calibri" w:hAnsi="Calibri" w:cs="Calibri"/>
          <w:color w:val="000000" w:themeColor="text1"/>
        </w:rPr>
        <w:t xml:space="preserve"> bądź w sposób rażący nie wywiązuje się</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ze swoich obowiązków określonych w </w:t>
      </w:r>
      <w:r w:rsidR="00980073" w:rsidRPr="00BA2A99">
        <w:rPr>
          <w:rFonts w:ascii="Calibri" w:hAnsi="Calibri" w:cs="Calibri"/>
          <w:color w:val="000000" w:themeColor="text1"/>
        </w:rPr>
        <w:t>Porozumieniu</w:t>
      </w:r>
      <w:r w:rsidRPr="00BA2A99">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A2A99"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Beneficjent na etapie ubiegania się lub udzielania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innych nadużyć finansowych w związku z realizacją Projektu;</w:t>
      </w:r>
    </w:p>
    <w:p w14:paraId="3F44A553" w14:textId="4954B4E4"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podlega zarządowi </w:t>
      </w:r>
      <w:r w:rsidR="00CD6563" w:rsidRPr="00BA2A99">
        <w:rPr>
          <w:rFonts w:ascii="Calibri" w:hAnsi="Calibri" w:cs="Calibri"/>
          <w:color w:val="000000" w:themeColor="text1"/>
        </w:rPr>
        <w:t>komisarycznemu</w:t>
      </w:r>
      <w:r w:rsidRPr="00BA2A99">
        <w:rPr>
          <w:rFonts w:ascii="Calibri" w:hAnsi="Calibri" w:cs="Calibri"/>
          <w:color w:val="000000" w:themeColor="text1"/>
        </w:rPr>
        <w:t xml:space="preserve"> bądź zawiesił swoją działalność lub</w:t>
      </w:r>
      <w:r w:rsidR="005B6468" w:rsidRPr="00BA2A99">
        <w:rPr>
          <w:rFonts w:ascii="Calibri" w:hAnsi="Calibri" w:cs="Calibri"/>
          <w:color w:val="000000" w:themeColor="text1"/>
        </w:rPr>
        <w:t xml:space="preserve"> </w:t>
      </w:r>
      <w:r w:rsidRPr="00BA2A99">
        <w:rPr>
          <w:rFonts w:ascii="Calibri" w:hAnsi="Calibri" w:cs="Calibri"/>
          <w:color w:val="000000" w:themeColor="text1"/>
        </w:rPr>
        <w:t>prowadzone są względem niego postępowania prawne o podobnym charakterze;</w:t>
      </w:r>
    </w:p>
    <w:p w14:paraId="6DDE4BCA" w14:textId="77777777" w:rsidR="005B6468"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zaprzestał prowadzenia działalności</w:t>
      </w:r>
      <w:r w:rsidR="005B6468" w:rsidRPr="00BA2A99">
        <w:rPr>
          <w:rFonts w:ascii="Calibri" w:hAnsi="Calibri" w:cs="Calibri"/>
          <w:color w:val="000000" w:themeColor="text1"/>
        </w:rPr>
        <w:t>;</w:t>
      </w:r>
    </w:p>
    <w:p w14:paraId="47873BBE" w14:textId="68B39E6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złożony wobec </w:t>
      </w:r>
      <w:r w:rsidR="00ED39EB" w:rsidRPr="00BA2A99">
        <w:rPr>
          <w:rFonts w:ascii="Calibri" w:hAnsi="Calibri" w:cs="Calibri"/>
          <w:color w:val="000000" w:themeColor="text1"/>
        </w:rPr>
        <w:t>Beneficjenta</w:t>
      </w:r>
      <w:r w:rsidR="005B6468" w:rsidRPr="00BA2A99">
        <w:rPr>
          <w:rFonts w:ascii="Calibri" w:hAnsi="Calibri" w:cs="Calibri"/>
          <w:color w:val="000000" w:themeColor="text1"/>
        </w:rPr>
        <w:t>:</w:t>
      </w:r>
    </w:p>
    <w:p w14:paraId="2A0BB2A7" w14:textId="693CDFB9" w:rsidR="002B23B6" w:rsidRPr="00BA2A99" w:rsidRDefault="002B23B6"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wniosek o otwarcie postępowania restrukturyzacyjnego lub</w:t>
      </w:r>
      <w:r w:rsidR="002F5F39" w:rsidRPr="00BA2A99">
        <w:rPr>
          <w:rFonts w:ascii="Calibri" w:hAnsi="Calibri" w:cs="Calibri"/>
          <w:color w:val="000000" w:themeColor="text1"/>
        </w:rPr>
        <w:t>,</w:t>
      </w:r>
    </w:p>
    <w:p w14:paraId="0CE5D4BC" w14:textId="6B6888D0" w:rsidR="0011170A" w:rsidRPr="00BA2A99" w:rsidRDefault="005B6468"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wniosek o </w:t>
      </w:r>
      <w:r w:rsidR="002B23B6" w:rsidRPr="00BA2A99">
        <w:rPr>
          <w:rFonts w:ascii="Calibri" w:hAnsi="Calibri" w:cs="Calibri"/>
          <w:color w:val="000000" w:themeColor="text1"/>
        </w:rPr>
        <w:t>zatwierdzeniu układu (z wierzycielami Beneficjenta), lub zostało wszczęte postępowanie likwidacyjne</w:t>
      </w:r>
      <w:r w:rsidR="0097666F">
        <w:rPr>
          <w:rFonts w:ascii="Calibri" w:hAnsi="Calibri" w:cs="Calibri"/>
          <w:color w:val="000000" w:themeColor="text1"/>
        </w:rPr>
        <w:t>;</w:t>
      </w:r>
    </w:p>
    <w:p w14:paraId="64BBAC98" w14:textId="174C7FE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rozpoczął realizację Projektu przed dniem rozpoczęcia okresu kwalifikowalności wydatków określonym w § </w:t>
      </w:r>
      <w:r w:rsidR="00325C14" w:rsidRPr="00BA2A99">
        <w:rPr>
          <w:rFonts w:ascii="Calibri" w:hAnsi="Calibri" w:cs="Calibri"/>
          <w:color w:val="000000" w:themeColor="text1"/>
        </w:rPr>
        <w:t>3</w:t>
      </w:r>
      <w:r w:rsidRPr="00BA2A99">
        <w:rPr>
          <w:rFonts w:ascii="Calibri" w:hAnsi="Calibri" w:cs="Calibri"/>
          <w:color w:val="000000" w:themeColor="text1"/>
        </w:rPr>
        <w:t xml:space="preserve"> ust. </w:t>
      </w:r>
      <w:r w:rsidR="00D34D7D" w:rsidRPr="00BA2A99">
        <w:rPr>
          <w:rFonts w:ascii="Calibri" w:hAnsi="Calibri" w:cs="Calibri"/>
          <w:color w:val="000000" w:themeColor="text1"/>
        </w:rPr>
        <w:t>2</w:t>
      </w:r>
      <w:r w:rsidRPr="00BA2A99">
        <w:rPr>
          <w:rFonts w:ascii="Calibri" w:hAnsi="Calibri" w:cs="Calibri"/>
          <w:color w:val="000000" w:themeColor="text1"/>
        </w:rPr>
        <w:t>;</w:t>
      </w:r>
    </w:p>
    <w:p w14:paraId="0ED9277A" w14:textId="6796EFD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istotnej zmiany Projektu</w:t>
      </w:r>
      <w:r w:rsidR="00F16B03" w:rsidRPr="00BA2A99">
        <w:rPr>
          <w:rFonts w:ascii="Calibri" w:hAnsi="Calibri" w:cs="Calibri"/>
          <w:color w:val="000000" w:themeColor="text1"/>
        </w:rPr>
        <w:t xml:space="preserve"> (w szczególności zmiany która może mieć wpływ na spełnianie kryteriów wyboru Projektu lub trwałości operacji) </w:t>
      </w:r>
      <w:r w:rsidR="00821DE5" w:rsidRPr="00BA2A99">
        <w:rPr>
          <w:rFonts w:ascii="Calibri" w:hAnsi="Calibri" w:cs="Calibri"/>
          <w:color w:val="000000" w:themeColor="text1"/>
        </w:rPr>
        <w:t xml:space="preserve"> bez zgody Instytucji Pośredniczącej</w:t>
      </w:r>
      <w:r w:rsidRPr="00BA2A99">
        <w:rPr>
          <w:rFonts w:ascii="Calibri" w:hAnsi="Calibri" w:cs="Calibri"/>
          <w:color w:val="000000" w:themeColor="text1"/>
        </w:rPr>
        <w:t>;</w:t>
      </w:r>
    </w:p>
    <w:p w14:paraId="3BCC2825" w14:textId="046C5494"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została wydana decyzja Komisji Europejskiej, o której mowa w art. 16 Rozporządzenia Rady</w:t>
      </w:r>
      <w:r w:rsidR="003F5D44" w:rsidRPr="00BA2A99">
        <w:rPr>
          <w:rFonts w:ascii="Calibri" w:hAnsi="Calibri" w:cs="Calibri"/>
          <w:color w:val="000000" w:themeColor="text1"/>
        </w:rPr>
        <w:t xml:space="preserve"> (UE) nr 2015/1589 z dnia 13 lipca 2015 r. ustanawiającego szczegółowe zasady stosowania art. 108 Traktatu o funkcjonowaniu Unii Europejskiej (Dz.U.UE.L.2015.248.9 z dnia </w:t>
      </w:r>
      <w:r w:rsidR="007F5D9E">
        <w:rPr>
          <w:rFonts w:ascii="Calibri" w:hAnsi="Calibri" w:cs="Calibri"/>
          <w:color w:val="000000" w:themeColor="text1"/>
        </w:rPr>
        <w:t>24.09.</w:t>
      </w:r>
      <w:r w:rsidR="003F5D44" w:rsidRPr="00BA2A99">
        <w:rPr>
          <w:rFonts w:ascii="Calibri" w:hAnsi="Calibri" w:cs="Calibri"/>
          <w:color w:val="000000" w:themeColor="text1"/>
        </w:rPr>
        <w:t>2015</w:t>
      </w:r>
      <w:r w:rsidR="007F5D9E">
        <w:rPr>
          <w:rFonts w:ascii="Calibri" w:hAnsi="Calibri" w:cs="Calibri"/>
          <w:color w:val="000000" w:themeColor="text1"/>
        </w:rPr>
        <w:t xml:space="preserve"> r.</w:t>
      </w:r>
      <w:r w:rsidR="003F5D44" w:rsidRPr="00BA2A99">
        <w:rPr>
          <w:rFonts w:ascii="Calibri" w:hAnsi="Calibri" w:cs="Calibri"/>
          <w:color w:val="000000" w:themeColor="text1"/>
        </w:rPr>
        <w:t>)</w:t>
      </w:r>
      <w:r w:rsidRPr="00BA2A99">
        <w:rPr>
          <w:rFonts w:ascii="Calibri" w:hAnsi="Calibri" w:cs="Calibri"/>
          <w:color w:val="000000" w:themeColor="text1"/>
        </w:rPr>
        <w:t>;</w:t>
      </w:r>
    </w:p>
    <w:p w14:paraId="30EB1114" w14:textId="3875C1A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BA2A99"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 został osiągnięty cel Projektu</w:t>
      </w:r>
      <w:r w:rsidR="00F12367" w:rsidRPr="00BA2A99">
        <w:rPr>
          <w:rFonts w:ascii="Calibri" w:hAnsi="Calibri" w:cs="Calibri"/>
          <w:color w:val="000000" w:themeColor="text1"/>
        </w:rPr>
        <w:t xml:space="preserve"> rozumiany jako zrealizowanie wskaźników produktu określonych w </w:t>
      </w:r>
      <w:r w:rsidR="004F7687" w:rsidRPr="00BA2A99">
        <w:rPr>
          <w:rFonts w:ascii="Calibri" w:hAnsi="Calibri" w:cs="Calibri"/>
          <w:color w:val="000000" w:themeColor="text1"/>
        </w:rPr>
        <w:t>Porozumieniu</w:t>
      </w:r>
      <w:r w:rsidR="00426F99" w:rsidRPr="00BA2A99">
        <w:rPr>
          <w:rFonts w:ascii="Calibri" w:hAnsi="Calibri" w:cs="Calibri"/>
          <w:color w:val="000000" w:themeColor="text1"/>
        </w:rPr>
        <w:t>;</w:t>
      </w:r>
    </w:p>
    <w:p w14:paraId="41BA14F3" w14:textId="53BE8B43"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obciążony jest obowiązkiem zwrotu pomocy wynikającym z decyzji Komisji Europejskiej;</w:t>
      </w:r>
    </w:p>
    <w:p w14:paraId="6762D382" w14:textId="197DB51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został orzeczony, prawomocnym wyrokiem sądu, względem Beneficjenta zakaz, o którym mowa w art. 12 ust. 1 ustawy z dnia 15 czerwca 2012 r. o skutkach powierzenia wykonywania pracy cudzoziemcom przebywającym wbrew przepisom na terytorium Rzeczypospolitej Polskiej (</w:t>
      </w:r>
      <w:proofErr w:type="spellStart"/>
      <w:r w:rsidR="007F5D9E">
        <w:rPr>
          <w:rFonts w:ascii="Calibri" w:hAnsi="Calibri" w:cs="Calibri"/>
          <w:color w:val="000000" w:themeColor="text1"/>
        </w:rPr>
        <w:t>t.j</w:t>
      </w:r>
      <w:proofErr w:type="spellEnd"/>
      <w:r w:rsidR="007F5D9E">
        <w:rPr>
          <w:rFonts w:ascii="Calibri" w:hAnsi="Calibri" w:cs="Calibri"/>
          <w:color w:val="000000" w:themeColor="text1"/>
        </w:rPr>
        <w:t xml:space="preserve">. </w:t>
      </w:r>
      <w:r w:rsidRPr="00BA2A99">
        <w:rPr>
          <w:rFonts w:ascii="Calibri" w:hAnsi="Calibri" w:cs="Calibri"/>
          <w:color w:val="000000" w:themeColor="text1"/>
        </w:rPr>
        <w:t>Dz. U. z 2021 r. poz. 1745);</w:t>
      </w:r>
    </w:p>
    <w:p w14:paraId="1F8A21D2" w14:textId="305CCA1C" w:rsidR="00325C14" w:rsidRPr="00BA2A99"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wobec Beneficjenta, jego osoby najbliższej (małżonka, wstępnego, zstępnego, innego</w:t>
      </w:r>
      <w:r w:rsidR="00D34D7D" w:rsidRPr="00BA2A99">
        <w:rPr>
          <w:rFonts w:ascii="Calibri" w:hAnsi="Calibri" w:cs="Calibri"/>
          <w:color w:val="000000" w:themeColor="text1"/>
        </w:rPr>
        <w:t xml:space="preserve"> </w:t>
      </w:r>
      <w:r w:rsidR="2D96D63F" w:rsidRPr="00BA2A99">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proofErr w:type="spellStart"/>
      <w:r w:rsidR="007F5D9E">
        <w:rPr>
          <w:rFonts w:ascii="Calibri" w:hAnsi="Calibri" w:cs="Calibri"/>
          <w:color w:val="000000" w:themeColor="text1"/>
        </w:rPr>
        <w:t>t.j</w:t>
      </w:r>
      <w:proofErr w:type="spellEnd"/>
      <w:r w:rsidR="007F5D9E">
        <w:rPr>
          <w:rFonts w:ascii="Calibri" w:hAnsi="Calibri" w:cs="Calibri"/>
          <w:color w:val="000000" w:themeColor="text1"/>
        </w:rPr>
        <w:t xml:space="preserve">. </w:t>
      </w:r>
      <w:r w:rsidR="2D96D63F" w:rsidRPr="00BA2A99">
        <w:rPr>
          <w:rFonts w:ascii="Calibri" w:hAnsi="Calibri" w:cs="Calibri"/>
          <w:color w:val="000000" w:themeColor="text1"/>
        </w:rPr>
        <w:t>Dz. U. z 202</w:t>
      </w:r>
      <w:r w:rsidR="00CB210D" w:rsidRPr="00BA2A99">
        <w:rPr>
          <w:rFonts w:ascii="Calibri" w:hAnsi="Calibri" w:cs="Calibri"/>
          <w:color w:val="000000" w:themeColor="text1"/>
        </w:rPr>
        <w:t>3</w:t>
      </w:r>
      <w:r w:rsidR="2D96D63F" w:rsidRPr="00BA2A99">
        <w:rPr>
          <w:rFonts w:ascii="Calibri" w:hAnsi="Calibri" w:cs="Calibri"/>
          <w:color w:val="000000" w:themeColor="text1"/>
        </w:rPr>
        <w:t xml:space="preserve"> r. poz. </w:t>
      </w:r>
      <w:r w:rsidR="00CB210D" w:rsidRPr="00BA2A99">
        <w:rPr>
          <w:rFonts w:ascii="Calibri" w:hAnsi="Calibri" w:cs="Calibri"/>
          <w:color w:val="000000" w:themeColor="text1"/>
        </w:rPr>
        <w:t>659</w:t>
      </w:r>
      <w:r w:rsidR="0090062A">
        <w:rPr>
          <w:rFonts w:ascii="Calibri" w:hAnsi="Calibri" w:cs="Calibri"/>
          <w:color w:val="000000" w:themeColor="text1"/>
        </w:rPr>
        <w:t xml:space="preserve"> z późn. zm.)</w:t>
      </w:r>
      <w:r w:rsidR="00821B03">
        <w:rPr>
          <w:rFonts w:ascii="Calibri" w:hAnsi="Calibri" w:cs="Calibri"/>
          <w:color w:val="000000" w:themeColor="text1"/>
        </w:rPr>
        <w:t>,</w:t>
      </w:r>
      <w:r w:rsidR="0090062A">
        <w:rPr>
          <w:rFonts w:ascii="Calibri" w:hAnsi="Calibri" w:cs="Calibri"/>
          <w:color w:val="000000" w:themeColor="text1"/>
        </w:rPr>
        <w:t xml:space="preserve"> </w:t>
      </w:r>
      <w:r w:rsidR="36A77602" w:rsidRPr="00BA2A99">
        <w:rPr>
          <w:rFonts w:ascii="Calibri" w:hAnsi="Calibri" w:cs="Calibri"/>
          <w:color w:val="000000" w:themeColor="text1"/>
        </w:rPr>
        <w:t>pracownika Beneficjenta, jego przedstawiciela</w:t>
      </w:r>
      <w:r w:rsidR="00027A9D" w:rsidRPr="00BA2A99">
        <w:rPr>
          <w:rFonts w:ascii="Calibri" w:hAnsi="Calibri" w:cs="Calibri"/>
          <w:color w:val="000000" w:themeColor="text1"/>
        </w:rPr>
        <w:t xml:space="preserve"> </w:t>
      </w:r>
      <w:r w:rsidR="009B29CA" w:rsidRPr="00BA2A99">
        <w:rPr>
          <w:rFonts w:ascii="Calibri" w:hAnsi="Calibri" w:cs="Calibri"/>
          <w:color w:val="000000" w:themeColor="text1"/>
        </w:rPr>
        <w:t>–</w:t>
      </w:r>
      <w:r w:rsidR="36A77602" w:rsidRPr="00BA2A99">
        <w:rPr>
          <w:rFonts w:ascii="Calibri" w:hAnsi="Calibri" w:cs="Calibri"/>
          <w:color w:val="000000" w:themeColor="text1"/>
        </w:rPr>
        <w:t xml:space="preserve"> </w:t>
      </w:r>
      <w:r w:rsidR="2D96D63F" w:rsidRPr="00BA2A99">
        <w:rPr>
          <w:rFonts w:ascii="Calibri" w:hAnsi="Calibri" w:cs="Calibri"/>
          <w:color w:val="000000" w:themeColor="text1"/>
        </w:rPr>
        <w:t>zostanie wszczęte postępowanie karne, dotyczące okoliczności związanych z realizacją Projektu</w:t>
      </w:r>
      <w:r w:rsidR="3A834A83" w:rsidRPr="00BA2A99">
        <w:rPr>
          <w:rFonts w:ascii="Calibri" w:hAnsi="Calibri" w:cs="Calibri"/>
          <w:color w:val="000000" w:themeColor="text1"/>
        </w:rPr>
        <w:t>;</w:t>
      </w:r>
    </w:p>
    <w:p w14:paraId="6A99513C" w14:textId="77777777" w:rsidR="00BF3B8A"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naruszył trwałość Projektu w rozumieniu art. 65 </w:t>
      </w:r>
      <w:r w:rsidR="00AD0303" w:rsidRPr="00BA2A99">
        <w:rPr>
          <w:rFonts w:ascii="Calibri" w:hAnsi="Calibri" w:cs="Calibri"/>
          <w:color w:val="000000" w:themeColor="text1"/>
        </w:rPr>
        <w:t xml:space="preserve">Rozporządzenia </w:t>
      </w:r>
      <w:r w:rsidRPr="00BA2A99">
        <w:rPr>
          <w:rFonts w:ascii="Calibri" w:hAnsi="Calibri" w:cs="Calibri"/>
          <w:color w:val="000000" w:themeColor="text1"/>
        </w:rPr>
        <w:t>ogólnego</w:t>
      </w:r>
      <w:r w:rsidR="00BF3B8A" w:rsidRPr="00BA2A99">
        <w:rPr>
          <w:rFonts w:ascii="Calibri" w:hAnsi="Calibri" w:cs="Calibri"/>
          <w:color w:val="000000" w:themeColor="text1"/>
        </w:rPr>
        <w:t>;</w:t>
      </w:r>
    </w:p>
    <w:p w14:paraId="244069D5" w14:textId="29664BA0" w:rsidR="00325C14" w:rsidRPr="00BA2A99" w:rsidRDefault="00BF3B8A"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262D65EF" w14:textId="77777777" w:rsidR="00ED163E"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Niezależnie od przyczyny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Beneficjent zobowiązany jest do niezwłocznego</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(jednak nie później niż w ciągu 15 dni od dnia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przedstawienia Instytucji</w:t>
      </w:r>
      <w:r w:rsidR="00CC34EB" w:rsidRPr="00BA2A99">
        <w:rPr>
          <w:rFonts w:ascii="Calibri" w:hAnsi="Calibri" w:cs="Calibri"/>
          <w:color w:val="000000" w:themeColor="text1"/>
        </w:rPr>
        <w:t xml:space="preserve"> </w:t>
      </w:r>
      <w:r w:rsidRPr="00BA2A99">
        <w:rPr>
          <w:rFonts w:ascii="Calibri" w:hAnsi="Calibri" w:cs="Calibri"/>
          <w:color w:val="000000" w:themeColor="text1"/>
        </w:rPr>
        <w:t>Pośredniczącej wniosku o płatność</w:t>
      </w:r>
      <w:r w:rsidR="00E27C02" w:rsidRPr="00BA2A99">
        <w:rPr>
          <w:rFonts w:ascii="Calibri" w:hAnsi="Calibri" w:cs="Calibri"/>
          <w:color w:val="000000" w:themeColor="text1"/>
        </w:rPr>
        <w:t xml:space="preserve">, o którym mowa w </w:t>
      </w:r>
      <w:r w:rsidR="00C33D84" w:rsidRPr="00BA2A99">
        <w:rPr>
          <w:rFonts w:ascii="Calibri" w:hAnsi="Calibri" w:cs="Calibri"/>
          <w:color w:val="000000" w:themeColor="text1"/>
        </w:rPr>
        <w:t>§</w:t>
      </w:r>
      <w:r w:rsidR="00FC1A10" w:rsidRPr="00BA2A99">
        <w:rPr>
          <w:rFonts w:ascii="Calibri" w:hAnsi="Calibri" w:cs="Calibri"/>
          <w:color w:val="000000" w:themeColor="text1"/>
        </w:rPr>
        <w:t xml:space="preserve"> </w:t>
      </w:r>
      <w:r w:rsidR="001957C2" w:rsidRPr="00BA2A99">
        <w:rPr>
          <w:rFonts w:ascii="Calibri" w:hAnsi="Calibri" w:cs="Calibri"/>
          <w:color w:val="000000" w:themeColor="text1"/>
        </w:rPr>
        <w:t>7</w:t>
      </w:r>
      <w:r w:rsidR="00E27C02" w:rsidRPr="00BA2A99">
        <w:rPr>
          <w:rFonts w:ascii="Calibri" w:hAnsi="Calibri" w:cs="Calibri"/>
          <w:color w:val="000000" w:themeColor="text1"/>
        </w:rPr>
        <w:t xml:space="preserve"> ust.</w:t>
      </w:r>
      <w:r w:rsidR="00AA5424">
        <w:rPr>
          <w:rFonts w:ascii="Calibri" w:hAnsi="Calibri" w:cs="Calibri"/>
          <w:color w:val="000000" w:themeColor="text1"/>
        </w:rPr>
        <w:t xml:space="preserve"> 20</w:t>
      </w:r>
      <w:r w:rsidR="001670DE" w:rsidRPr="00BA2A99">
        <w:rPr>
          <w:rFonts w:ascii="Calibri" w:hAnsi="Calibri" w:cs="Calibri"/>
          <w:color w:val="000000" w:themeColor="text1"/>
        </w:rPr>
        <w:t>, wraz</w:t>
      </w:r>
      <w:r w:rsidRPr="00BA2A99">
        <w:rPr>
          <w:rFonts w:ascii="Calibri" w:hAnsi="Calibri" w:cs="Calibri"/>
          <w:color w:val="000000" w:themeColor="text1"/>
        </w:rPr>
        <w:t xml:space="preserve"> z wypełnioną częścią sprawozdawczą z zakończenia</w:t>
      </w:r>
      <w:r w:rsidR="00CC34EB" w:rsidRPr="00BA2A99">
        <w:rPr>
          <w:rFonts w:ascii="Calibri" w:hAnsi="Calibri" w:cs="Calibri"/>
          <w:color w:val="000000" w:themeColor="text1"/>
        </w:rPr>
        <w:t xml:space="preserve"> </w:t>
      </w:r>
      <w:r w:rsidRPr="00BA2A99">
        <w:rPr>
          <w:rFonts w:ascii="Calibri" w:hAnsi="Calibri" w:cs="Calibri"/>
          <w:color w:val="000000" w:themeColor="text1"/>
        </w:rPr>
        <w:t>realizacji Projektu oraz do przechowywania, archiwizowania i udostępniania dokumentacji</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związanej z realizacją Projektu, zgodnie z § </w:t>
      </w:r>
      <w:r w:rsidR="00FC4C23" w:rsidRPr="00BA2A99">
        <w:rPr>
          <w:rFonts w:ascii="Calibri" w:hAnsi="Calibri" w:cs="Calibri"/>
          <w:color w:val="000000" w:themeColor="text1"/>
        </w:rPr>
        <w:t>1</w:t>
      </w:r>
      <w:r w:rsidR="00AA5424">
        <w:rPr>
          <w:rFonts w:ascii="Calibri" w:hAnsi="Calibri" w:cs="Calibri"/>
          <w:color w:val="000000" w:themeColor="text1"/>
        </w:rPr>
        <w:t>1</w:t>
      </w:r>
      <w:r w:rsidRPr="00BA2A99">
        <w:rPr>
          <w:rFonts w:ascii="Calibri" w:hAnsi="Calibri" w:cs="Calibri"/>
          <w:color w:val="000000" w:themeColor="text1"/>
        </w:rPr>
        <w:t>.</w:t>
      </w:r>
    </w:p>
    <w:p w14:paraId="08B3D18F" w14:textId="77777777" w:rsidR="00ED163E" w:rsidRPr="00ED163E"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W związku z niewykonaniem lub nienależytym wykonaniem przez Beneficjenta obowiązków</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 nienależyte wykonanie jest</w:t>
      </w:r>
      <w:r w:rsidR="41155C3C" w:rsidRPr="00ED163E">
        <w:rPr>
          <w:rFonts w:ascii="Calibri" w:hAnsi="Calibri" w:cs="Calibri"/>
          <w:color w:val="000000" w:themeColor="text1"/>
        </w:rPr>
        <w:t xml:space="preserve"> </w:t>
      </w:r>
      <w:r w:rsidRPr="00ED163E">
        <w:rPr>
          <w:rFonts w:ascii="Calibri" w:hAnsi="Calibri" w:cs="Calibri"/>
          <w:color w:val="000000" w:themeColor="text1"/>
        </w:rPr>
        <w:t>wynikiem działania siły wyższej, Beneficjent jest zobowiązany do niezwłocznego</w:t>
      </w:r>
      <w:r w:rsidR="41155C3C" w:rsidRPr="00ED163E">
        <w:rPr>
          <w:rFonts w:ascii="Calibri" w:hAnsi="Calibri" w:cs="Calibri"/>
          <w:color w:val="000000" w:themeColor="text1"/>
        </w:rPr>
        <w:t xml:space="preserve"> </w:t>
      </w:r>
      <w:r w:rsidRPr="00ED163E">
        <w:rPr>
          <w:rFonts w:ascii="Calibri" w:hAnsi="Calibri" w:cs="Calibri"/>
          <w:color w:val="000000" w:themeColor="text1"/>
        </w:rPr>
        <w:t>poinformowania Instytucji Pośredniczącej o fakcie wystąpienia siły wyższej, udowodnienia</w:t>
      </w:r>
      <w:r w:rsidR="41155C3C" w:rsidRPr="00ED163E">
        <w:rPr>
          <w:rFonts w:ascii="Calibri" w:hAnsi="Calibri" w:cs="Calibri"/>
          <w:color w:val="000000" w:themeColor="text1"/>
        </w:rPr>
        <w:t xml:space="preserve"> </w:t>
      </w:r>
      <w:r w:rsidRPr="00ED163E">
        <w:rPr>
          <w:rFonts w:ascii="Calibri" w:hAnsi="Calibri" w:cs="Calibri"/>
          <w:color w:val="000000" w:themeColor="text1"/>
        </w:rPr>
        <w:t>wystąpienia siły wyższej oraz wskazania wpływu, jaki zdarzenie miało na przebieg realizacji</w:t>
      </w:r>
      <w:r w:rsidR="41155C3C" w:rsidRPr="00ED163E">
        <w:rPr>
          <w:rFonts w:ascii="Calibri" w:hAnsi="Calibri" w:cs="Calibri"/>
          <w:color w:val="000000" w:themeColor="text1"/>
        </w:rPr>
        <w:t xml:space="preserve"> </w:t>
      </w:r>
      <w:r w:rsidRPr="00ED163E">
        <w:rPr>
          <w:rFonts w:ascii="Calibri" w:hAnsi="Calibri" w:cs="Calibri"/>
          <w:color w:val="000000" w:themeColor="text1"/>
        </w:rPr>
        <w:t>Projektu.</w:t>
      </w:r>
    </w:p>
    <w:p w14:paraId="24AC313D"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Beneficjent nie będzie odpowiedzialny wobec Instytucji Pośredniczącej lub uznany</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za naruszającego postanowienia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związku z niewykonaniem lub nienależytym</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wykonaniem obowiązków 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nienależyte wykonanie jest wynikiem siły wyższej. </w:t>
      </w:r>
      <w:r w:rsidRPr="00ED163E">
        <w:rPr>
          <w:rFonts w:ascii="Calibri" w:hAnsi="Calibri" w:cs="Calibri"/>
          <w:color w:val="000000" w:themeColor="text1"/>
        </w:rPr>
        <w:lastRenderedPageBreak/>
        <w:t>Beneficjent zostanie zobowiązany do zwrotu</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otrzymanych środków, które nie zostały </w:t>
      </w:r>
      <w:r w:rsidR="00442EB2" w:rsidRPr="00ED163E">
        <w:rPr>
          <w:rFonts w:ascii="Calibri" w:hAnsi="Calibri" w:cs="Calibri"/>
          <w:color w:val="000000" w:themeColor="text1"/>
        </w:rPr>
        <w:t>rozliczone</w:t>
      </w:r>
      <w:r w:rsidRPr="00ED163E">
        <w:rPr>
          <w:rFonts w:ascii="Calibri" w:hAnsi="Calibri" w:cs="Calibri"/>
          <w:color w:val="000000" w:themeColor="text1"/>
        </w:rPr>
        <w:t>.</w:t>
      </w:r>
    </w:p>
    <w:p w14:paraId="254755DF"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Instytucja Pośrednicząca nie ponosi odpowiedzialności za szkodę w przypadku rozwiązania</w:t>
      </w:r>
      <w:r w:rsidR="00CC34EB" w:rsidRPr="00ED163E">
        <w:rPr>
          <w:rFonts w:ascii="Calibri" w:hAnsi="Calibri" w:cs="Calibri"/>
          <w:color w:val="000000" w:themeColor="text1"/>
        </w:rPr>
        <w:t xml:space="preserve">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z przyczyn zależnych od Beneficjenta.</w:t>
      </w:r>
    </w:p>
    <w:p w14:paraId="5C4464D6" w14:textId="16250541" w:rsidR="00CC34EB" w:rsidRPr="00ED163E"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Porozumienie</w:t>
      </w:r>
      <w:r w:rsidR="00CC34EB" w:rsidRPr="00ED163E">
        <w:rPr>
          <w:rFonts w:ascii="Calibri" w:hAnsi="Calibri" w:cs="Calibri"/>
          <w:color w:val="000000" w:themeColor="text1"/>
        </w:rPr>
        <w:t xml:space="preserve"> może zostać rozwiązan</w:t>
      </w:r>
      <w:r w:rsidR="00170295" w:rsidRPr="00ED163E">
        <w:rPr>
          <w:rFonts w:ascii="Calibri" w:hAnsi="Calibri" w:cs="Calibri"/>
          <w:color w:val="000000" w:themeColor="text1"/>
        </w:rPr>
        <w:t>e</w:t>
      </w:r>
      <w:r w:rsidR="00CC34EB" w:rsidRPr="00ED163E">
        <w:rPr>
          <w:rFonts w:ascii="Calibri" w:hAnsi="Calibri" w:cs="Calibri"/>
          <w:color w:val="000000" w:themeColor="text1"/>
        </w:rPr>
        <w:t xml:space="preserve"> w drodze pisemnego porozumienia </w:t>
      </w:r>
      <w:r w:rsidR="00D22941" w:rsidRPr="00ED163E">
        <w:rPr>
          <w:rFonts w:ascii="Calibri" w:hAnsi="Calibri" w:cs="Calibri"/>
          <w:color w:val="000000" w:themeColor="text1"/>
        </w:rPr>
        <w:t>S</w:t>
      </w:r>
      <w:r w:rsidR="00CC34EB" w:rsidRPr="00ED163E">
        <w:rPr>
          <w:rFonts w:ascii="Calibri" w:hAnsi="Calibri" w:cs="Calibri"/>
          <w:color w:val="000000" w:themeColor="text1"/>
        </w:rPr>
        <w:t xml:space="preserve">tron na wniosek każdej ze </w:t>
      </w:r>
      <w:r w:rsidR="00D22941" w:rsidRPr="00ED163E">
        <w:rPr>
          <w:rFonts w:ascii="Calibri" w:hAnsi="Calibri" w:cs="Calibri"/>
          <w:color w:val="000000" w:themeColor="text1"/>
        </w:rPr>
        <w:t xml:space="preserve">Stron </w:t>
      </w:r>
      <w:r w:rsidR="00CC34EB" w:rsidRPr="00ED163E">
        <w:rPr>
          <w:rFonts w:ascii="Calibri" w:hAnsi="Calibri" w:cs="Calibri"/>
          <w:color w:val="000000" w:themeColor="text1"/>
        </w:rPr>
        <w:t>w przypadku wystąpienia okoliczności,</w:t>
      </w:r>
      <w:r w:rsidR="00E04E6A" w:rsidRPr="00ED163E">
        <w:rPr>
          <w:rFonts w:ascii="Calibri" w:hAnsi="Calibri" w:cs="Calibri"/>
          <w:color w:val="000000" w:themeColor="text1"/>
        </w:rPr>
        <w:t xml:space="preserve"> </w:t>
      </w:r>
      <w:r w:rsidR="00CC34EB" w:rsidRPr="00ED163E">
        <w:rPr>
          <w:rFonts w:ascii="Calibri" w:hAnsi="Calibri" w:cs="Calibri"/>
          <w:color w:val="000000" w:themeColor="text1"/>
        </w:rPr>
        <w:t xml:space="preserve">które uniemożliwiają dalsze wykonywanie postanowień zawartych w </w:t>
      </w:r>
      <w:r w:rsidR="001B1D0F" w:rsidRPr="00ED163E">
        <w:rPr>
          <w:rFonts w:ascii="Calibri" w:hAnsi="Calibri" w:cs="Calibri"/>
          <w:color w:val="000000" w:themeColor="text1"/>
        </w:rPr>
        <w:t>Porozumieniu</w:t>
      </w:r>
      <w:r w:rsidR="00CC34EB" w:rsidRPr="00ED163E">
        <w:rPr>
          <w:rFonts w:ascii="Calibri" w:hAnsi="Calibri" w:cs="Calibri"/>
          <w:color w:val="000000" w:themeColor="text1"/>
        </w:rPr>
        <w:t>.</w:t>
      </w:r>
    </w:p>
    <w:p w14:paraId="695996DB" w14:textId="19823CB0" w:rsidR="006F3B3E" w:rsidRPr="00BA2A99" w:rsidRDefault="57823BF5" w:rsidP="00550F54">
      <w:pPr>
        <w:pStyle w:val="Nagwek2"/>
        <w:rPr>
          <w:rFonts w:cs="Calibri"/>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1</w:t>
      </w:r>
      <w:r w:rsidR="000A6BAE" w:rsidRPr="00BA2A99">
        <w:rPr>
          <w:rFonts w:cs="Calibri"/>
          <w:color w:val="000000" w:themeColor="text1"/>
          <w:szCs w:val="24"/>
        </w:rPr>
        <w:t>.</w:t>
      </w:r>
      <w:r w:rsidR="00550F54" w:rsidRPr="00BA2A99">
        <w:rPr>
          <w:rFonts w:cs="Calibri"/>
          <w:b w:val="0"/>
          <w:bCs w:val="0"/>
          <w:color w:val="000000" w:themeColor="text1"/>
          <w:szCs w:val="24"/>
        </w:rPr>
        <w:t xml:space="preserve"> </w:t>
      </w:r>
      <w:r w:rsidR="00550F54" w:rsidRPr="00BA2A99">
        <w:rPr>
          <w:rFonts w:cs="Calibri"/>
          <w:szCs w:val="24"/>
        </w:rPr>
        <w:t>Skutki rozwiązania Porozumienia</w:t>
      </w:r>
    </w:p>
    <w:p w14:paraId="73C938E5" w14:textId="0B7BEA36" w:rsidR="00F16B03" w:rsidRPr="00BA2A99" w:rsidRDefault="00F16B03" w:rsidP="005D698E">
      <w:pPr>
        <w:spacing w:before="360" w:after="360" w:line="360" w:lineRule="auto"/>
        <w:rPr>
          <w:rFonts w:cs="Calibri"/>
          <w:color w:val="000000" w:themeColor="text1"/>
          <w:sz w:val="24"/>
          <w:szCs w:val="24"/>
        </w:rPr>
      </w:pPr>
      <w:r w:rsidRPr="00BA2A99">
        <w:rPr>
          <w:rFonts w:cs="Calibri"/>
          <w:color w:val="000000" w:themeColor="text1"/>
          <w:sz w:val="24"/>
          <w:szCs w:val="24"/>
        </w:rPr>
        <w:t xml:space="preserve">W przypadku rozwiązania </w:t>
      </w:r>
      <w:r w:rsidR="005A4410" w:rsidRPr="00BA2A99">
        <w:rPr>
          <w:rFonts w:cs="Calibri"/>
          <w:color w:val="000000" w:themeColor="text1"/>
          <w:sz w:val="24"/>
          <w:szCs w:val="24"/>
        </w:rPr>
        <w:t>Porozumienia</w:t>
      </w:r>
      <w:r w:rsidRPr="00BA2A99">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BA2A99">
        <w:rPr>
          <w:rFonts w:cs="Calibri"/>
          <w:color w:val="000000" w:themeColor="text1"/>
          <w:sz w:val="24"/>
          <w:szCs w:val="24"/>
        </w:rPr>
        <w:t>.</w:t>
      </w:r>
    </w:p>
    <w:p w14:paraId="1E9C6D5C" w14:textId="325068A4" w:rsidR="006F3B3E" w:rsidRPr="00BA2A99" w:rsidRDefault="57823BF5"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2</w:t>
      </w:r>
      <w:r w:rsidR="005E7E49" w:rsidRPr="00BA2A99">
        <w:rPr>
          <w:rFonts w:cs="Calibri"/>
          <w:szCs w:val="24"/>
        </w:rPr>
        <w:t>.</w:t>
      </w:r>
      <w:r w:rsidR="00550F54" w:rsidRPr="00BA2A99">
        <w:rPr>
          <w:rFonts w:cs="Calibri"/>
          <w:szCs w:val="24"/>
        </w:rPr>
        <w:t xml:space="preserve"> Postanowienia końcowe</w:t>
      </w:r>
    </w:p>
    <w:p w14:paraId="721C15E5" w14:textId="66133317" w:rsidR="006F3B3E" w:rsidRPr="00BA2A99" w:rsidRDefault="006F3B3E" w:rsidP="005D698E">
      <w:pPr>
        <w:widowControl w:val="0"/>
        <w:spacing w:after="0" w:line="360" w:lineRule="auto"/>
        <w:contextualSpacing/>
        <w:rPr>
          <w:rFonts w:cs="Calibri"/>
          <w:color w:val="000000" w:themeColor="text1"/>
          <w:sz w:val="24"/>
          <w:szCs w:val="24"/>
        </w:rPr>
      </w:pPr>
      <w:r w:rsidRPr="00BA2A99">
        <w:rPr>
          <w:rFonts w:cs="Calibri"/>
          <w:color w:val="000000" w:themeColor="text1"/>
          <w:sz w:val="24"/>
          <w:szCs w:val="24"/>
        </w:rPr>
        <w:t xml:space="preserve">W sprawach nieuregulowanych </w:t>
      </w:r>
      <w:r w:rsidR="001B1D0F" w:rsidRPr="00BA2A99">
        <w:rPr>
          <w:rFonts w:cs="Calibri"/>
          <w:color w:val="000000" w:themeColor="text1"/>
          <w:sz w:val="24"/>
          <w:szCs w:val="24"/>
        </w:rPr>
        <w:t>Porozumieniem</w:t>
      </w:r>
      <w:r w:rsidRPr="00BA2A99">
        <w:rPr>
          <w:rFonts w:cs="Calibri"/>
          <w:color w:val="000000" w:themeColor="text1"/>
          <w:sz w:val="24"/>
          <w:szCs w:val="24"/>
        </w:rPr>
        <w:t xml:space="preserve"> zastosowanie mają odpowiednie reguły i</w:t>
      </w:r>
      <w:r w:rsidR="00371AAA">
        <w:rPr>
          <w:rFonts w:cs="Calibri"/>
          <w:color w:val="000000" w:themeColor="text1"/>
          <w:sz w:val="24"/>
          <w:szCs w:val="24"/>
        </w:rPr>
        <w:t xml:space="preserve"> </w:t>
      </w:r>
      <w:r w:rsidRPr="00BA2A99">
        <w:rPr>
          <w:rFonts w:cs="Calibri"/>
          <w:color w:val="000000" w:themeColor="text1"/>
          <w:sz w:val="24"/>
          <w:szCs w:val="24"/>
        </w:rPr>
        <w:t>warunki wynikające z Programu, a także odpowiednie przepisy prawa unijnego i prawa krajowego, w szczególności:</w:t>
      </w:r>
    </w:p>
    <w:p w14:paraId="3A80EA3A" w14:textId="41AAE301" w:rsidR="006F3B3E" w:rsidRPr="00BA2A99" w:rsidRDefault="00AD527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Rozporządzenia </w:t>
      </w:r>
      <w:r w:rsidR="006F3B3E" w:rsidRPr="00BA2A99">
        <w:rPr>
          <w:rFonts w:cs="Calibri"/>
          <w:color w:val="000000" w:themeColor="text1"/>
          <w:sz w:val="24"/>
          <w:szCs w:val="24"/>
        </w:rPr>
        <w:t>nr 2021/1060;</w:t>
      </w:r>
    </w:p>
    <w:p w14:paraId="53D36F09" w14:textId="199FF4C2" w:rsidR="00744895" w:rsidRDefault="000C49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Rozporządzeni</w:t>
      </w:r>
      <w:r w:rsidR="0080308C">
        <w:rPr>
          <w:rFonts w:cs="Calibri"/>
          <w:color w:val="000000" w:themeColor="text1"/>
          <w:sz w:val="24"/>
          <w:szCs w:val="24"/>
        </w:rPr>
        <w:t>a</w:t>
      </w:r>
      <w:r w:rsidRPr="00BA2A99">
        <w:rPr>
          <w:rFonts w:cs="Calibri"/>
          <w:color w:val="000000" w:themeColor="text1"/>
          <w:sz w:val="24"/>
          <w:szCs w:val="24"/>
        </w:rPr>
        <w:t xml:space="preserve"> nr 2023/2831;</w:t>
      </w:r>
    </w:p>
    <w:p w14:paraId="43E7D2D6" w14:textId="3A93496E" w:rsidR="0080308C" w:rsidRPr="00BA2A99" w:rsidRDefault="0080308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Pr>
          <w:rFonts w:cs="Calibri"/>
          <w:color w:val="000000" w:themeColor="text1"/>
          <w:sz w:val="24"/>
          <w:szCs w:val="24"/>
        </w:rPr>
        <w:t>Rozporządzenia pomocowego MC (jeśli dotyczy);</w:t>
      </w:r>
    </w:p>
    <w:p w14:paraId="566D18D5" w14:textId="3B94F36B" w:rsidR="006F3B3E" w:rsidRPr="00BA2A99" w:rsidRDefault="21847AF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ustawy z dnia 23 kwietnia 1964 r. - Kodeks cywilny (Dz. U. z </w:t>
      </w:r>
      <w:r w:rsidR="000B2CA5" w:rsidRPr="00BA2A99">
        <w:rPr>
          <w:rFonts w:cs="Calibri"/>
          <w:color w:val="000000" w:themeColor="text1"/>
          <w:sz w:val="24"/>
          <w:szCs w:val="24"/>
        </w:rPr>
        <w:t>202</w:t>
      </w:r>
      <w:r w:rsidR="000B2CA5">
        <w:rPr>
          <w:rFonts w:cs="Calibri"/>
          <w:color w:val="000000" w:themeColor="text1"/>
          <w:sz w:val="24"/>
          <w:szCs w:val="24"/>
        </w:rPr>
        <w:t>4</w:t>
      </w:r>
      <w:r w:rsidR="000B2CA5" w:rsidRPr="00BA2A99">
        <w:rPr>
          <w:rFonts w:cs="Calibri"/>
          <w:color w:val="000000" w:themeColor="text1"/>
          <w:sz w:val="24"/>
          <w:szCs w:val="24"/>
        </w:rPr>
        <w:t xml:space="preserve"> </w:t>
      </w:r>
      <w:r w:rsidRPr="00BA2A99">
        <w:rPr>
          <w:rFonts w:cs="Calibri"/>
          <w:color w:val="000000" w:themeColor="text1"/>
          <w:sz w:val="24"/>
          <w:szCs w:val="24"/>
        </w:rPr>
        <w:t xml:space="preserve">r. poz. </w:t>
      </w:r>
      <w:r w:rsidR="000B2CA5">
        <w:rPr>
          <w:rFonts w:cs="Calibri"/>
          <w:color w:val="000000" w:themeColor="text1"/>
          <w:sz w:val="24"/>
          <w:szCs w:val="24"/>
        </w:rPr>
        <w:t>1061</w:t>
      </w:r>
      <w:r w:rsidR="000B2CA5" w:rsidRPr="00BA2A99">
        <w:rPr>
          <w:rFonts w:cs="Calibri"/>
          <w:color w:val="000000" w:themeColor="text1"/>
          <w:sz w:val="24"/>
          <w:szCs w:val="24"/>
        </w:rPr>
        <w:t xml:space="preserve"> </w:t>
      </w:r>
      <w:r w:rsidR="006F2723" w:rsidRPr="00BA2A99">
        <w:rPr>
          <w:rFonts w:cs="Calibri"/>
          <w:color w:val="000000" w:themeColor="text1"/>
          <w:sz w:val="24"/>
          <w:szCs w:val="24"/>
        </w:rPr>
        <w:t>z późń. zm.</w:t>
      </w:r>
      <w:r w:rsidR="002F0EB2" w:rsidRPr="00BA2A99">
        <w:rPr>
          <w:rFonts w:cs="Calibri"/>
          <w:color w:val="000000" w:themeColor="text1"/>
          <w:sz w:val="24"/>
          <w:szCs w:val="24"/>
        </w:rPr>
        <w:t>)</w:t>
      </w:r>
      <w:r w:rsidRPr="00BA2A99">
        <w:rPr>
          <w:rFonts w:cs="Calibri"/>
          <w:color w:val="000000" w:themeColor="text1"/>
          <w:sz w:val="24"/>
          <w:szCs w:val="24"/>
        </w:rPr>
        <w:t>;</w:t>
      </w:r>
    </w:p>
    <w:p w14:paraId="325E8D67" w14:textId="77777777" w:rsidR="006F3B3E" w:rsidRPr="00BA2A99" w:rsidRDefault="006F3B3E"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Ufp;</w:t>
      </w:r>
    </w:p>
    <w:p w14:paraId="70638314" w14:textId="7C9E4714" w:rsidR="006F3B3E" w:rsidRPr="00BA2A99" w:rsidRDefault="00CE14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w:t>
      </w:r>
      <w:r w:rsidR="21847AF7" w:rsidRPr="00BA2A99">
        <w:rPr>
          <w:rFonts w:cs="Calibri"/>
          <w:color w:val="000000" w:themeColor="text1"/>
          <w:sz w:val="24"/>
          <w:szCs w:val="24"/>
        </w:rPr>
        <w:t>;</w:t>
      </w:r>
    </w:p>
    <w:p w14:paraId="725AEEB3" w14:textId="153A2F2F" w:rsidR="00D93F04" w:rsidRPr="00BA2A99" w:rsidRDefault="57823BF5"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30 kwietnia 2004 r. o postępowaniu w sprawach dotyczących pomocy publicznej (Dz. U. z 202</w:t>
      </w:r>
      <w:r w:rsidR="00C75327" w:rsidRPr="00BA2A99">
        <w:rPr>
          <w:rFonts w:cs="Calibri"/>
          <w:color w:val="000000" w:themeColor="text1"/>
          <w:sz w:val="24"/>
          <w:szCs w:val="24"/>
        </w:rPr>
        <w:t>3</w:t>
      </w:r>
      <w:r w:rsidRPr="00BA2A99">
        <w:rPr>
          <w:rFonts w:cs="Calibri"/>
          <w:color w:val="000000" w:themeColor="text1"/>
          <w:sz w:val="24"/>
          <w:szCs w:val="24"/>
        </w:rPr>
        <w:t xml:space="preserve"> r. poz. 7</w:t>
      </w:r>
      <w:r w:rsidR="00C75327" w:rsidRPr="00BA2A99">
        <w:rPr>
          <w:rFonts w:cs="Calibri"/>
          <w:color w:val="000000" w:themeColor="text1"/>
          <w:sz w:val="24"/>
          <w:szCs w:val="24"/>
        </w:rPr>
        <w:t>02</w:t>
      </w:r>
      <w:r w:rsidRPr="00BA2A99">
        <w:rPr>
          <w:rFonts w:cs="Calibri"/>
          <w:color w:val="000000" w:themeColor="text1"/>
          <w:sz w:val="24"/>
          <w:szCs w:val="24"/>
        </w:rPr>
        <w:t>)</w:t>
      </w:r>
      <w:r w:rsidR="000D12DA" w:rsidRPr="00BA2A99">
        <w:rPr>
          <w:rFonts w:cs="Calibri"/>
          <w:color w:val="000000" w:themeColor="text1"/>
          <w:sz w:val="24"/>
          <w:szCs w:val="24"/>
        </w:rPr>
        <w:t>;</w:t>
      </w:r>
    </w:p>
    <w:p w14:paraId="10DC02F4" w14:textId="5C3BA83C" w:rsidR="001C7B06" w:rsidRPr="00D374AF" w:rsidRDefault="000D12DA"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Pzp.</w:t>
      </w:r>
    </w:p>
    <w:p w14:paraId="67B13447" w14:textId="2F5C3288" w:rsidR="006F3B3E" w:rsidRPr="00BA2A99" w:rsidRDefault="57823BF5" w:rsidP="00550F54">
      <w:pPr>
        <w:pStyle w:val="Nagwek2"/>
        <w:contextualSpacing/>
        <w:rPr>
          <w:rFonts w:cs="Calibri"/>
          <w:color w:val="000000" w:themeColor="text1"/>
          <w:szCs w:val="24"/>
        </w:rPr>
      </w:pPr>
      <w:r w:rsidRPr="00BA2A99">
        <w:rPr>
          <w:rFonts w:cs="Calibri"/>
          <w:color w:val="000000" w:themeColor="text1"/>
          <w:szCs w:val="24"/>
        </w:rPr>
        <w:lastRenderedPageBreak/>
        <w:t xml:space="preserve">§ </w:t>
      </w:r>
      <w:r w:rsidR="008277D3" w:rsidRPr="00BA2A99">
        <w:rPr>
          <w:rFonts w:cs="Calibri"/>
          <w:color w:val="000000" w:themeColor="text1"/>
          <w:szCs w:val="24"/>
        </w:rPr>
        <w:t>2</w:t>
      </w:r>
      <w:r w:rsidR="004C1F3B">
        <w:rPr>
          <w:rFonts w:cs="Calibri"/>
          <w:color w:val="000000" w:themeColor="text1"/>
          <w:szCs w:val="24"/>
        </w:rPr>
        <w:t>3</w:t>
      </w:r>
      <w:r w:rsidR="00C75327" w:rsidRPr="00BA2A99">
        <w:rPr>
          <w:rFonts w:cs="Calibri"/>
          <w:color w:val="000000" w:themeColor="text1"/>
          <w:szCs w:val="24"/>
        </w:rPr>
        <w:t>.</w:t>
      </w:r>
      <w:r w:rsidR="00550F54" w:rsidRPr="00BA2A99">
        <w:rPr>
          <w:rFonts w:cs="Calibri"/>
          <w:color w:val="000000" w:themeColor="text1"/>
          <w:szCs w:val="24"/>
        </w:rPr>
        <w:t xml:space="preserve"> </w:t>
      </w:r>
      <w:r w:rsidR="00550F54" w:rsidRPr="00BA2A99">
        <w:rPr>
          <w:rFonts w:cs="Calibri"/>
          <w:szCs w:val="24"/>
        </w:rPr>
        <w:t>Spór między Stronami</w:t>
      </w:r>
    </w:p>
    <w:p w14:paraId="7690FC2F" w14:textId="051308F4" w:rsidR="001C7B06" w:rsidRPr="00BA2A99" w:rsidRDefault="006F3B3E" w:rsidP="00550F54">
      <w:pPr>
        <w:tabs>
          <w:tab w:val="left" w:pos="426"/>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Spory związane z realizacją </w:t>
      </w:r>
      <w:r w:rsidR="001B1D0F" w:rsidRPr="00BA2A99">
        <w:rPr>
          <w:rFonts w:cs="Calibri"/>
          <w:color w:val="000000" w:themeColor="text1"/>
          <w:sz w:val="24"/>
          <w:szCs w:val="24"/>
        </w:rPr>
        <w:t>Porozumienia</w:t>
      </w:r>
      <w:r w:rsidRPr="00BA2A99">
        <w:rPr>
          <w:rFonts w:cs="Calibri"/>
          <w:color w:val="000000" w:themeColor="text1"/>
          <w:sz w:val="24"/>
          <w:szCs w:val="24"/>
        </w:rPr>
        <w:t xml:space="preserve"> </w:t>
      </w:r>
      <w:r w:rsidR="00CE140C" w:rsidRPr="00BA2A99">
        <w:rPr>
          <w:rFonts w:cs="Calibri"/>
          <w:color w:val="000000" w:themeColor="text1"/>
          <w:sz w:val="24"/>
          <w:szCs w:val="24"/>
        </w:rPr>
        <w:t xml:space="preserve">Strony </w:t>
      </w:r>
      <w:r w:rsidRPr="00BA2A99">
        <w:rPr>
          <w:rFonts w:cs="Calibri"/>
          <w:color w:val="000000" w:themeColor="text1"/>
          <w:sz w:val="24"/>
          <w:szCs w:val="24"/>
        </w:rPr>
        <w:t>będą starały się rozwiązać polubownie.</w:t>
      </w:r>
    </w:p>
    <w:p w14:paraId="7E178BE5" w14:textId="59AD1028" w:rsidR="000E57CC"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4</w:t>
      </w:r>
      <w:r w:rsidR="00C75327" w:rsidRPr="00BA2A99">
        <w:rPr>
          <w:rFonts w:cs="Calibri"/>
          <w:color w:val="000000" w:themeColor="text1"/>
          <w:szCs w:val="24"/>
        </w:rPr>
        <w:t>.</w:t>
      </w:r>
      <w:r w:rsidR="00550F54" w:rsidRPr="00BA2A99">
        <w:rPr>
          <w:rFonts w:cs="Calibri"/>
          <w:szCs w:val="24"/>
        </w:rPr>
        <w:t xml:space="preserve"> Data zawarcia Porozumienia</w:t>
      </w:r>
    </w:p>
    <w:p w14:paraId="00E14A26" w14:textId="25173A26" w:rsidR="000E6B7F" w:rsidRPr="00BA2A99" w:rsidRDefault="006F3B3E" w:rsidP="00550F54">
      <w:pPr>
        <w:tabs>
          <w:tab w:val="left" w:pos="0"/>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Datą zawarcia </w:t>
      </w:r>
      <w:r w:rsidR="001B1D0F" w:rsidRPr="00BA2A99">
        <w:rPr>
          <w:rFonts w:cs="Calibri"/>
          <w:color w:val="000000" w:themeColor="text1"/>
          <w:sz w:val="24"/>
          <w:szCs w:val="24"/>
        </w:rPr>
        <w:t>Porozumienia</w:t>
      </w:r>
      <w:r w:rsidRPr="00BA2A99">
        <w:rPr>
          <w:rFonts w:cs="Calibri"/>
          <w:color w:val="000000" w:themeColor="text1"/>
          <w:sz w:val="24"/>
          <w:szCs w:val="24"/>
        </w:rPr>
        <w:t xml:space="preserve"> jest data złożenia podpisu przez ostatnią ze Stron. </w:t>
      </w:r>
      <w:r w:rsidR="001B1D0F" w:rsidRPr="00BA2A99">
        <w:rPr>
          <w:rFonts w:cs="Calibri"/>
          <w:color w:val="000000" w:themeColor="text1"/>
          <w:sz w:val="24"/>
          <w:szCs w:val="24"/>
        </w:rPr>
        <w:t>Porozumienie</w:t>
      </w:r>
      <w:r w:rsidRPr="00BA2A99">
        <w:rPr>
          <w:rFonts w:cs="Calibri"/>
          <w:color w:val="000000" w:themeColor="text1"/>
          <w:sz w:val="24"/>
          <w:szCs w:val="24"/>
        </w:rPr>
        <w:t xml:space="preserve"> wchodzi w życie z dniem zawarcia.</w:t>
      </w:r>
    </w:p>
    <w:p w14:paraId="0E7B8FD8" w14:textId="2D2104BA" w:rsidR="00B33116" w:rsidRPr="002471FC" w:rsidRDefault="00E96487" w:rsidP="00550F54">
      <w:pPr>
        <w:pStyle w:val="Nagwek2"/>
        <w:contextualSpacing/>
      </w:pPr>
      <w:r w:rsidRPr="002471FC">
        <w:t>§ 2</w:t>
      </w:r>
      <w:r w:rsidR="004C1F3B">
        <w:t>5</w:t>
      </w:r>
      <w:r w:rsidRPr="002471FC">
        <w:t>.</w:t>
      </w:r>
      <w:r w:rsidR="00550F54">
        <w:t xml:space="preserve"> Załączniki</w:t>
      </w:r>
    </w:p>
    <w:p w14:paraId="17750F3E" w14:textId="7707DE8A" w:rsidR="006F3B3E" w:rsidRPr="002471FC"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Integralną część </w:t>
      </w:r>
      <w:r w:rsidR="001B1D0F" w:rsidRPr="002471FC">
        <w:rPr>
          <w:rFonts w:asciiTheme="minorHAnsi" w:hAnsiTheme="minorHAnsi" w:cstheme="minorHAnsi"/>
          <w:color w:val="000000" w:themeColor="text1"/>
          <w:sz w:val="24"/>
          <w:szCs w:val="24"/>
        </w:rPr>
        <w:t>Porozumienia</w:t>
      </w:r>
      <w:r w:rsidRPr="002471FC">
        <w:rPr>
          <w:rFonts w:asciiTheme="minorHAnsi" w:hAnsiTheme="minorHAnsi" w:cstheme="minorHAnsi"/>
          <w:color w:val="000000" w:themeColor="text1"/>
          <w:sz w:val="24"/>
          <w:szCs w:val="24"/>
        </w:rPr>
        <w:t xml:space="preserve"> stanowią załączniki:</w:t>
      </w:r>
    </w:p>
    <w:p w14:paraId="07B2E0C1" w14:textId="65EC49F4"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1: </w:t>
      </w:r>
      <w:r w:rsidR="00927489" w:rsidRPr="002471FC">
        <w:rPr>
          <w:rFonts w:asciiTheme="minorHAnsi" w:hAnsiTheme="minorHAnsi" w:cstheme="minorHAnsi"/>
          <w:bCs/>
          <w:color w:val="000000" w:themeColor="text1"/>
          <w:sz w:val="24"/>
          <w:szCs w:val="24"/>
        </w:rPr>
        <w:t>Dokumenty poświadczające prawidłową reprezentację Instytucji Pośredniczącej</w:t>
      </w:r>
      <w:r w:rsidRPr="002471FC">
        <w:rPr>
          <w:rFonts w:asciiTheme="minorHAnsi" w:hAnsiTheme="minorHAnsi" w:cstheme="minorHAnsi"/>
          <w:color w:val="000000" w:themeColor="text1"/>
          <w:sz w:val="24"/>
          <w:szCs w:val="24"/>
        </w:rPr>
        <w:t>;</w:t>
      </w:r>
    </w:p>
    <w:p w14:paraId="7464F65F" w14:textId="748B751C"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2 </w:t>
      </w:r>
      <w:r w:rsidR="00927489" w:rsidRPr="002471FC">
        <w:rPr>
          <w:rFonts w:asciiTheme="minorHAnsi" w:hAnsiTheme="minorHAnsi" w:cstheme="minorHAnsi"/>
          <w:bCs/>
          <w:color w:val="000000" w:themeColor="text1"/>
          <w:sz w:val="24"/>
          <w:szCs w:val="24"/>
        </w:rPr>
        <w:t>Dokumenty poświadczające prawidłową reprezentację Beneficjenta</w:t>
      </w:r>
      <w:r w:rsidRPr="002471FC">
        <w:rPr>
          <w:rFonts w:asciiTheme="minorHAnsi" w:hAnsiTheme="minorHAnsi" w:cstheme="minorHAnsi"/>
          <w:color w:val="000000" w:themeColor="text1"/>
          <w:sz w:val="24"/>
          <w:szCs w:val="24"/>
        </w:rPr>
        <w:t>;</w:t>
      </w:r>
    </w:p>
    <w:p w14:paraId="604C93CF" w14:textId="045F904A"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 xml:space="preserve">załącznik nr 3: </w:t>
      </w:r>
      <w:r w:rsidR="00927489" w:rsidRPr="002471FC">
        <w:rPr>
          <w:rFonts w:asciiTheme="minorHAnsi" w:hAnsiTheme="minorHAnsi" w:cstheme="minorHAnsi"/>
          <w:bCs/>
          <w:color w:val="000000" w:themeColor="text1"/>
          <w:sz w:val="24"/>
          <w:szCs w:val="24"/>
        </w:rPr>
        <w:t>Wniosek</w:t>
      </w:r>
      <w:r w:rsidR="00927489" w:rsidRPr="002471FC">
        <w:rPr>
          <w:rFonts w:asciiTheme="minorHAnsi" w:hAnsiTheme="minorHAnsi" w:cstheme="minorHAnsi"/>
          <w:b/>
          <w:color w:val="000000" w:themeColor="text1"/>
          <w:sz w:val="24"/>
          <w:szCs w:val="24"/>
        </w:rPr>
        <w:t xml:space="preserve"> </w:t>
      </w:r>
      <w:r w:rsidR="00927489" w:rsidRPr="002471FC">
        <w:rPr>
          <w:rFonts w:asciiTheme="minorHAnsi" w:hAnsiTheme="minorHAnsi" w:cstheme="minorHAnsi"/>
          <w:color w:val="000000" w:themeColor="text1"/>
          <w:sz w:val="24"/>
          <w:szCs w:val="24"/>
        </w:rPr>
        <w:t xml:space="preserve">o dofinansowanie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 wraz ze wszystkimi załącznikami</w:t>
      </w:r>
      <w:r w:rsidRPr="002471FC">
        <w:rPr>
          <w:rFonts w:asciiTheme="minorHAnsi" w:hAnsiTheme="minorHAnsi" w:cstheme="minorHAnsi"/>
          <w:color w:val="000000" w:themeColor="text1"/>
          <w:sz w:val="24"/>
          <w:szCs w:val="24"/>
        </w:rPr>
        <w:t>;</w:t>
      </w:r>
    </w:p>
    <w:p w14:paraId="74CF601C" w14:textId="612F222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4: Harmonogram rzeczowo-finansowy realizacji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w:t>
      </w:r>
      <w:r w:rsidRPr="002471FC">
        <w:rPr>
          <w:rFonts w:asciiTheme="minorHAnsi" w:hAnsiTheme="minorHAnsi" w:cstheme="minorHAnsi"/>
          <w:color w:val="000000" w:themeColor="text1"/>
          <w:sz w:val="24"/>
          <w:szCs w:val="24"/>
        </w:rPr>
        <w:t>;</w:t>
      </w:r>
    </w:p>
    <w:p w14:paraId="52A7124C" w14:textId="77777777"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załącznik nr 5: Harmonogram płatności;</w:t>
      </w:r>
    </w:p>
    <w:p w14:paraId="2A97193C" w14:textId="6879C768" w:rsidR="00927489"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6: </w:t>
      </w:r>
      <w:r w:rsidR="00927489" w:rsidRPr="002471FC">
        <w:rPr>
          <w:rFonts w:asciiTheme="minorHAnsi" w:hAnsiTheme="minorHAnsi" w:cstheme="minorHAnsi"/>
          <w:bCs/>
          <w:color w:val="000000" w:themeColor="text1"/>
          <w:sz w:val="24"/>
          <w:szCs w:val="24"/>
        </w:rPr>
        <w:t>Wzór obowiązku informacyjnego</w:t>
      </w:r>
      <w:r w:rsidR="005F404F" w:rsidRPr="002471FC">
        <w:rPr>
          <w:rFonts w:asciiTheme="minorHAnsi" w:hAnsiTheme="minorHAnsi" w:cstheme="minorHAnsi"/>
          <w:bCs/>
          <w:color w:val="000000" w:themeColor="text1"/>
          <w:sz w:val="24"/>
          <w:szCs w:val="24"/>
        </w:rPr>
        <w:t>;</w:t>
      </w:r>
    </w:p>
    <w:p w14:paraId="782C1B33" w14:textId="540CB61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 załącznik nr </w:t>
      </w:r>
      <w:r w:rsidR="00980602" w:rsidRPr="002471FC">
        <w:rPr>
          <w:rFonts w:asciiTheme="minorHAnsi" w:hAnsiTheme="minorHAnsi" w:cstheme="minorHAnsi"/>
          <w:color w:val="000000" w:themeColor="text1"/>
          <w:sz w:val="24"/>
          <w:szCs w:val="24"/>
        </w:rPr>
        <w:t>7</w:t>
      </w:r>
      <w:r w:rsidRPr="002471FC">
        <w:rPr>
          <w:rFonts w:asciiTheme="minorHAnsi" w:hAnsiTheme="minorHAnsi" w:cstheme="minorHAnsi"/>
          <w:color w:val="000000" w:themeColor="text1"/>
          <w:sz w:val="24"/>
          <w:szCs w:val="24"/>
        </w:rPr>
        <w:t xml:space="preserve">: </w:t>
      </w:r>
      <w:r w:rsidR="00927489" w:rsidRPr="002471FC">
        <w:rPr>
          <w:rFonts w:asciiTheme="minorHAnsi" w:hAnsiTheme="minorHAnsi" w:cstheme="minorHAnsi"/>
          <w:bCs/>
          <w:color w:val="000000" w:themeColor="text1"/>
          <w:sz w:val="24"/>
          <w:szCs w:val="24"/>
        </w:rPr>
        <w:t>Wykaz pomniejszenia dofinansowania w zakresie obowiązków komunikacyjnych</w:t>
      </w:r>
      <w:r w:rsidRPr="002471FC">
        <w:rPr>
          <w:rFonts w:asciiTheme="minorHAnsi" w:hAnsiTheme="minorHAnsi" w:cstheme="minorHAnsi"/>
          <w:color w:val="000000" w:themeColor="text1"/>
          <w:sz w:val="24"/>
          <w:szCs w:val="24"/>
        </w:rPr>
        <w:t>;</w:t>
      </w:r>
    </w:p>
    <w:p w14:paraId="4F1C77DA" w14:textId="78D936D9" w:rsidR="008549F0" w:rsidRPr="002471FC" w:rsidRDefault="008549F0" w:rsidP="00C37D44">
      <w:pPr>
        <w:numPr>
          <w:ilvl w:val="1"/>
          <w:numId w:val="4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w:t>
      </w:r>
      <w:r w:rsidR="00980602" w:rsidRPr="002471FC">
        <w:rPr>
          <w:rFonts w:asciiTheme="minorHAnsi" w:hAnsiTheme="minorHAnsi" w:cstheme="minorHAnsi"/>
          <w:color w:val="000000" w:themeColor="text1"/>
          <w:sz w:val="24"/>
          <w:szCs w:val="24"/>
        </w:rPr>
        <w:t>8</w:t>
      </w:r>
      <w:r w:rsidRPr="002471FC">
        <w:rPr>
          <w:rFonts w:asciiTheme="minorHAnsi" w:hAnsiTheme="minorHAnsi" w:cstheme="minorHAnsi"/>
          <w:color w:val="000000" w:themeColor="text1"/>
          <w:sz w:val="24"/>
          <w:szCs w:val="24"/>
        </w:rPr>
        <w:t xml:space="preserve">: </w:t>
      </w:r>
      <w:r w:rsidRPr="002471FC">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2471FC">
        <w:rPr>
          <w:rStyle w:val="ui-provider"/>
          <w:rFonts w:asciiTheme="minorHAnsi" w:hAnsiTheme="minorHAnsi" w:cstheme="minorHAnsi"/>
          <w:color w:val="000000" w:themeColor="text1"/>
          <w:sz w:val="24"/>
          <w:szCs w:val="24"/>
        </w:rPr>
        <w:t>s</w:t>
      </w:r>
      <w:r w:rsidRPr="002471FC">
        <w:rPr>
          <w:rStyle w:val="ui-provider"/>
          <w:rFonts w:asciiTheme="minorHAnsi" w:hAnsiTheme="minorHAnsi" w:cstheme="minorHAnsi"/>
          <w:color w:val="000000" w:themeColor="text1"/>
          <w:sz w:val="24"/>
          <w:szCs w:val="24"/>
        </w:rPr>
        <w:t xml:space="preserve">tatusu </w:t>
      </w:r>
      <w:r w:rsidR="0060634D" w:rsidRPr="002471FC">
        <w:rPr>
          <w:rStyle w:val="ui-provider"/>
          <w:rFonts w:asciiTheme="minorHAnsi" w:hAnsiTheme="minorHAnsi" w:cstheme="minorHAnsi"/>
          <w:color w:val="000000" w:themeColor="text1"/>
          <w:sz w:val="24"/>
          <w:szCs w:val="24"/>
        </w:rPr>
        <w:t>P</w:t>
      </w:r>
      <w:r w:rsidRPr="002471FC">
        <w:rPr>
          <w:rStyle w:val="ui-provider"/>
          <w:rFonts w:asciiTheme="minorHAnsi" w:hAnsiTheme="minorHAnsi" w:cstheme="minorHAnsi"/>
          <w:color w:val="000000" w:themeColor="text1"/>
          <w:sz w:val="24"/>
          <w:szCs w:val="24"/>
        </w:rPr>
        <w:t>artnera</w:t>
      </w:r>
      <w:r w:rsidR="00C571F9" w:rsidRPr="002471FC">
        <w:rPr>
          <w:rStyle w:val="ui-provider"/>
          <w:rFonts w:asciiTheme="minorHAnsi" w:hAnsiTheme="minorHAnsi" w:cstheme="minorHAnsi"/>
          <w:color w:val="000000" w:themeColor="text1"/>
          <w:sz w:val="24"/>
          <w:szCs w:val="24"/>
        </w:rPr>
        <w:t>;</w:t>
      </w:r>
    </w:p>
    <w:p w14:paraId="4DBFAF53" w14:textId="156320F8"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 xml:space="preserve">załącznik nr </w:t>
      </w:r>
      <w:r>
        <w:rPr>
          <w:rFonts w:asciiTheme="minorHAnsi" w:hAnsiTheme="minorHAnsi" w:cstheme="minorHAnsi"/>
          <w:color w:val="000000" w:themeColor="text1"/>
          <w:sz w:val="24"/>
          <w:szCs w:val="24"/>
        </w:rPr>
        <w:t>9</w:t>
      </w:r>
      <w:r w:rsidRPr="00D219F1">
        <w:rPr>
          <w:rFonts w:asciiTheme="minorHAnsi" w:hAnsiTheme="minorHAnsi" w:cstheme="minorHAnsi"/>
          <w:color w:val="000000" w:themeColor="text1"/>
          <w:sz w:val="24"/>
          <w:szCs w:val="24"/>
        </w:rPr>
        <w:t>: Metodyka szacowania wysokości dofinansowania w związku z prowadzeniem przez Beneficjenta lub Partnera Projektu w działaniu 2.1 Programu Fundusze Europejskie na Rozwój Cyfrowy 2021 – 2027 – działalności gospodarczej w rozumieniu unijnym;</w:t>
      </w:r>
    </w:p>
    <w:p w14:paraId="4DB5E981"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56CBD859"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11: Oświadczenie o wybranej metodzie amortyzacji do celów monitorowania działalności gospodarczej na infrastrukturze wytworzonej w ramach Projektu;</w:t>
      </w:r>
    </w:p>
    <w:p w14:paraId="6537AA0B"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12: Wzór formularza sprawozdania z wykorzystania infrastruktury wytworzonej w ramach Projektu;</w:t>
      </w:r>
    </w:p>
    <w:p w14:paraId="0DE07AFD" w14:textId="5739C711" w:rsidR="00D219F1" w:rsidRPr="00D219F1" w:rsidRDefault="76C9DBE6" w:rsidP="00C37D44">
      <w:pPr>
        <w:pStyle w:val="Akapitzlist"/>
        <w:numPr>
          <w:ilvl w:val="1"/>
          <w:numId w:val="41"/>
        </w:numPr>
        <w:spacing w:line="360" w:lineRule="auto"/>
        <w:ind w:left="0"/>
        <w:mirrorIndents/>
        <w:rPr>
          <w:rFonts w:asciiTheme="minorHAnsi" w:eastAsia="Calibri" w:hAnsiTheme="minorHAnsi" w:cstheme="minorBidi"/>
          <w:color w:val="000000" w:themeColor="text1"/>
        </w:rPr>
      </w:pPr>
      <w:r w:rsidRPr="39D12A5C">
        <w:rPr>
          <w:rFonts w:asciiTheme="minorHAnsi" w:hAnsiTheme="minorHAnsi" w:cstheme="minorBidi"/>
          <w:color w:val="000000" w:themeColor="text1"/>
        </w:rPr>
        <w:lastRenderedPageBreak/>
        <w:t xml:space="preserve">załącznik nr 13: </w:t>
      </w:r>
      <w:r w:rsidRPr="39D12A5C">
        <w:rPr>
          <w:rFonts w:asciiTheme="minorHAnsi" w:eastAsia="Calibri" w:hAnsiTheme="minorHAnsi" w:cstheme="minorBidi"/>
          <w:color w:val="000000" w:themeColor="text1"/>
        </w:rPr>
        <w:t>Wzór Wniosku o dodanie osoby uprawnionej zarządzającej Projektem po stronie Beneficjenta i Partnera.</w:t>
      </w:r>
    </w:p>
    <w:p w14:paraId="23834E6D" w14:textId="77DB003E" w:rsidR="00D219F1" w:rsidRPr="00D219F1" w:rsidRDefault="00D219F1" w:rsidP="00C37D44">
      <w:pPr>
        <w:tabs>
          <w:tab w:val="left" w:pos="426"/>
        </w:tabs>
        <w:spacing w:after="0" w:line="360" w:lineRule="auto"/>
        <w:ind w:left="720"/>
        <w:contextualSpacing/>
        <w:rPr>
          <w:rFonts w:asciiTheme="minorHAnsi" w:hAnsiTheme="minorHAnsi" w:cstheme="minorHAnsi"/>
          <w:color w:val="000000" w:themeColor="text1"/>
          <w:sz w:val="24"/>
          <w:szCs w:val="24"/>
        </w:rPr>
      </w:pPr>
    </w:p>
    <w:p w14:paraId="2FF1B28F" w14:textId="6A747BCC" w:rsidR="00D219F1" w:rsidRPr="002471FC" w:rsidRDefault="00D219F1" w:rsidP="00C37D44">
      <w:pPr>
        <w:tabs>
          <w:tab w:val="left" w:pos="426"/>
        </w:tabs>
        <w:spacing w:after="0" w:line="360" w:lineRule="auto"/>
        <w:ind w:left="709"/>
        <w:contextualSpacing/>
        <w:rPr>
          <w:rFonts w:asciiTheme="minorHAnsi" w:hAnsiTheme="minorHAnsi" w:cstheme="minorBidi"/>
          <w:color w:val="000000" w:themeColor="text1"/>
          <w:sz w:val="24"/>
          <w:szCs w:val="24"/>
        </w:rPr>
      </w:pPr>
    </w:p>
    <w:p w14:paraId="609AFCB9" w14:textId="3BDD5B13" w:rsidR="00DD6B7D" w:rsidRPr="00866DC6" w:rsidRDefault="00866DC6" w:rsidP="00550F54">
      <w:pPr>
        <w:tabs>
          <w:tab w:val="left" w:pos="6300"/>
        </w:tabs>
        <w:spacing w:before="360" w:after="360" w:line="480" w:lineRule="auto"/>
        <w:rPr>
          <w:rFonts w:asciiTheme="minorHAnsi" w:hAnsiTheme="minorHAnsi" w:cstheme="minorHAnsi"/>
          <w:b/>
          <w:bCs/>
          <w:color w:val="000000" w:themeColor="text1"/>
          <w:sz w:val="24"/>
          <w:szCs w:val="24"/>
        </w:rPr>
      </w:pPr>
      <w:r w:rsidRPr="00F32C1B">
        <w:rPr>
          <w:rFonts w:asciiTheme="minorHAnsi" w:hAnsiTheme="minorHAnsi" w:cstheme="minorHAnsi"/>
          <w:b/>
          <w:bCs/>
          <w:color w:val="000000" w:themeColor="text1"/>
          <w:sz w:val="24"/>
          <w:szCs w:val="24"/>
        </w:rPr>
        <w:t>W imieniu Instytucji Pośredniczącej:</w:t>
      </w:r>
    </w:p>
    <w:p w14:paraId="04F10E6F" w14:textId="75083161" w:rsidR="00866DC6" w:rsidRPr="00BA2A99" w:rsidRDefault="00866DC6" w:rsidP="0008187E">
      <w:pPr>
        <w:tabs>
          <w:tab w:val="left" w:pos="6300"/>
        </w:tabs>
        <w:spacing w:after="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p w14:paraId="270484B9" w14:textId="0010F78C" w:rsidR="00DD6B7D" w:rsidRPr="00BA2A99" w:rsidRDefault="00DD6B7D" w:rsidP="0008187E">
      <w:pPr>
        <w:widowControl w:val="0"/>
        <w:tabs>
          <w:tab w:val="num" w:pos="-2160"/>
        </w:tabs>
        <w:spacing w:before="120" w:after="600"/>
        <w:rPr>
          <w:rFonts w:cs="Calibri"/>
          <w:b/>
          <w:bCs/>
          <w:iCs/>
          <w:color w:val="000000" w:themeColor="text1"/>
          <w:sz w:val="24"/>
          <w:szCs w:val="24"/>
        </w:rPr>
      </w:pPr>
      <w:r w:rsidRPr="00BA2A99">
        <w:rPr>
          <w:rFonts w:cs="Calibri"/>
          <w:b/>
          <w:bCs/>
          <w:iCs/>
          <w:color w:val="000000" w:themeColor="text1"/>
          <w:sz w:val="24"/>
          <w:szCs w:val="24"/>
        </w:rPr>
        <w:t>W imieniu Beneficjenta:</w:t>
      </w:r>
    </w:p>
    <w:p w14:paraId="07914645" w14:textId="565B4AFA" w:rsidR="006558FB" w:rsidRPr="0008187E" w:rsidRDefault="00866DC6" w:rsidP="0008187E">
      <w:pPr>
        <w:tabs>
          <w:tab w:val="left" w:pos="6300"/>
        </w:tabs>
        <w:spacing w:before="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sectPr w:rsidR="006558FB" w:rsidRPr="0008187E" w:rsidSect="00150A54">
      <w:headerReference w:type="default" r:id="rId1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BC798" w14:textId="77777777" w:rsidR="00251C71" w:rsidRDefault="00251C71" w:rsidP="006F3B3E">
      <w:pPr>
        <w:spacing w:after="0" w:line="240" w:lineRule="auto"/>
      </w:pPr>
      <w:r>
        <w:separator/>
      </w:r>
    </w:p>
  </w:endnote>
  <w:endnote w:type="continuationSeparator" w:id="0">
    <w:p w14:paraId="0956F28A" w14:textId="77777777" w:rsidR="00251C71" w:rsidRDefault="00251C71" w:rsidP="006F3B3E">
      <w:pPr>
        <w:spacing w:after="0" w:line="240" w:lineRule="auto"/>
      </w:pPr>
      <w:r>
        <w:continuationSeparator/>
      </w:r>
    </w:p>
  </w:endnote>
  <w:endnote w:type="continuationNotice" w:id="1">
    <w:p w14:paraId="00787BC0" w14:textId="77777777" w:rsidR="00251C71" w:rsidRDefault="00251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3970416"/>
      <w:docPartObj>
        <w:docPartGallery w:val="Page Numbers (Bottom of Page)"/>
        <w:docPartUnique/>
      </w:docPartObj>
    </w:sdtPr>
    <w:sdtEndPr/>
    <w:sdtContent>
      <w:p w14:paraId="35F51F7F" w14:textId="7384B291" w:rsidR="009423E9" w:rsidRPr="006D73BB" w:rsidRDefault="0003378D" w:rsidP="000040D3">
        <w:pPr>
          <w:pStyle w:val="Stopka"/>
          <w:jc w:val="right"/>
        </w:pPr>
        <w:r w:rsidRPr="0003378D">
          <w:rPr>
            <w:rFonts w:ascii="Calibri" w:hAnsi="Calibri" w:cs="Calibri"/>
          </w:rPr>
          <w:fldChar w:fldCharType="begin"/>
        </w:r>
        <w:r w:rsidRPr="0003378D">
          <w:rPr>
            <w:rFonts w:ascii="Calibri" w:hAnsi="Calibri" w:cs="Calibri"/>
          </w:rPr>
          <w:instrText>PAGE   \* MERGEFORMAT</w:instrText>
        </w:r>
        <w:r w:rsidRPr="0003378D">
          <w:rPr>
            <w:rFonts w:ascii="Calibri" w:hAnsi="Calibri" w:cs="Calibri"/>
          </w:rPr>
          <w:fldChar w:fldCharType="separate"/>
        </w:r>
        <w:r w:rsidRPr="0003378D">
          <w:rPr>
            <w:rFonts w:ascii="Calibri" w:hAnsi="Calibri" w:cs="Calibri"/>
          </w:rPr>
          <w:t>2</w:t>
        </w:r>
        <w:r w:rsidRPr="0003378D">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3F6EE" w14:textId="77777777" w:rsidR="00251C71" w:rsidRDefault="00251C71" w:rsidP="006F3B3E">
      <w:pPr>
        <w:spacing w:after="0" w:line="240" w:lineRule="auto"/>
      </w:pPr>
      <w:r>
        <w:separator/>
      </w:r>
    </w:p>
  </w:footnote>
  <w:footnote w:type="continuationSeparator" w:id="0">
    <w:p w14:paraId="7FACD922" w14:textId="77777777" w:rsidR="00251C71" w:rsidRDefault="00251C71" w:rsidP="006F3B3E">
      <w:pPr>
        <w:spacing w:after="0" w:line="240" w:lineRule="auto"/>
      </w:pPr>
      <w:r>
        <w:continuationSeparator/>
      </w:r>
    </w:p>
  </w:footnote>
  <w:footnote w:type="continuationNotice" w:id="1">
    <w:p w14:paraId="618C59C7" w14:textId="77777777" w:rsidR="00251C71" w:rsidRDefault="00251C71">
      <w:pPr>
        <w:spacing w:after="0" w:line="240" w:lineRule="auto"/>
      </w:pPr>
    </w:p>
  </w:footnote>
  <w:footnote w:id="2">
    <w:p w14:paraId="6FC1B8DE" w14:textId="7777777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 W przypadku, gdy Projekt nie jest realizowany w ramach partnerstwa, należy skreślić.</w:t>
      </w:r>
    </w:p>
  </w:footnote>
  <w:footnote w:id="3">
    <w:p w14:paraId="368312CD" w14:textId="035C8D8F"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Pr="00C37D44">
        <w:rPr>
          <w:rStyle w:val="Odwoanieprzypisudolnego"/>
          <w:rFonts w:asciiTheme="minorHAnsi" w:hAnsiTheme="minorHAnsi" w:cstheme="minorHAnsi"/>
          <w:sz w:val="24"/>
          <w:szCs w:val="24"/>
        </w:rPr>
        <w:t xml:space="preserve"> </w:t>
      </w:r>
      <w:r w:rsidR="00D07050" w:rsidRPr="00C37D44">
        <w:rPr>
          <w:rFonts w:asciiTheme="minorHAnsi" w:hAnsiTheme="minorHAnsi" w:cstheme="minorHAnsi"/>
          <w:sz w:val="24"/>
          <w:szCs w:val="24"/>
        </w:rPr>
        <w:t>W przypadku gdy Projekt nie jest realizowany w partnerstwie, należy skreślić</w:t>
      </w:r>
      <w:r w:rsidRPr="00C37D44">
        <w:rPr>
          <w:rFonts w:asciiTheme="minorHAnsi" w:hAnsiTheme="minorHAnsi" w:cstheme="minorHAnsi"/>
          <w:sz w:val="24"/>
          <w:szCs w:val="24"/>
        </w:rPr>
        <w:t>.</w:t>
      </w:r>
    </w:p>
  </w:footnote>
  <w:footnote w:id="4">
    <w:p w14:paraId="3E84BD33" w14:textId="33DA3718"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t>
      </w:r>
      <w:r w:rsidR="002B5698" w:rsidRPr="00C37D44">
        <w:rPr>
          <w:rFonts w:asciiTheme="minorHAnsi" w:hAnsiTheme="minorHAnsi" w:cstheme="minorHAnsi"/>
          <w:sz w:val="24"/>
        </w:rPr>
        <w:t>W przypadku gdy Projekt nie jest realizowany w partnerstwie, należy skreślić.</w:t>
      </w:r>
    </w:p>
  </w:footnote>
  <w:footnote w:id="5">
    <w:p w14:paraId="146B593D" w14:textId="31722013" w:rsidR="00FB0D3A" w:rsidRPr="00C37D44" w:rsidRDefault="00FB0D3A">
      <w:pPr>
        <w:pStyle w:val="Tekstprzypisudolnego"/>
        <w:rPr>
          <w:sz w:val="24"/>
          <w:szCs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 przypadku gdy Projekt nie jest realizowany w partnerstwie, należy skreślić.</w:t>
      </w:r>
    </w:p>
  </w:footnote>
  <w:footnote w:id="6">
    <w:p w14:paraId="26535E56" w14:textId="77777777"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 xml:space="preserve"> W przypadku gdy Beneficjentem Projektu jest jednostka sektora finansów publicznych.</w:t>
      </w:r>
    </w:p>
  </w:footnote>
  <w:footnote w:id="7">
    <w:p w14:paraId="6F407388" w14:textId="77777777"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Style w:val="Odwoanieprzypisudolnego"/>
          <w:rFonts w:ascii="Calibri" w:hAnsi="Calibri" w:cs="Calibri"/>
          <w:sz w:val="24"/>
          <w:szCs w:val="24"/>
        </w:rPr>
        <w:t xml:space="preserve"> </w:t>
      </w:r>
      <w:r w:rsidRPr="00ED6218">
        <w:rPr>
          <w:rFonts w:ascii="Calibri" w:hAnsi="Calibri" w:cs="Calibri"/>
          <w:sz w:val="24"/>
          <w:szCs w:val="24"/>
        </w:rPr>
        <w:t>Dotyczy przypadku, gdy Projekt jest realizowany w ramach partnerstwa.</w:t>
      </w:r>
    </w:p>
  </w:footnote>
  <w:footnote w:id="8">
    <w:p w14:paraId="5E2231F2" w14:textId="77777777"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 Dotyczy przypadku, gdy Projekt jest realizowany w ramach partnerstwa.</w:t>
      </w:r>
    </w:p>
  </w:footnote>
  <w:footnote w:id="9">
    <w:p w14:paraId="72710636" w14:textId="1DC04914"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5D7366" w:rsidRPr="00E70F09">
        <w:rPr>
          <w:rFonts w:ascii="Calibri" w:hAnsi="Calibri"/>
          <w:bCs/>
          <w:sz w:val="24"/>
          <w:szCs w:val="24"/>
        </w:rPr>
        <w:t>§</w:t>
      </w:r>
      <w:r w:rsidR="005D7366" w:rsidRPr="00E70F09">
        <w:rPr>
          <w:rFonts w:ascii="Calibri" w:hAnsi="Calibri"/>
          <w:sz w:val="24"/>
          <w:szCs w:val="24"/>
        </w:rPr>
        <w:t xml:space="preserve"> 12 ust</w:t>
      </w:r>
      <w:r w:rsidRPr="00E70F09">
        <w:rPr>
          <w:rFonts w:ascii="Calibri" w:hAnsi="Calibri"/>
          <w:sz w:val="24"/>
          <w:szCs w:val="24"/>
        </w:rPr>
        <w:t>. 5 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0">
    <w:p w14:paraId="01277B05" w14:textId="370D739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w:t>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in-house</w:t>
      </w:r>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5E7452A3"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6" w:name="_Hlk122348012"/>
      <w:r w:rsidRPr="00C96882">
        <w:rPr>
          <w:rFonts w:ascii="Calibri" w:hAnsi="Calibri" w:cs="Calibri"/>
        </w:rPr>
        <w:t xml:space="preserve"> </w:t>
      </w:r>
      <w:r w:rsidRPr="00E70F09">
        <w:rPr>
          <w:rFonts w:ascii="Calibri" w:hAnsi="Calibri" w:cs="Calibri"/>
        </w:rPr>
        <w:t>Projekt, który wnosi znaczący wkład w osiąganie celów programu i który podlega szczególnym środkom dotyczącym monitorowania i komunikacji.</w:t>
      </w:r>
    </w:p>
    <w:bookmarkEnd w:id="6"/>
  </w:footnote>
  <w:footnote w:id="12">
    <w:p w14:paraId="40AE7822" w14:textId="653695E8"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r w:rsidR="00B90F50" w:rsidRPr="00E70F09">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r w:rsidR="001C709B" w:rsidRPr="00C37D44" w:rsidDel="001C709B">
        <w:rPr>
          <w:rFonts w:asciiTheme="minorHAnsi" w:hAnsiTheme="minorHAnsi" w:cstheme="minorHAnsi"/>
          <w:sz w:val="24"/>
          <w:szCs w:val="24"/>
        </w:rPr>
        <w:t xml:space="preserve"> </w:t>
      </w:r>
    </w:p>
  </w:footnote>
  <w:footnote w:id="13">
    <w:p w14:paraId="3D888A81" w14:textId="7A21CA5B"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Pr="00E70F09">
        <w:rPr>
          <w:rFonts w:ascii="Calibri" w:hAnsi="Calibri" w:cs="Calibri"/>
        </w:rPr>
        <w:t xml:space="preserve"> </w:t>
      </w:r>
      <w:r w:rsidR="001C709B">
        <w:rPr>
          <w:rFonts w:ascii="Calibri" w:hAnsi="Calibri" w:cs="Calibri"/>
          <w:color w:val="000000" w:themeColor="text1"/>
        </w:rPr>
        <w:t>K</w:t>
      </w:r>
      <w:r w:rsidR="001C709B" w:rsidRPr="355CD0E5">
        <w:rPr>
          <w:rFonts w:ascii="Calibri" w:hAnsi="Calibri" w:cs="Calibri"/>
          <w:color w:val="000000" w:themeColor="text1"/>
        </w:rPr>
        <w:t>oszt Projektu należy przeliczyć według kursu Europejskiego Banku Centralnego z przedostatniego dnia pracy Komisji Europejskiej w miesiącu poprzedzającym miesiąc podpisan</w:t>
      </w:r>
      <w:r w:rsidR="009C6B6A">
        <w:rPr>
          <w:rFonts w:ascii="Calibri" w:hAnsi="Calibri" w:cs="Calibri"/>
          <w:color w:val="000000" w:themeColor="text1"/>
        </w:rPr>
        <w:t>i</w:t>
      </w:r>
      <w:r w:rsidR="001C709B" w:rsidRPr="355CD0E5">
        <w:rPr>
          <w:rFonts w:ascii="Calibri" w:hAnsi="Calibri" w:cs="Calibri"/>
          <w:color w:val="000000" w:themeColor="text1"/>
        </w:rPr>
        <w:t>a Porozumienia o dofinansowani</w:t>
      </w:r>
      <w:r w:rsidR="001C709B">
        <w:rPr>
          <w:rFonts w:ascii="Calibri" w:hAnsi="Calibri" w:cs="Calibri"/>
          <w:color w:val="000000" w:themeColor="text1"/>
        </w:rPr>
        <w:t>e.</w:t>
      </w:r>
      <w:r w:rsidR="001C709B">
        <w:rPr>
          <w:rFonts w:ascii="Calibri" w:hAnsi="Calibri" w:cs="Calibri"/>
        </w:rPr>
        <w:t xml:space="preserve"> </w:t>
      </w:r>
    </w:p>
  </w:footnote>
  <w:footnote w:id="14">
    <w:p w14:paraId="3A3658F2" w14:textId="77777777"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 xml:space="preserve"> Wydarzenia otwierające/kończące realizację projektu lub związane z rozpoczęciem/realizacją/zakończeniem ważnego etapu projektu.</w:t>
      </w:r>
    </w:p>
  </w:footnote>
  <w:footnote w:id="15">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761DA2D6" w14:textId="77777777"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Style w:val="Odwoanieprzypisudolnego"/>
          <w:sz w:val="24"/>
          <w:szCs w:val="24"/>
        </w:rPr>
        <w:t xml:space="preserve"> </w:t>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4A8A3" w14:textId="1D02C76F" w:rsidR="009423E9" w:rsidRDefault="0003378D" w:rsidP="006F74D6">
    <w:pPr>
      <w:pStyle w:val="Nagwek"/>
    </w:pPr>
    <w:r w:rsidRPr="007C0656">
      <w:rPr>
        <w:rFonts w:ascii="Arial" w:hAnsi="Arial" w:cs="Arial"/>
        <w:noProof/>
        <w:color w:val="474747"/>
        <w:sz w:val="10"/>
        <w:szCs w:val="10"/>
        <w:lang w:eastAsia="pl-PL"/>
      </w:rPr>
      <w:drawing>
        <wp:anchor distT="0" distB="0" distL="114300" distR="114300" simplePos="0" relativeHeight="251658240" behindDoc="0" locked="0" layoutInCell="1" allowOverlap="1" wp14:anchorId="24C1C34F" wp14:editId="5BB054AE">
          <wp:simplePos x="0" y="0"/>
          <wp:positionH relativeFrom="margin">
            <wp:posOffset>-104775</wp:posOffset>
          </wp:positionH>
          <wp:positionV relativeFrom="margin">
            <wp:posOffset>-651510</wp:posOffset>
          </wp:positionV>
          <wp:extent cx="6243465" cy="468000"/>
          <wp:effectExtent l="0" t="0" r="5080" b="8255"/>
          <wp:wrapSquare wrapText="bothSides"/>
          <wp:docPr id="177985167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CA00F" w14:textId="318BB02D" w:rsidR="0003378D" w:rsidRDefault="0003378D">
    <w:pPr>
      <w:pStyle w:val="Nagwek"/>
    </w:pPr>
    <w:r w:rsidRPr="007C0656">
      <w:rPr>
        <w:rFonts w:ascii="Arial" w:hAnsi="Arial" w:cs="Arial"/>
        <w:noProof/>
        <w:color w:val="474747"/>
        <w:sz w:val="10"/>
        <w:szCs w:val="10"/>
        <w:lang w:eastAsia="pl-PL"/>
      </w:rPr>
      <w:drawing>
        <wp:anchor distT="0" distB="0" distL="114300" distR="114300" simplePos="0" relativeHeight="251658242" behindDoc="0" locked="0" layoutInCell="1" allowOverlap="1" wp14:anchorId="56F2887C" wp14:editId="5F85EAF3">
          <wp:simplePos x="0" y="0"/>
          <wp:positionH relativeFrom="margin">
            <wp:align>center</wp:align>
          </wp:positionH>
          <wp:positionV relativeFrom="margin">
            <wp:posOffset>-1000125</wp:posOffset>
          </wp:positionV>
          <wp:extent cx="6243465" cy="468000"/>
          <wp:effectExtent l="0" t="0" r="5080" b="8255"/>
          <wp:wrapNone/>
          <wp:docPr id="806910020"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58241"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8E72B3E"/>
    <w:multiLevelType w:val="hybridMultilevel"/>
    <w:tmpl w:val="04A44E9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1"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3" w15:restartNumberingAfterBreak="0">
    <w:nsid w:val="0B8C321F"/>
    <w:multiLevelType w:val="hybridMultilevel"/>
    <w:tmpl w:val="7A72E14E"/>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8"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1"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9"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6"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8"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0"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2"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3"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4"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6"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79"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1"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2"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3"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7"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88"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9"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2"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3"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6"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7"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98"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99"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0"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2"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3"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4"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7"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8" w15:restartNumberingAfterBreak="0">
    <w:nsid w:val="6C7D378E"/>
    <w:multiLevelType w:val="hybridMultilevel"/>
    <w:tmpl w:val="E97E4E5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9"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2"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13"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5" w15:restartNumberingAfterBreak="0">
    <w:nsid w:val="77FA0156"/>
    <w:multiLevelType w:val="hybridMultilevel"/>
    <w:tmpl w:val="7E9CA3A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16"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7"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8"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9"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0"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1"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22"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23"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4"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5"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26"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21"/>
  </w:num>
  <w:num w:numId="2" w16cid:durableId="434446928">
    <w:abstractNumId w:val="99"/>
  </w:num>
  <w:num w:numId="3" w16cid:durableId="1834831658">
    <w:abstractNumId w:val="112"/>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6"/>
  </w:num>
  <w:num w:numId="15" w16cid:durableId="214850727">
    <w:abstractNumId w:val="50"/>
  </w:num>
  <w:num w:numId="16" w16cid:durableId="1940795804">
    <w:abstractNumId w:val="79"/>
  </w:num>
  <w:num w:numId="17" w16cid:durableId="70853882">
    <w:abstractNumId w:val="41"/>
  </w:num>
  <w:num w:numId="18" w16cid:durableId="925920658">
    <w:abstractNumId w:val="109"/>
  </w:num>
  <w:num w:numId="19" w16cid:durableId="119614204">
    <w:abstractNumId w:val="76"/>
  </w:num>
  <w:num w:numId="20" w16cid:durableId="1581523586">
    <w:abstractNumId w:val="56"/>
  </w:num>
  <w:num w:numId="21" w16cid:durableId="399788344">
    <w:abstractNumId w:val="48"/>
  </w:num>
  <w:num w:numId="22" w16cid:durableId="460996808">
    <w:abstractNumId w:val="42"/>
  </w:num>
  <w:num w:numId="23" w16cid:durableId="1124933144">
    <w:abstractNumId w:val="74"/>
  </w:num>
  <w:num w:numId="24" w16cid:durableId="1149637596">
    <w:abstractNumId w:val="44"/>
  </w:num>
  <w:num w:numId="25" w16cid:durableId="1092241730">
    <w:abstractNumId w:val="38"/>
  </w:num>
  <w:num w:numId="26" w16cid:durableId="804003454">
    <w:abstractNumId w:val="77"/>
  </w:num>
  <w:num w:numId="27" w16cid:durableId="685864541">
    <w:abstractNumId w:val="85"/>
  </w:num>
  <w:num w:numId="28" w16cid:durableId="1326546642">
    <w:abstractNumId w:val="97"/>
  </w:num>
  <w:num w:numId="29" w16cid:durableId="569464947">
    <w:abstractNumId w:val="91"/>
  </w:num>
  <w:num w:numId="30" w16cid:durableId="2116248970">
    <w:abstractNumId w:val="62"/>
  </w:num>
  <w:num w:numId="31" w16cid:durableId="1506020519">
    <w:abstractNumId w:val="124"/>
  </w:num>
  <w:num w:numId="32" w16cid:durableId="704402195">
    <w:abstractNumId w:val="51"/>
  </w:num>
  <w:num w:numId="33" w16cid:durableId="1021468446">
    <w:abstractNumId w:val="66"/>
  </w:num>
  <w:num w:numId="34" w16cid:durableId="1891841502">
    <w:abstractNumId w:val="83"/>
  </w:num>
  <w:num w:numId="35" w16cid:durableId="1892038058">
    <w:abstractNumId w:val="100"/>
  </w:num>
  <w:num w:numId="36" w16cid:durableId="2097361859">
    <w:abstractNumId w:val="89"/>
  </w:num>
  <w:num w:numId="37" w16cid:durableId="1284842158">
    <w:abstractNumId w:val="54"/>
  </w:num>
  <w:num w:numId="38" w16cid:durableId="599607122">
    <w:abstractNumId w:val="107"/>
  </w:num>
  <w:num w:numId="39" w16cid:durableId="1745838282">
    <w:abstractNumId w:val="105"/>
  </w:num>
  <w:num w:numId="40" w16cid:durableId="1268191698">
    <w:abstractNumId w:val="110"/>
  </w:num>
  <w:num w:numId="41" w16cid:durableId="1209144736">
    <w:abstractNumId w:val="24"/>
  </w:num>
  <w:num w:numId="42" w16cid:durableId="1745838476">
    <w:abstractNumId w:val="64"/>
  </w:num>
  <w:num w:numId="43" w16cid:durableId="1102920585">
    <w:abstractNumId w:val="39"/>
  </w:num>
  <w:num w:numId="44" w16cid:durableId="70275985">
    <w:abstractNumId w:val="70"/>
  </w:num>
  <w:num w:numId="45" w16cid:durableId="1462267436">
    <w:abstractNumId w:val="104"/>
  </w:num>
  <w:num w:numId="46" w16cid:durableId="327178540">
    <w:abstractNumId w:val="43"/>
  </w:num>
  <w:num w:numId="47" w16cid:durableId="80419552">
    <w:abstractNumId w:val="53"/>
  </w:num>
  <w:num w:numId="48" w16cid:durableId="1093665328">
    <w:abstractNumId w:val="46"/>
  </w:num>
  <w:num w:numId="49" w16cid:durableId="86536355">
    <w:abstractNumId w:val="84"/>
  </w:num>
  <w:num w:numId="50" w16cid:durableId="1937402165">
    <w:abstractNumId w:val="72"/>
  </w:num>
  <w:num w:numId="51" w16cid:durableId="560674844">
    <w:abstractNumId w:val="90"/>
  </w:num>
  <w:num w:numId="52" w16cid:durableId="1720203112">
    <w:abstractNumId w:val="120"/>
  </w:num>
  <w:num w:numId="53" w16cid:durableId="112290642">
    <w:abstractNumId w:val="92"/>
  </w:num>
  <w:num w:numId="54" w16cid:durableId="1040278133">
    <w:abstractNumId w:val="35"/>
  </w:num>
  <w:num w:numId="55" w16cid:durableId="564990846">
    <w:abstractNumId w:val="78"/>
  </w:num>
  <w:num w:numId="56" w16cid:durableId="1286472691">
    <w:abstractNumId w:val="126"/>
  </w:num>
  <w:num w:numId="57" w16cid:durableId="969746675">
    <w:abstractNumId w:val="125"/>
  </w:num>
  <w:num w:numId="58" w16cid:durableId="1621961215">
    <w:abstractNumId w:val="96"/>
  </w:num>
  <w:num w:numId="59" w16cid:durableId="1630472571">
    <w:abstractNumId w:val="95"/>
  </w:num>
  <w:num w:numId="60" w16cid:durableId="777916319">
    <w:abstractNumId w:val="34"/>
  </w:num>
  <w:num w:numId="61" w16cid:durableId="1073547668">
    <w:abstractNumId w:val="36"/>
  </w:num>
  <w:num w:numId="62" w16cid:durableId="136648123">
    <w:abstractNumId w:val="106"/>
  </w:num>
  <w:num w:numId="63" w16cid:durableId="1591506957">
    <w:abstractNumId w:val="122"/>
  </w:num>
  <w:num w:numId="64" w16cid:durableId="1727534711">
    <w:abstractNumId w:val="10"/>
  </w:num>
  <w:num w:numId="65" w16cid:durableId="317459906">
    <w:abstractNumId w:val="37"/>
  </w:num>
  <w:num w:numId="66" w16cid:durableId="2119904014">
    <w:abstractNumId w:val="118"/>
  </w:num>
  <w:num w:numId="67" w16cid:durableId="2075271464">
    <w:abstractNumId w:val="67"/>
  </w:num>
  <w:num w:numId="68" w16cid:durableId="398938149">
    <w:abstractNumId w:val="103"/>
  </w:num>
  <w:num w:numId="69" w16cid:durableId="2144226555">
    <w:abstractNumId w:val="101"/>
  </w:num>
  <w:num w:numId="70" w16cid:durableId="1878423730">
    <w:abstractNumId w:val="60"/>
  </w:num>
  <w:num w:numId="71" w16cid:durableId="1515224006">
    <w:abstractNumId w:val="63"/>
  </w:num>
  <w:num w:numId="72" w16cid:durableId="1974166780">
    <w:abstractNumId w:val="113"/>
  </w:num>
  <w:num w:numId="73" w16cid:durableId="957644171">
    <w:abstractNumId w:val="59"/>
  </w:num>
  <w:num w:numId="74" w16cid:durableId="552928648">
    <w:abstractNumId w:val="102"/>
  </w:num>
  <w:num w:numId="75" w16cid:durableId="426999767">
    <w:abstractNumId w:val="69"/>
  </w:num>
  <w:num w:numId="76" w16cid:durableId="1220936991">
    <w:abstractNumId w:val="65"/>
  </w:num>
  <w:num w:numId="77" w16cid:durableId="1748502952">
    <w:abstractNumId w:val="57"/>
  </w:num>
  <w:num w:numId="78" w16cid:durableId="856499729">
    <w:abstractNumId w:val="49"/>
  </w:num>
  <w:num w:numId="79" w16cid:durableId="612593187">
    <w:abstractNumId w:val="123"/>
  </w:num>
  <w:num w:numId="80" w16cid:durableId="1222329008">
    <w:abstractNumId w:val="45"/>
  </w:num>
  <w:num w:numId="81" w16cid:durableId="1881740586">
    <w:abstractNumId w:val="68"/>
  </w:num>
  <w:num w:numId="82" w16cid:durableId="1446580929">
    <w:abstractNumId w:val="93"/>
  </w:num>
  <w:num w:numId="83" w16cid:durableId="740326529">
    <w:abstractNumId w:val="114"/>
  </w:num>
  <w:num w:numId="84" w16cid:durableId="714621871">
    <w:abstractNumId w:val="98"/>
  </w:num>
  <w:num w:numId="85" w16cid:durableId="927425477">
    <w:abstractNumId w:val="88"/>
  </w:num>
  <w:num w:numId="86" w16cid:durableId="277681379">
    <w:abstractNumId w:val="119"/>
  </w:num>
  <w:num w:numId="87" w16cid:durableId="1918246076">
    <w:abstractNumId w:val="33"/>
  </w:num>
  <w:num w:numId="88" w16cid:durableId="2125881407">
    <w:abstractNumId w:val="52"/>
  </w:num>
  <w:num w:numId="89" w16cid:durableId="1443845449">
    <w:abstractNumId w:val="30"/>
  </w:num>
  <w:num w:numId="90" w16cid:durableId="915094527">
    <w:abstractNumId w:val="81"/>
  </w:num>
  <w:num w:numId="91" w16cid:durableId="416175955">
    <w:abstractNumId w:val="94"/>
  </w:num>
  <w:num w:numId="92" w16cid:durableId="236980022">
    <w:abstractNumId w:val="58"/>
  </w:num>
  <w:num w:numId="93" w16cid:durableId="139545044">
    <w:abstractNumId w:val="55"/>
  </w:num>
  <w:num w:numId="94" w16cid:durableId="1516385392">
    <w:abstractNumId w:val="111"/>
  </w:num>
  <w:num w:numId="95" w16cid:durableId="88547463">
    <w:abstractNumId w:val="80"/>
  </w:num>
  <w:num w:numId="96" w16cid:durableId="1499148075">
    <w:abstractNumId w:val="82"/>
  </w:num>
  <w:num w:numId="97" w16cid:durableId="460197941">
    <w:abstractNumId w:val="116"/>
  </w:num>
  <w:num w:numId="98" w16cid:durableId="472068714">
    <w:abstractNumId w:val="87"/>
  </w:num>
  <w:num w:numId="99" w16cid:durableId="1295408768">
    <w:abstractNumId w:val="47"/>
  </w:num>
  <w:num w:numId="100" w16cid:durableId="553466352">
    <w:abstractNumId w:val="108"/>
  </w:num>
  <w:num w:numId="101" w16cid:durableId="1992904861">
    <w:abstractNumId w:val="61"/>
  </w:num>
  <w:num w:numId="102" w16cid:durableId="1423259018">
    <w:abstractNumId w:val="75"/>
  </w:num>
  <w:num w:numId="103" w16cid:durableId="1827740904">
    <w:abstractNumId w:val="73"/>
  </w:num>
  <w:num w:numId="104" w16cid:durableId="1969049062">
    <w:abstractNumId w:val="115"/>
  </w:num>
  <w:num w:numId="105" w16cid:durableId="320622513">
    <w:abstractNumId w:val="4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054"/>
    <w:rsid w:val="0000724C"/>
    <w:rsid w:val="00007CBA"/>
    <w:rsid w:val="00007F66"/>
    <w:rsid w:val="00010AAE"/>
    <w:rsid w:val="00011608"/>
    <w:rsid w:val="00011889"/>
    <w:rsid w:val="00011F98"/>
    <w:rsid w:val="0001289B"/>
    <w:rsid w:val="0001302D"/>
    <w:rsid w:val="000139E2"/>
    <w:rsid w:val="00014201"/>
    <w:rsid w:val="00015892"/>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5DF"/>
    <w:rsid w:val="00022602"/>
    <w:rsid w:val="000227C9"/>
    <w:rsid w:val="000240F3"/>
    <w:rsid w:val="00024453"/>
    <w:rsid w:val="00024FDF"/>
    <w:rsid w:val="00025A16"/>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C7"/>
    <w:rsid w:val="00064B17"/>
    <w:rsid w:val="000654CB"/>
    <w:rsid w:val="00065757"/>
    <w:rsid w:val="00065FF9"/>
    <w:rsid w:val="000663C7"/>
    <w:rsid w:val="00067578"/>
    <w:rsid w:val="00070302"/>
    <w:rsid w:val="00070539"/>
    <w:rsid w:val="000706ED"/>
    <w:rsid w:val="00070899"/>
    <w:rsid w:val="000714DA"/>
    <w:rsid w:val="00071E70"/>
    <w:rsid w:val="00071FF1"/>
    <w:rsid w:val="000726F9"/>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7B6"/>
    <w:rsid w:val="00085D72"/>
    <w:rsid w:val="00085E3E"/>
    <w:rsid w:val="0008630F"/>
    <w:rsid w:val="00086ACE"/>
    <w:rsid w:val="00087083"/>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2B1"/>
    <w:rsid w:val="000C06AA"/>
    <w:rsid w:val="000C0D04"/>
    <w:rsid w:val="000C1555"/>
    <w:rsid w:val="000C1953"/>
    <w:rsid w:val="000C1F3B"/>
    <w:rsid w:val="000C2149"/>
    <w:rsid w:val="000C360B"/>
    <w:rsid w:val="000C379A"/>
    <w:rsid w:val="000C3FD9"/>
    <w:rsid w:val="000C490C"/>
    <w:rsid w:val="000C4F67"/>
    <w:rsid w:val="000C5E12"/>
    <w:rsid w:val="000C62A0"/>
    <w:rsid w:val="000C78BF"/>
    <w:rsid w:val="000C795F"/>
    <w:rsid w:val="000D0D66"/>
    <w:rsid w:val="000D12DA"/>
    <w:rsid w:val="000D2AA4"/>
    <w:rsid w:val="000D3587"/>
    <w:rsid w:val="000D392D"/>
    <w:rsid w:val="000D3A73"/>
    <w:rsid w:val="000D40F8"/>
    <w:rsid w:val="000D4AC2"/>
    <w:rsid w:val="000D4B5C"/>
    <w:rsid w:val="000D4CC1"/>
    <w:rsid w:val="000D573A"/>
    <w:rsid w:val="000D646B"/>
    <w:rsid w:val="000D69EF"/>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B57"/>
    <w:rsid w:val="00105666"/>
    <w:rsid w:val="00105764"/>
    <w:rsid w:val="00105794"/>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B26"/>
    <w:rsid w:val="00146E1B"/>
    <w:rsid w:val="001479A6"/>
    <w:rsid w:val="00147F50"/>
    <w:rsid w:val="00150616"/>
    <w:rsid w:val="00150A54"/>
    <w:rsid w:val="001512A8"/>
    <w:rsid w:val="0015251B"/>
    <w:rsid w:val="001530DC"/>
    <w:rsid w:val="001534E7"/>
    <w:rsid w:val="001536CF"/>
    <w:rsid w:val="001539F5"/>
    <w:rsid w:val="00153AF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1170"/>
    <w:rsid w:val="00161829"/>
    <w:rsid w:val="00161979"/>
    <w:rsid w:val="00161A34"/>
    <w:rsid w:val="001624F9"/>
    <w:rsid w:val="0016278D"/>
    <w:rsid w:val="001633AB"/>
    <w:rsid w:val="001634BF"/>
    <w:rsid w:val="00163767"/>
    <w:rsid w:val="001639A6"/>
    <w:rsid w:val="00163F46"/>
    <w:rsid w:val="0016422B"/>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DBC"/>
    <w:rsid w:val="001830FE"/>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B26"/>
    <w:rsid w:val="00195DD7"/>
    <w:rsid w:val="00196196"/>
    <w:rsid w:val="00196AF2"/>
    <w:rsid w:val="00196DD6"/>
    <w:rsid w:val="00197BA6"/>
    <w:rsid w:val="00197FD9"/>
    <w:rsid w:val="001A0516"/>
    <w:rsid w:val="001A1039"/>
    <w:rsid w:val="001A10D6"/>
    <w:rsid w:val="001A196B"/>
    <w:rsid w:val="001A2477"/>
    <w:rsid w:val="001A261C"/>
    <w:rsid w:val="001A2AFF"/>
    <w:rsid w:val="001A48E3"/>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3A3"/>
    <w:rsid w:val="001B4F26"/>
    <w:rsid w:val="001B5EB3"/>
    <w:rsid w:val="001B6392"/>
    <w:rsid w:val="001B6579"/>
    <w:rsid w:val="001B685E"/>
    <w:rsid w:val="001B69DB"/>
    <w:rsid w:val="001B7108"/>
    <w:rsid w:val="001B7D51"/>
    <w:rsid w:val="001C035F"/>
    <w:rsid w:val="001C084E"/>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926"/>
    <w:rsid w:val="001C709B"/>
    <w:rsid w:val="001C740A"/>
    <w:rsid w:val="001C7433"/>
    <w:rsid w:val="001C7484"/>
    <w:rsid w:val="001C77D2"/>
    <w:rsid w:val="001C7B06"/>
    <w:rsid w:val="001D3922"/>
    <w:rsid w:val="001D3B8A"/>
    <w:rsid w:val="001D42FC"/>
    <w:rsid w:val="001D49E6"/>
    <w:rsid w:val="001D4D6D"/>
    <w:rsid w:val="001D527A"/>
    <w:rsid w:val="001D52E1"/>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871"/>
    <w:rsid w:val="001F1A38"/>
    <w:rsid w:val="001F277F"/>
    <w:rsid w:val="001F349C"/>
    <w:rsid w:val="001F3F77"/>
    <w:rsid w:val="001F4EF0"/>
    <w:rsid w:val="001F56BD"/>
    <w:rsid w:val="001F5F3C"/>
    <w:rsid w:val="001F626C"/>
    <w:rsid w:val="001F6879"/>
    <w:rsid w:val="001F7E45"/>
    <w:rsid w:val="002000CE"/>
    <w:rsid w:val="0020035E"/>
    <w:rsid w:val="002003A4"/>
    <w:rsid w:val="002008C9"/>
    <w:rsid w:val="00200947"/>
    <w:rsid w:val="00200F76"/>
    <w:rsid w:val="00201E14"/>
    <w:rsid w:val="0020317B"/>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6710"/>
    <w:rsid w:val="00226B3F"/>
    <w:rsid w:val="00226C47"/>
    <w:rsid w:val="002274C9"/>
    <w:rsid w:val="002305B7"/>
    <w:rsid w:val="00231065"/>
    <w:rsid w:val="00231632"/>
    <w:rsid w:val="00231A47"/>
    <w:rsid w:val="00231D43"/>
    <w:rsid w:val="00231EAB"/>
    <w:rsid w:val="00231F13"/>
    <w:rsid w:val="00232941"/>
    <w:rsid w:val="00232F01"/>
    <w:rsid w:val="0023354F"/>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99B"/>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1C71"/>
    <w:rsid w:val="002522E4"/>
    <w:rsid w:val="00252F06"/>
    <w:rsid w:val="0025319B"/>
    <w:rsid w:val="00253287"/>
    <w:rsid w:val="00253582"/>
    <w:rsid w:val="00253705"/>
    <w:rsid w:val="00253D15"/>
    <w:rsid w:val="00253F32"/>
    <w:rsid w:val="002544F5"/>
    <w:rsid w:val="00254E87"/>
    <w:rsid w:val="0025518B"/>
    <w:rsid w:val="0025536A"/>
    <w:rsid w:val="002553FB"/>
    <w:rsid w:val="002556CD"/>
    <w:rsid w:val="00255E2B"/>
    <w:rsid w:val="002562F4"/>
    <w:rsid w:val="00256D17"/>
    <w:rsid w:val="00256D37"/>
    <w:rsid w:val="002570C1"/>
    <w:rsid w:val="00257AB4"/>
    <w:rsid w:val="002604BF"/>
    <w:rsid w:val="00260BDA"/>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13A4"/>
    <w:rsid w:val="002E13D0"/>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33F7"/>
    <w:rsid w:val="00303A15"/>
    <w:rsid w:val="00304A12"/>
    <w:rsid w:val="00304FBF"/>
    <w:rsid w:val="00305CD2"/>
    <w:rsid w:val="00305E99"/>
    <w:rsid w:val="0030694B"/>
    <w:rsid w:val="00306E97"/>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5DFC"/>
    <w:rsid w:val="00327105"/>
    <w:rsid w:val="00327E5A"/>
    <w:rsid w:val="00327F5F"/>
    <w:rsid w:val="003300A8"/>
    <w:rsid w:val="00330509"/>
    <w:rsid w:val="0033110F"/>
    <w:rsid w:val="0033113F"/>
    <w:rsid w:val="003312F6"/>
    <w:rsid w:val="003319E2"/>
    <w:rsid w:val="003328A4"/>
    <w:rsid w:val="003328CA"/>
    <w:rsid w:val="00332AB3"/>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3D8"/>
    <w:rsid w:val="00371AAA"/>
    <w:rsid w:val="00371BB2"/>
    <w:rsid w:val="00372FBB"/>
    <w:rsid w:val="0037339A"/>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18"/>
    <w:rsid w:val="00387CA8"/>
    <w:rsid w:val="00387DF1"/>
    <w:rsid w:val="003913C3"/>
    <w:rsid w:val="00392518"/>
    <w:rsid w:val="00392904"/>
    <w:rsid w:val="00392F6F"/>
    <w:rsid w:val="00393954"/>
    <w:rsid w:val="00393C6C"/>
    <w:rsid w:val="00393E39"/>
    <w:rsid w:val="00394444"/>
    <w:rsid w:val="00394636"/>
    <w:rsid w:val="00394AB5"/>
    <w:rsid w:val="00396234"/>
    <w:rsid w:val="00396683"/>
    <w:rsid w:val="0039676A"/>
    <w:rsid w:val="003A0D84"/>
    <w:rsid w:val="003A1463"/>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FAC"/>
    <w:rsid w:val="003B31B6"/>
    <w:rsid w:val="003B348F"/>
    <w:rsid w:val="003B354E"/>
    <w:rsid w:val="003B35B7"/>
    <w:rsid w:val="003B372C"/>
    <w:rsid w:val="003B477D"/>
    <w:rsid w:val="003B4A3C"/>
    <w:rsid w:val="003B6570"/>
    <w:rsid w:val="003C0A9B"/>
    <w:rsid w:val="003C1B8D"/>
    <w:rsid w:val="003C2078"/>
    <w:rsid w:val="003C207C"/>
    <w:rsid w:val="003C2B41"/>
    <w:rsid w:val="003C4A5E"/>
    <w:rsid w:val="003C5148"/>
    <w:rsid w:val="003C5A3E"/>
    <w:rsid w:val="003C6812"/>
    <w:rsid w:val="003C75B3"/>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4882"/>
    <w:rsid w:val="003D63CE"/>
    <w:rsid w:val="003D6BC5"/>
    <w:rsid w:val="003D7655"/>
    <w:rsid w:val="003D7938"/>
    <w:rsid w:val="003D7E37"/>
    <w:rsid w:val="003D7F4F"/>
    <w:rsid w:val="003E03F1"/>
    <w:rsid w:val="003E10C9"/>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336B"/>
    <w:rsid w:val="00404EF6"/>
    <w:rsid w:val="00404F70"/>
    <w:rsid w:val="00405227"/>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60BA"/>
    <w:rsid w:val="00456395"/>
    <w:rsid w:val="00456934"/>
    <w:rsid w:val="004569B7"/>
    <w:rsid w:val="00456E94"/>
    <w:rsid w:val="00457EBE"/>
    <w:rsid w:val="00460F21"/>
    <w:rsid w:val="004613C3"/>
    <w:rsid w:val="00461B0F"/>
    <w:rsid w:val="00461BC6"/>
    <w:rsid w:val="00461FD7"/>
    <w:rsid w:val="0046260D"/>
    <w:rsid w:val="00462B2E"/>
    <w:rsid w:val="00463E97"/>
    <w:rsid w:val="004641D3"/>
    <w:rsid w:val="0046440B"/>
    <w:rsid w:val="00464D36"/>
    <w:rsid w:val="00464F41"/>
    <w:rsid w:val="00465935"/>
    <w:rsid w:val="00466BF7"/>
    <w:rsid w:val="00467281"/>
    <w:rsid w:val="004678D3"/>
    <w:rsid w:val="0047042C"/>
    <w:rsid w:val="00471085"/>
    <w:rsid w:val="0047162D"/>
    <w:rsid w:val="00471655"/>
    <w:rsid w:val="00471A0F"/>
    <w:rsid w:val="004724CC"/>
    <w:rsid w:val="00472FE5"/>
    <w:rsid w:val="00473120"/>
    <w:rsid w:val="00473478"/>
    <w:rsid w:val="004737FA"/>
    <w:rsid w:val="004744C0"/>
    <w:rsid w:val="004750AC"/>
    <w:rsid w:val="0047568E"/>
    <w:rsid w:val="00476DA4"/>
    <w:rsid w:val="004771D3"/>
    <w:rsid w:val="00477672"/>
    <w:rsid w:val="004776C9"/>
    <w:rsid w:val="004777A6"/>
    <w:rsid w:val="004779D4"/>
    <w:rsid w:val="004803F9"/>
    <w:rsid w:val="004809C8"/>
    <w:rsid w:val="00480C02"/>
    <w:rsid w:val="00480C9D"/>
    <w:rsid w:val="00481464"/>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67E"/>
    <w:rsid w:val="004A069C"/>
    <w:rsid w:val="004A128A"/>
    <w:rsid w:val="004A1C73"/>
    <w:rsid w:val="004A2350"/>
    <w:rsid w:val="004A343D"/>
    <w:rsid w:val="004A363A"/>
    <w:rsid w:val="004A46EE"/>
    <w:rsid w:val="004A4A26"/>
    <w:rsid w:val="004A4C0C"/>
    <w:rsid w:val="004A5A6B"/>
    <w:rsid w:val="004A5A9F"/>
    <w:rsid w:val="004A7408"/>
    <w:rsid w:val="004A7448"/>
    <w:rsid w:val="004A770D"/>
    <w:rsid w:val="004B04F3"/>
    <w:rsid w:val="004B1D2C"/>
    <w:rsid w:val="004B2E1A"/>
    <w:rsid w:val="004B30EB"/>
    <w:rsid w:val="004B32B6"/>
    <w:rsid w:val="004B4535"/>
    <w:rsid w:val="004B4A10"/>
    <w:rsid w:val="004B4C4F"/>
    <w:rsid w:val="004B4F89"/>
    <w:rsid w:val="004B5A64"/>
    <w:rsid w:val="004B64A9"/>
    <w:rsid w:val="004C0145"/>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2ED1"/>
    <w:rsid w:val="004D33A2"/>
    <w:rsid w:val="004D355A"/>
    <w:rsid w:val="004D4956"/>
    <w:rsid w:val="004D4A37"/>
    <w:rsid w:val="004D535C"/>
    <w:rsid w:val="004D5BCC"/>
    <w:rsid w:val="004D5D2C"/>
    <w:rsid w:val="004D6D24"/>
    <w:rsid w:val="004D6DA1"/>
    <w:rsid w:val="004D6FF3"/>
    <w:rsid w:val="004D70BA"/>
    <w:rsid w:val="004D7117"/>
    <w:rsid w:val="004D7267"/>
    <w:rsid w:val="004D7C7F"/>
    <w:rsid w:val="004E058D"/>
    <w:rsid w:val="004E0633"/>
    <w:rsid w:val="004E0B5D"/>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3D5A"/>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7A4"/>
    <w:rsid w:val="0053192D"/>
    <w:rsid w:val="005326EF"/>
    <w:rsid w:val="00533196"/>
    <w:rsid w:val="005339F1"/>
    <w:rsid w:val="005346AD"/>
    <w:rsid w:val="00534989"/>
    <w:rsid w:val="00534A16"/>
    <w:rsid w:val="00535102"/>
    <w:rsid w:val="005361F0"/>
    <w:rsid w:val="0053753C"/>
    <w:rsid w:val="0054008E"/>
    <w:rsid w:val="00540B18"/>
    <w:rsid w:val="00541572"/>
    <w:rsid w:val="0054194F"/>
    <w:rsid w:val="00543DCD"/>
    <w:rsid w:val="00545ED6"/>
    <w:rsid w:val="005463D0"/>
    <w:rsid w:val="0055007E"/>
    <w:rsid w:val="00550F54"/>
    <w:rsid w:val="005512D4"/>
    <w:rsid w:val="005518D0"/>
    <w:rsid w:val="0055196D"/>
    <w:rsid w:val="00551A7D"/>
    <w:rsid w:val="00552208"/>
    <w:rsid w:val="005526F9"/>
    <w:rsid w:val="00552CE9"/>
    <w:rsid w:val="00552E7C"/>
    <w:rsid w:val="00553461"/>
    <w:rsid w:val="00554961"/>
    <w:rsid w:val="00554EFF"/>
    <w:rsid w:val="00555629"/>
    <w:rsid w:val="00555821"/>
    <w:rsid w:val="005568F9"/>
    <w:rsid w:val="005569B6"/>
    <w:rsid w:val="005601E0"/>
    <w:rsid w:val="00561061"/>
    <w:rsid w:val="005611B9"/>
    <w:rsid w:val="00561351"/>
    <w:rsid w:val="00561E7A"/>
    <w:rsid w:val="00562386"/>
    <w:rsid w:val="00562C7A"/>
    <w:rsid w:val="005633F8"/>
    <w:rsid w:val="0056472D"/>
    <w:rsid w:val="005652A4"/>
    <w:rsid w:val="00565402"/>
    <w:rsid w:val="00565746"/>
    <w:rsid w:val="0056587E"/>
    <w:rsid w:val="0056667E"/>
    <w:rsid w:val="00566E5D"/>
    <w:rsid w:val="00567427"/>
    <w:rsid w:val="00567D19"/>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67E"/>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B2D"/>
    <w:rsid w:val="00590BEB"/>
    <w:rsid w:val="00590E80"/>
    <w:rsid w:val="00591B3D"/>
    <w:rsid w:val="00591D0C"/>
    <w:rsid w:val="00592527"/>
    <w:rsid w:val="00592782"/>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535"/>
    <w:rsid w:val="005A66E4"/>
    <w:rsid w:val="005A6830"/>
    <w:rsid w:val="005A7789"/>
    <w:rsid w:val="005A7D1A"/>
    <w:rsid w:val="005A7D47"/>
    <w:rsid w:val="005A7DDD"/>
    <w:rsid w:val="005B14DF"/>
    <w:rsid w:val="005B1689"/>
    <w:rsid w:val="005B1B2A"/>
    <w:rsid w:val="005B21DE"/>
    <w:rsid w:val="005B25F6"/>
    <w:rsid w:val="005B2607"/>
    <w:rsid w:val="005B31B3"/>
    <w:rsid w:val="005B4632"/>
    <w:rsid w:val="005B59E9"/>
    <w:rsid w:val="005B5C33"/>
    <w:rsid w:val="005B6415"/>
    <w:rsid w:val="005B643F"/>
    <w:rsid w:val="005B6468"/>
    <w:rsid w:val="005B69AF"/>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C"/>
    <w:rsid w:val="005D698E"/>
    <w:rsid w:val="005D6B3D"/>
    <w:rsid w:val="005D6C4D"/>
    <w:rsid w:val="005D7366"/>
    <w:rsid w:val="005D7387"/>
    <w:rsid w:val="005E02C5"/>
    <w:rsid w:val="005E0486"/>
    <w:rsid w:val="005E07D5"/>
    <w:rsid w:val="005E0CC5"/>
    <w:rsid w:val="005E11A8"/>
    <w:rsid w:val="005E1F48"/>
    <w:rsid w:val="005E2158"/>
    <w:rsid w:val="005E3425"/>
    <w:rsid w:val="005E4317"/>
    <w:rsid w:val="005E4DD2"/>
    <w:rsid w:val="005E4F10"/>
    <w:rsid w:val="005E553C"/>
    <w:rsid w:val="005E584C"/>
    <w:rsid w:val="005E6BBC"/>
    <w:rsid w:val="005E6F38"/>
    <w:rsid w:val="005E7E49"/>
    <w:rsid w:val="005F043F"/>
    <w:rsid w:val="005F0806"/>
    <w:rsid w:val="005F095E"/>
    <w:rsid w:val="005F0C01"/>
    <w:rsid w:val="005F0F2F"/>
    <w:rsid w:val="005F1007"/>
    <w:rsid w:val="005F161F"/>
    <w:rsid w:val="005F1798"/>
    <w:rsid w:val="005F2DEB"/>
    <w:rsid w:val="005F2E85"/>
    <w:rsid w:val="005F3881"/>
    <w:rsid w:val="005F38FF"/>
    <w:rsid w:val="005F404F"/>
    <w:rsid w:val="005F4777"/>
    <w:rsid w:val="005F556D"/>
    <w:rsid w:val="005F654D"/>
    <w:rsid w:val="005F6577"/>
    <w:rsid w:val="005F66BE"/>
    <w:rsid w:val="005F6C6E"/>
    <w:rsid w:val="005F762B"/>
    <w:rsid w:val="005F7B2D"/>
    <w:rsid w:val="0060143F"/>
    <w:rsid w:val="006019E0"/>
    <w:rsid w:val="00602997"/>
    <w:rsid w:val="00602A2F"/>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9C9"/>
    <w:rsid w:val="0061361E"/>
    <w:rsid w:val="00613B0B"/>
    <w:rsid w:val="00613B8E"/>
    <w:rsid w:val="00614BC4"/>
    <w:rsid w:val="00615282"/>
    <w:rsid w:val="006157B9"/>
    <w:rsid w:val="00615B7D"/>
    <w:rsid w:val="00615FF2"/>
    <w:rsid w:val="006165F7"/>
    <w:rsid w:val="00616822"/>
    <w:rsid w:val="006168D0"/>
    <w:rsid w:val="00616ACA"/>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21C5"/>
    <w:rsid w:val="00642E1E"/>
    <w:rsid w:val="00642F75"/>
    <w:rsid w:val="0064304C"/>
    <w:rsid w:val="006444AE"/>
    <w:rsid w:val="00645891"/>
    <w:rsid w:val="00645FCB"/>
    <w:rsid w:val="00646355"/>
    <w:rsid w:val="0064649C"/>
    <w:rsid w:val="00646808"/>
    <w:rsid w:val="00646BF5"/>
    <w:rsid w:val="0064764C"/>
    <w:rsid w:val="00647856"/>
    <w:rsid w:val="00647949"/>
    <w:rsid w:val="00647B2F"/>
    <w:rsid w:val="00650269"/>
    <w:rsid w:val="006503FA"/>
    <w:rsid w:val="006507A6"/>
    <w:rsid w:val="00650B85"/>
    <w:rsid w:val="00651016"/>
    <w:rsid w:val="006511C6"/>
    <w:rsid w:val="00651251"/>
    <w:rsid w:val="00651413"/>
    <w:rsid w:val="006516D0"/>
    <w:rsid w:val="00651784"/>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6F15"/>
    <w:rsid w:val="00657219"/>
    <w:rsid w:val="006572B8"/>
    <w:rsid w:val="00660599"/>
    <w:rsid w:val="00660D83"/>
    <w:rsid w:val="00660F6B"/>
    <w:rsid w:val="00661177"/>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8DE"/>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065"/>
    <w:rsid w:val="00695108"/>
    <w:rsid w:val="00695463"/>
    <w:rsid w:val="0069572C"/>
    <w:rsid w:val="00695A3D"/>
    <w:rsid w:val="00695C72"/>
    <w:rsid w:val="0069681C"/>
    <w:rsid w:val="00696E7F"/>
    <w:rsid w:val="00697328"/>
    <w:rsid w:val="00698E59"/>
    <w:rsid w:val="006A1226"/>
    <w:rsid w:val="006A1772"/>
    <w:rsid w:val="006A199B"/>
    <w:rsid w:val="006A1EC0"/>
    <w:rsid w:val="006A2827"/>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57A"/>
    <w:rsid w:val="006B1074"/>
    <w:rsid w:val="006B2835"/>
    <w:rsid w:val="006B295B"/>
    <w:rsid w:val="006B2B39"/>
    <w:rsid w:val="006B2C02"/>
    <w:rsid w:val="006B2C6D"/>
    <w:rsid w:val="006B2F57"/>
    <w:rsid w:val="006B3172"/>
    <w:rsid w:val="006B31CE"/>
    <w:rsid w:val="006B3518"/>
    <w:rsid w:val="006B4DCC"/>
    <w:rsid w:val="006B4FE9"/>
    <w:rsid w:val="006B58A7"/>
    <w:rsid w:val="006B5DD5"/>
    <w:rsid w:val="006B61F4"/>
    <w:rsid w:val="006B6340"/>
    <w:rsid w:val="006B68C9"/>
    <w:rsid w:val="006B6B31"/>
    <w:rsid w:val="006B6B7A"/>
    <w:rsid w:val="006B74BE"/>
    <w:rsid w:val="006C0119"/>
    <w:rsid w:val="006C0A26"/>
    <w:rsid w:val="006C164A"/>
    <w:rsid w:val="006C1F2E"/>
    <w:rsid w:val="006C22EE"/>
    <w:rsid w:val="006C230E"/>
    <w:rsid w:val="006C24B5"/>
    <w:rsid w:val="006C2A18"/>
    <w:rsid w:val="006C35CC"/>
    <w:rsid w:val="006C36BF"/>
    <w:rsid w:val="006C381C"/>
    <w:rsid w:val="006C3820"/>
    <w:rsid w:val="006C3AF1"/>
    <w:rsid w:val="006C3E4A"/>
    <w:rsid w:val="006C3EBC"/>
    <w:rsid w:val="006C563C"/>
    <w:rsid w:val="006C59D7"/>
    <w:rsid w:val="006C6337"/>
    <w:rsid w:val="006C65B8"/>
    <w:rsid w:val="006C6976"/>
    <w:rsid w:val="006C6F84"/>
    <w:rsid w:val="006C73A0"/>
    <w:rsid w:val="006C74D6"/>
    <w:rsid w:val="006D043A"/>
    <w:rsid w:val="006D1094"/>
    <w:rsid w:val="006D1205"/>
    <w:rsid w:val="006D12C0"/>
    <w:rsid w:val="006D1E4F"/>
    <w:rsid w:val="006D1EB1"/>
    <w:rsid w:val="006D2263"/>
    <w:rsid w:val="006D23E9"/>
    <w:rsid w:val="006D269F"/>
    <w:rsid w:val="006D27E5"/>
    <w:rsid w:val="006D2E62"/>
    <w:rsid w:val="006D4631"/>
    <w:rsid w:val="006D4837"/>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C87"/>
    <w:rsid w:val="006F3437"/>
    <w:rsid w:val="006F3B3E"/>
    <w:rsid w:val="006F3BF8"/>
    <w:rsid w:val="006F5024"/>
    <w:rsid w:val="006F59B0"/>
    <w:rsid w:val="006F5E66"/>
    <w:rsid w:val="006F6958"/>
    <w:rsid w:val="006F69AD"/>
    <w:rsid w:val="006F74D6"/>
    <w:rsid w:val="006F7956"/>
    <w:rsid w:val="00700268"/>
    <w:rsid w:val="007010B6"/>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2292"/>
    <w:rsid w:val="00712B86"/>
    <w:rsid w:val="00713D0E"/>
    <w:rsid w:val="00713EB3"/>
    <w:rsid w:val="00714B18"/>
    <w:rsid w:val="00715676"/>
    <w:rsid w:val="00715E45"/>
    <w:rsid w:val="007162E3"/>
    <w:rsid w:val="007163A0"/>
    <w:rsid w:val="007166C3"/>
    <w:rsid w:val="00716821"/>
    <w:rsid w:val="00716FCF"/>
    <w:rsid w:val="007172F7"/>
    <w:rsid w:val="00717316"/>
    <w:rsid w:val="00717A7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191"/>
    <w:rsid w:val="00736E8D"/>
    <w:rsid w:val="0073733F"/>
    <w:rsid w:val="00737FCD"/>
    <w:rsid w:val="0074022B"/>
    <w:rsid w:val="00740241"/>
    <w:rsid w:val="007405A5"/>
    <w:rsid w:val="00741098"/>
    <w:rsid w:val="0074143F"/>
    <w:rsid w:val="007414F5"/>
    <w:rsid w:val="007419B9"/>
    <w:rsid w:val="00741EBE"/>
    <w:rsid w:val="007424D6"/>
    <w:rsid w:val="00742871"/>
    <w:rsid w:val="00742A9C"/>
    <w:rsid w:val="0074324C"/>
    <w:rsid w:val="0074409B"/>
    <w:rsid w:val="00744895"/>
    <w:rsid w:val="00744BBE"/>
    <w:rsid w:val="007457B5"/>
    <w:rsid w:val="00746045"/>
    <w:rsid w:val="0074613B"/>
    <w:rsid w:val="00746B7D"/>
    <w:rsid w:val="0074725C"/>
    <w:rsid w:val="0074780D"/>
    <w:rsid w:val="0075094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9B7"/>
    <w:rsid w:val="00773E6F"/>
    <w:rsid w:val="00774153"/>
    <w:rsid w:val="00774425"/>
    <w:rsid w:val="00774B4D"/>
    <w:rsid w:val="00774F54"/>
    <w:rsid w:val="0077522D"/>
    <w:rsid w:val="00775621"/>
    <w:rsid w:val="00775767"/>
    <w:rsid w:val="00780C62"/>
    <w:rsid w:val="00780CFE"/>
    <w:rsid w:val="00780D74"/>
    <w:rsid w:val="0078190C"/>
    <w:rsid w:val="00781EEC"/>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D54"/>
    <w:rsid w:val="00795D65"/>
    <w:rsid w:val="00796F36"/>
    <w:rsid w:val="0079713D"/>
    <w:rsid w:val="0079730D"/>
    <w:rsid w:val="007978D6"/>
    <w:rsid w:val="00797B73"/>
    <w:rsid w:val="0079C460"/>
    <w:rsid w:val="007A0045"/>
    <w:rsid w:val="007A0CB9"/>
    <w:rsid w:val="007A18D8"/>
    <w:rsid w:val="007A2261"/>
    <w:rsid w:val="007A26DB"/>
    <w:rsid w:val="007A2F73"/>
    <w:rsid w:val="007A30F1"/>
    <w:rsid w:val="007A33AF"/>
    <w:rsid w:val="007A3503"/>
    <w:rsid w:val="007A35CF"/>
    <w:rsid w:val="007A3770"/>
    <w:rsid w:val="007A4118"/>
    <w:rsid w:val="007A4917"/>
    <w:rsid w:val="007A4AEF"/>
    <w:rsid w:val="007A4D56"/>
    <w:rsid w:val="007A542C"/>
    <w:rsid w:val="007A56E9"/>
    <w:rsid w:val="007A5B45"/>
    <w:rsid w:val="007A5BBC"/>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5A1"/>
    <w:rsid w:val="007F19E0"/>
    <w:rsid w:val="007F1A3B"/>
    <w:rsid w:val="007F1FEE"/>
    <w:rsid w:val="007F2297"/>
    <w:rsid w:val="007F22E9"/>
    <w:rsid w:val="007F2381"/>
    <w:rsid w:val="007F27C1"/>
    <w:rsid w:val="007F28E4"/>
    <w:rsid w:val="007F29D4"/>
    <w:rsid w:val="007F2C07"/>
    <w:rsid w:val="007F30AC"/>
    <w:rsid w:val="007F4390"/>
    <w:rsid w:val="007F4B5A"/>
    <w:rsid w:val="007F5D5F"/>
    <w:rsid w:val="007F5D9E"/>
    <w:rsid w:val="007F686C"/>
    <w:rsid w:val="007F6A65"/>
    <w:rsid w:val="00800010"/>
    <w:rsid w:val="00800A23"/>
    <w:rsid w:val="00800CB8"/>
    <w:rsid w:val="0080166D"/>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D2C"/>
    <w:rsid w:val="00817E07"/>
    <w:rsid w:val="0081FBD7"/>
    <w:rsid w:val="00820404"/>
    <w:rsid w:val="008205DC"/>
    <w:rsid w:val="0082093E"/>
    <w:rsid w:val="00820C60"/>
    <w:rsid w:val="00821663"/>
    <w:rsid w:val="008216C8"/>
    <w:rsid w:val="00821A9C"/>
    <w:rsid w:val="00821B03"/>
    <w:rsid w:val="00821CB6"/>
    <w:rsid w:val="00821DE5"/>
    <w:rsid w:val="00822AAB"/>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299"/>
    <w:rsid w:val="008309C4"/>
    <w:rsid w:val="00832184"/>
    <w:rsid w:val="00832B4B"/>
    <w:rsid w:val="00832CAF"/>
    <w:rsid w:val="00832E8D"/>
    <w:rsid w:val="0083380E"/>
    <w:rsid w:val="00833957"/>
    <w:rsid w:val="00833C42"/>
    <w:rsid w:val="00834954"/>
    <w:rsid w:val="00834CCC"/>
    <w:rsid w:val="008354E8"/>
    <w:rsid w:val="00835DCE"/>
    <w:rsid w:val="00836273"/>
    <w:rsid w:val="00837ACC"/>
    <w:rsid w:val="00837FE8"/>
    <w:rsid w:val="00840C21"/>
    <w:rsid w:val="00841F88"/>
    <w:rsid w:val="008427A3"/>
    <w:rsid w:val="0084308E"/>
    <w:rsid w:val="00843151"/>
    <w:rsid w:val="0084327D"/>
    <w:rsid w:val="008432D6"/>
    <w:rsid w:val="008442E5"/>
    <w:rsid w:val="008446C5"/>
    <w:rsid w:val="00844824"/>
    <w:rsid w:val="00844B29"/>
    <w:rsid w:val="008458F5"/>
    <w:rsid w:val="008458F9"/>
    <w:rsid w:val="00845D6D"/>
    <w:rsid w:val="00846601"/>
    <w:rsid w:val="008470AD"/>
    <w:rsid w:val="00847E13"/>
    <w:rsid w:val="0085093A"/>
    <w:rsid w:val="00850E12"/>
    <w:rsid w:val="00852378"/>
    <w:rsid w:val="00854003"/>
    <w:rsid w:val="00854160"/>
    <w:rsid w:val="0085445A"/>
    <w:rsid w:val="0085463A"/>
    <w:rsid w:val="00854916"/>
    <w:rsid w:val="008549F0"/>
    <w:rsid w:val="00854DF6"/>
    <w:rsid w:val="00855AE7"/>
    <w:rsid w:val="00855E80"/>
    <w:rsid w:val="00856B61"/>
    <w:rsid w:val="00856D75"/>
    <w:rsid w:val="0085780E"/>
    <w:rsid w:val="008602D9"/>
    <w:rsid w:val="008609A2"/>
    <w:rsid w:val="00860F81"/>
    <w:rsid w:val="00861A56"/>
    <w:rsid w:val="00861DE8"/>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C42"/>
    <w:rsid w:val="00874F6F"/>
    <w:rsid w:val="00875A5A"/>
    <w:rsid w:val="00876635"/>
    <w:rsid w:val="00876F6B"/>
    <w:rsid w:val="00877C79"/>
    <w:rsid w:val="00877DEF"/>
    <w:rsid w:val="008800A8"/>
    <w:rsid w:val="00880DF3"/>
    <w:rsid w:val="00881790"/>
    <w:rsid w:val="00881FDE"/>
    <w:rsid w:val="0088241F"/>
    <w:rsid w:val="008838F5"/>
    <w:rsid w:val="00883F27"/>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61DD"/>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4D87"/>
    <w:rsid w:val="008C519C"/>
    <w:rsid w:val="008C659A"/>
    <w:rsid w:val="008C6888"/>
    <w:rsid w:val="008C6E59"/>
    <w:rsid w:val="008C7196"/>
    <w:rsid w:val="008D06BC"/>
    <w:rsid w:val="008D0928"/>
    <w:rsid w:val="008D12CC"/>
    <w:rsid w:val="008D1F55"/>
    <w:rsid w:val="008D25AD"/>
    <w:rsid w:val="008D387C"/>
    <w:rsid w:val="008D3D69"/>
    <w:rsid w:val="008D478C"/>
    <w:rsid w:val="008D4B03"/>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749"/>
    <w:rsid w:val="008F3CEC"/>
    <w:rsid w:val="008F3DDD"/>
    <w:rsid w:val="008F4456"/>
    <w:rsid w:val="008F4490"/>
    <w:rsid w:val="008F4C58"/>
    <w:rsid w:val="008F5372"/>
    <w:rsid w:val="008F68F9"/>
    <w:rsid w:val="008F6EE8"/>
    <w:rsid w:val="008F729F"/>
    <w:rsid w:val="008F79AE"/>
    <w:rsid w:val="0090062A"/>
    <w:rsid w:val="00900780"/>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60F3"/>
    <w:rsid w:val="0092640C"/>
    <w:rsid w:val="0092672B"/>
    <w:rsid w:val="00927489"/>
    <w:rsid w:val="0092783B"/>
    <w:rsid w:val="00927B46"/>
    <w:rsid w:val="00927D13"/>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66D3"/>
    <w:rsid w:val="009378FB"/>
    <w:rsid w:val="0094028A"/>
    <w:rsid w:val="00940A46"/>
    <w:rsid w:val="00940EC4"/>
    <w:rsid w:val="009415FE"/>
    <w:rsid w:val="009423E9"/>
    <w:rsid w:val="00942B1F"/>
    <w:rsid w:val="009434C2"/>
    <w:rsid w:val="009437DC"/>
    <w:rsid w:val="00943CE8"/>
    <w:rsid w:val="00944798"/>
    <w:rsid w:val="009449FB"/>
    <w:rsid w:val="009454C5"/>
    <w:rsid w:val="0094578B"/>
    <w:rsid w:val="00946314"/>
    <w:rsid w:val="00947058"/>
    <w:rsid w:val="0095066D"/>
    <w:rsid w:val="00950A9E"/>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61137"/>
    <w:rsid w:val="009612D0"/>
    <w:rsid w:val="00961330"/>
    <w:rsid w:val="0096176C"/>
    <w:rsid w:val="00962214"/>
    <w:rsid w:val="00963A4E"/>
    <w:rsid w:val="009642C7"/>
    <w:rsid w:val="009644FF"/>
    <w:rsid w:val="009647E8"/>
    <w:rsid w:val="0096527F"/>
    <w:rsid w:val="00965B13"/>
    <w:rsid w:val="0096645D"/>
    <w:rsid w:val="0096717E"/>
    <w:rsid w:val="009673E8"/>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2199"/>
    <w:rsid w:val="00992256"/>
    <w:rsid w:val="00992281"/>
    <w:rsid w:val="0099375E"/>
    <w:rsid w:val="00995112"/>
    <w:rsid w:val="0099575F"/>
    <w:rsid w:val="009957DC"/>
    <w:rsid w:val="009960EA"/>
    <w:rsid w:val="009961C3"/>
    <w:rsid w:val="0099663B"/>
    <w:rsid w:val="00997991"/>
    <w:rsid w:val="009A02AB"/>
    <w:rsid w:val="009A18A3"/>
    <w:rsid w:val="009A1E16"/>
    <w:rsid w:val="009A204B"/>
    <w:rsid w:val="009A2C7C"/>
    <w:rsid w:val="009A308A"/>
    <w:rsid w:val="009A322E"/>
    <w:rsid w:val="009A3941"/>
    <w:rsid w:val="009A4127"/>
    <w:rsid w:val="009A4391"/>
    <w:rsid w:val="009A4E8A"/>
    <w:rsid w:val="009A59E3"/>
    <w:rsid w:val="009A5D23"/>
    <w:rsid w:val="009A60CF"/>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51D"/>
    <w:rsid w:val="009B36A1"/>
    <w:rsid w:val="009B4B23"/>
    <w:rsid w:val="009B4C75"/>
    <w:rsid w:val="009B4EC4"/>
    <w:rsid w:val="009B51AE"/>
    <w:rsid w:val="009B5833"/>
    <w:rsid w:val="009B5A33"/>
    <w:rsid w:val="009B5D0F"/>
    <w:rsid w:val="009B680B"/>
    <w:rsid w:val="009B6B0A"/>
    <w:rsid w:val="009B6B2B"/>
    <w:rsid w:val="009B6C14"/>
    <w:rsid w:val="009B6C2D"/>
    <w:rsid w:val="009B7757"/>
    <w:rsid w:val="009B7C39"/>
    <w:rsid w:val="009C0B8D"/>
    <w:rsid w:val="009C1026"/>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698"/>
    <w:rsid w:val="009F32EC"/>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B8"/>
    <w:rsid w:val="00A03959"/>
    <w:rsid w:val="00A03A2D"/>
    <w:rsid w:val="00A03FCC"/>
    <w:rsid w:val="00A043B0"/>
    <w:rsid w:val="00A044F6"/>
    <w:rsid w:val="00A046B7"/>
    <w:rsid w:val="00A0523F"/>
    <w:rsid w:val="00A054F6"/>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7891"/>
    <w:rsid w:val="00A279F4"/>
    <w:rsid w:val="00A306FC"/>
    <w:rsid w:val="00A307D7"/>
    <w:rsid w:val="00A309C5"/>
    <w:rsid w:val="00A31737"/>
    <w:rsid w:val="00A322E1"/>
    <w:rsid w:val="00A3248B"/>
    <w:rsid w:val="00A32817"/>
    <w:rsid w:val="00A328D1"/>
    <w:rsid w:val="00A3304F"/>
    <w:rsid w:val="00A336AB"/>
    <w:rsid w:val="00A34263"/>
    <w:rsid w:val="00A34ABA"/>
    <w:rsid w:val="00A34FA7"/>
    <w:rsid w:val="00A35402"/>
    <w:rsid w:val="00A355C1"/>
    <w:rsid w:val="00A357FC"/>
    <w:rsid w:val="00A35D7E"/>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E6"/>
    <w:rsid w:val="00A51F59"/>
    <w:rsid w:val="00A52AF7"/>
    <w:rsid w:val="00A533FD"/>
    <w:rsid w:val="00A53676"/>
    <w:rsid w:val="00A53DA5"/>
    <w:rsid w:val="00A5408B"/>
    <w:rsid w:val="00A54FB9"/>
    <w:rsid w:val="00A55744"/>
    <w:rsid w:val="00A564D5"/>
    <w:rsid w:val="00A56F0A"/>
    <w:rsid w:val="00A57F0C"/>
    <w:rsid w:val="00A602CB"/>
    <w:rsid w:val="00A6056C"/>
    <w:rsid w:val="00A60B2C"/>
    <w:rsid w:val="00A60FAE"/>
    <w:rsid w:val="00A61249"/>
    <w:rsid w:val="00A615BE"/>
    <w:rsid w:val="00A6220A"/>
    <w:rsid w:val="00A6242F"/>
    <w:rsid w:val="00A6286B"/>
    <w:rsid w:val="00A62A1B"/>
    <w:rsid w:val="00A633F2"/>
    <w:rsid w:val="00A63455"/>
    <w:rsid w:val="00A636C2"/>
    <w:rsid w:val="00A646C2"/>
    <w:rsid w:val="00A647F0"/>
    <w:rsid w:val="00A65408"/>
    <w:rsid w:val="00A65FBA"/>
    <w:rsid w:val="00A66796"/>
    <w:rsid w:val="00A66C30"/>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71C2"/>
    <w:rsid w:val="00A87412"/>
    <w:rsid w:val="00A87E7B"/>
    <w:rsid w:val="00A906A3"/>
    <w:rsid w:val="00A90D5D"/>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26FF"/>
    <w:rsid w:val="00AA2911"/>
    <w:rsid w:val="00AA2C8E"/>
    <w:rsid w:val="00AA2D26"/>
    <w:rsid w:val="00AA2EE4"/>
    <w:rsid w:val="00AA2EF4"/>
    <w:rsid w:val="00AA3D4F"/>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35E3"/>
    <w:rsid w:val="00AD4301"/>
    <w:rsid w:val="00AD470A"/>
    <w:rsid w:val="00AD5277"/>
    <w:rsid w:val="00AD58C0"/>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12D2"/>
    <w:rsid w:val="00AF15B5"/>
    <w:rsid w:val="00AF1FB7"/>
    <w:rsid w:val="00AF2071"/>
    <w:rsid w:val="00AF22EA"/>
    <w:rsid w:val="00AF28E7"/>
    <w:rsid w:val="00AF2ABA"/>
    <w:rsid w:val="00AF2C55"/>
    <w:rsid w:val="00AF335F"/>
    <w:rsid w:val="00AF3367"/>
    <w:rsid w:val="00AF5A13"/>
    <w:rsid w:val="00AF6163"/>
    <w:rsid w:val="00AF67B6"/>
    <w:rsid w:val="00AF7416"/>
    <w:rsid w:val="00B00358"/>
    <w:rsid w:val="00B00664"/>
    <w:rsid w:val="00B012BE"/>
    <w:rsid w:val="00B01729"/>
    <w:rsid w:val="00B01A43"/>
    <w:rsid w:val="00B01A8D"/>
    <w:rsid w:val="00B0263C"/>
    <w:rsid w:val="00B0363F"/>
    <w:rsid w:val="00B03B56"/>
    <w:rsid w:val="00B0479E"/>
    <w:rsid w:val="00B047DA"/>
    <w:rsid w:val="00B04BD0"/>
    <w:rsid w:val="00B056B6"/>
    <w:rsid w:val="00B05CBC"/>
    <w:rsid w:val="00B063C6"/>
    <w:rsid w:val="00B0655D"/>
    <w:rsid w:val="00B067A6"/>
    <w:rsid w:val="00B07792"/>
    <w:rsid w:val="00B101E4"/>
    <w:rsid w:val="00B1078E"/>
    <w:rsid w:val="00B11784"/>
    <w:rsid w:val="00B11EE3"/>
    <w:rsid w:val="00B12509"/>
    <w:rsid w:val="00B13ADB"/>
    <w:rsid w:val="00B14345"/>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1EBC"/>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C9"/>
    <w:rsid w:val="00B52289"/>
    <w:rsid w:val="00B52A84"/>
    <w:rsid w:val="00B52B06"/>
    <w:rsid w:val="00B53337"/>
    <w:rsid w:val="00B535E2"/>
    <w:rsid w:val="00B54068"/>
    <w:rsid w:val="00B542D2"/>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BF9"/>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EB4"/>
    <w:rsid w:val="00BA0366"/>
    <w:rsid w:val="00BA05DB"/>
    <w:rsid w:val="00BA0A1D"/>
    <w:rsid w:val="00BA0B48"/>
    <w:rsid w:val="00BA1168"/>
    <w:rsid w:val="00BA117D"/>
    <w:rsid w:val="00BA196D"/>
    <w:rsid w:val="00BA2A99"/>
    <w:rsid w:val="00BA2CD4"/>
    <w:rsid w:val="00BA3F3B"/>
    <w:rsid w:val="00BA40C0"/>
    <w:rsid w:val="00BA41EB"/>
    <w:rsid w:val="00BA4827"/>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BE3"/>
    <w:rsid w:val="00BB1BF2"/>
    <w:rsid w:val="00BB281C"/>
    <w:rsid w:val="00BB29A4"/>
    <w:rsid w:val="00BB3A6A"/>
    <w:rsid w:val="00BB3C1D"/>
    <w:rsid w:val="00BB4C2C"/>
    <w:rsid w:val="00BB4FB0"/>
    <w:rsid w:val="00BB6C9A"/>
    <w:rsid w:val="00BB7E98"/>
    <w:rsid w:val="00BC034A"/>
    <w:rsid w:val="00BC0825"/>
    <w:rsid w:val="00BC1F41"/>
    <w:rsid w:val="00BC246A"/>
    <w:rsid w:val="00BC2DC1"/>
    <w:rsid w:val="00BC2DFF"/>
    <w:rsid w:val="00BC368D"/>
    <w:rsid w:val="00BC3792"/>
    <w:rsid w:val="00BC37D2"/>
    <w:rsid w:val="00BC39D8"/>
    <w:rsid w:val="00BC3D12"/>
    <w:rsid w:val="00BC3E3F"/>
    <w:rsid w:val="00BC4BD6"/>
    <w:rsid w:val="00BC4CD0"/>
    <w:rsid w:val="00BC68C1"/>
    <w:rsid w:val="00BC760B"/>
    <w:rsid w:val="00BC780C"/>
    <w:rsid w:val="00BCB50C"/>
    <w:rsid w:val="00BD0058"/>
    <w:rsid w:val="00BD03A7"/>
    <w:rsid w:val="00BD06FB"/>
    <w:rsid w:val="00BD0AA0"/>
    <w:rsid w:val="00BD15C6"/>
    <w:rsid w:val="00BD2319"/>
    <w:rsid w:val="00BD2CA4"/>
    <w:rsid w:val="00BD2EA7"/>
    <w:rsid w:val="00BD2FF9"/>
    <w:rsid w:val="00BD30C2"/>
    <w:rsid w:val="00BD3C8B"/>
    <w:rsid w:val="00BD3D7F"/>
    <w:rsid w:val="00BD423A"/>
    <w:rsid w:val="00BD46F8"/>
    <w:rsid w:val="00BD48EF"/>
    <w:rsid w:val="00BD5113"/>
    <w:rsid w:val="00BD56DD"/>
    <w:rsid w:val="00BD63E0"/>
    <w:rsid w:val="00BD6E87"/>
    <w:rsid w:val="00BD6EAC"/>
    <w:rsid w:val="00BE00E6"/>
    <w:rsid w:val="00BE0767"/>
    <w:rsid w:val="00BE1692"/>
    <w:rsid w:val="00BE28A2"/>
    <w:rsid w:val="00BE35DC"/>
    <w:rsid w:val="00BE3A34"/>
    <w:rsid w:val="00BE3CD5"/>
    <w:rsid w:val="00BE3E95"/>
    <w:rsid w:val="00BE488F"/>
    <w:rsid w:val="00BE53E5"/>
    <w:rsid w:val="00BE68C2"/>
    <w:rsid w:val="00BE7177"/>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CFD"/>
    <w:rsid w:val="00C02E9A"/>
    <w:rsid w:val="00C03753"/>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AED"/>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379C"/>
    <w:rsid w:val="00C738CB"/>
    <w:rsid w:val="00C73DBD"/>
    <w:rsid w:val="00C743D7"/>
    <w:rsid w:val="00C74574"/>
    <w:rsid w:val="00C75106"/>
    <w:rsid w:val="00C75327"/>
    <w:rsid w:val="00C758A3"/>
    <w:rsid w:val="00C75B55"/>
    <w:rsid w:val="00C75D99"/>
    <w:rsid w:val="00C7640D"/>
    <w:rsid w:val="00C76E92"/>
    <w:rsid w:val="00C8043F"/>
    <w:rsid w:val="00C82C3A"/>
    <w:rsid w:val="00C82CD7"/>
    <w:rsid w:val="00C837B9"/>
    <w:rsid w:val="00C8422E"/>
    <w:rsid w:val="00C843D2"/>
    <w:rsid w:val="00C849B1"/>
    <w:rsid w:val="00C84F9D"/>
    <w:rsid w:val="00C85048"/>
    <w:rsid w:val="00C8536D"/>
    <w:rsid w:val="00C85A27"/>
    <w:rsid w:val="00C86617"/>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3"/>
    <w:rsid w:val="00CA7D79"/>
    <w:rsid w:val="00CB0298"/>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3CBC"/>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44B"/>
    <w:rsid w:val="00CE483C"/>
    <w:rsid w:val="00CE4AFC"/>
    <w:rsid w:val="00CE5032"/>
    <w:rsid w:val="00CE519F"/>
    <w:rsid w:val="00CE5755"/>
    <w:rsid w:val="00CE5F9B"/>
    <w:rsid w:val="00CE790B"/>
    <w:rsid w:val="00CF07B6"/>
    <w:rsid w:val="00CF0B97"/>
    <w:rsid w:val="00CF0D31"/>
    <w:rsid w:val="00CF0E5C"/>
    <w:rsid w:val="00CF1369"/>
    <w:rsid w:val="00CF1531"/>
    <w:rsid w:val="00CF19D4"/>
    <w:rsid w:val="00CF32C1"/>
    <w:rsid w:val="00CF38F4"/>
    <w:rsid w:val="00CF3D58"/>
    <w:rsid w:val="00CF47A9"/>
    <w:rsid w:val="00CF5002"/>
    <w:rsid w:val="00CF5411"/>
    <w:rsid w:val="00CF5E72"/>
    <w:rsid w:val="00CF761B"/>
    <w:rsid w:val="00CF7DAF"/>
    <w:rsid w:val="00CFB494"/>
    <w:rsid w:val="00D0014E"/>
    <w:rsid w:val="00D00217"/>
    <w:rsid w:val="00D00993"/>
    <w:rsid w:val="00D00F47"/>
    <w:rsid w:val="00D02735"/>
    <w:rsid w:val="00D02B27"/>
    <w:rsid w:val="00D02EF9"/>
    <w:rsid w:val="00D0320C"/>
    <w:rsid w:val="00D0348B"/>
    <w:rsid w:val="00D039F5"/>
    <w:rsid w:val="00D03C4C"/>
    <w:rsid w:val="00D04616"/>
    <w:rsid w:val="00D05277"/>
    <w:rsid w:val="00D054B4"/>
    <w:rsid w:val="00D05B93"/>
    <w:rsid w:val="00D05D6D"/>
    <w:rsid w:val="00D06AAF"/>
    <w:rsid w:val="00D06AE0"/>
    <w:rsid w:val="00D06BF5"/>
    <w:rsid w:val="00D07050"/>
    <w:rsid w:val="00D075EA"/>
    <w:rsid w:val="00D07EFF"/>
    <w:rsid w:val="00D1031D"/>
    <w:rsid w:val="00D10425"/>
    <w:rsid w:val="00D107B7"/>
    <w:rsid w:val="00D11B8E"/>
    <w:rsid w:val="00D120E5"/>
    <w:rsid w:val="00D129E7"/>
    <w:rsid w:val="00D1357E"/>
    <w:rsid w:val="00D1384D"/>
    <w:rsid w:val="00D13CB4"/>
    <w:rsid w:val="00D13EBB"/>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F96"/>
    <w:rsid w:val="00D27451"/>
    <w:rsid w:val="00D306B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370"/>
    <w:rsid w:val="00D42526"/>
    <w:rsid w:val="00D42A09"/>
    <w:rsid w:val="00D437AB"/>
    <w:rsid w:val="00D439C0"/>
    <w:rsid w:val="00D43C86"/>
    <w:rsid w:val="00D442FB"/>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48DD"/>
    <w:rsid w:val="00D550B3"/>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712EC"/>
    <w:rsid w:val="00D715FA"/>
    <w:rsid w:val="00D71BC6"/>
    <w:rsid w:val="00D71BDC"/>
    <w:rsid w:val="00D71EE4"/>
    <w:rsid w:val="00D72DC9"/>
    <w:rsid w:val="00D73268"/>
    <w:rsid w:val="00D7397B"/>
    <w:rsid w:val="00D74628"/>
    <w:rsid w:val="00D75057"/>
    <w:rsid w:val="00D7571E"/>
    <w:rsid w:val="00D77479"/>
    <w:rsid w:val="00D77D90"/>
    <w:rsid w:val="00D801A4"/>
    <w:rsid w:val="00D80CAA"/>
    <w:rsid w:val="00D80F26"/>
    <w:rsid w:val="00D8174E"/>
    <w:rsid w:val="00D82AD4"/>
    <w:rsid w:val="00D82CD3"/>
    <w:rsid w:val="00D82D2B"/>
    <w:rsid w:val="00D83AD1"/>
    <w:rsid w:val="00D83C5B"/>
    <w:rsid w:val="00D84442"/>
    <w:rsid w:val="00D84D8A"/>
    <w:rsid w:val="00D85547"/>
    <w:rsid w:val="00D86C3E"/>
    <w:rsid w:val="00D86F29"/>
    <w:rsid w:val="00D87CBF"/>
    <w:rsid w:val="00D9093B"/>
    <w:rsid w:val="00D90A7A"/>
    <w:rsid w:val="00D90D9A"/>
    <w:rsid w:val="00D919CF"/>
    <w:rsid w:val="00D91B73"/>
    <w:rsid w:val="00D91C8F"/>
    <w:rsid w:val="00D92D38"/>
    <w:rsid w:val="00D92D60"/>
    <w:rsid w:val="00D92E0F"/>
    <w:rsid w:val="00D92E68"/>
    <w:rsid w:val="00D930DF"/>
    <w:rsid w:val="00D93206"/>
    <w:rsid w:val="00D935F2"/>
    <w:rsid w:val="00D93E65"/>
    <w:rsid w:val="00D93F04"/>
    <w:rsid w:val="00D9433F"/>
    <w:rsid w:val="00D9445F"/>
    <w:rsid w:val="00D94599"/>
    <w:rsid w:val="00D94EE0"/>
    <w:rsid w:val="00D9505B"/>
    <w:rsid w:val="00D950FA"/>
    <w:rsid w:val="00D95507"/>
    <w:rsid w:val="00D957C4"/>
    <w:rsid w:val="00D95AB3"/>
    <w:rsid w:val="00D95BC6"/>
    <w:rsid w:val="00D97529"/>
    <w:rsid w:val="00D975B9"/>
    <w:rsid w:val="00D979B5"/>
    <w:rsid w:val="00D97C23"/>
    <w:rsid w:val="00DA02FA"/>
    <w:rsid w:val="00DA03DD"/>
    <w:rsid w:val="00DA03EF"/>
    <w:rsid w:val="00DA0544"/>
    <w:rsid w:val="00DA0A0E"/>
    <w:rsid w:val="00DA10CE"/>
    <w:rsid w:val="00DA1A2B"/>
    <w:rsid w:val="00DA2726"/>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2C5"/>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D036F"/>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4559"/>
    <w:rsid w:val="00DF45D7"/>
    <w:rsid w:val="00DF48DA"/>
    <w:rsid w:val="00DF4FF6"/>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BC3"/>
    <w:rsid w:val="00E14CB8"/>
    <w:rsid w:val="00E15515"/>
    <w:rsid w:val="00E16805"/>
    <w:rsid w:val="00E16D81"/>
    <w:rsid w:val="00E17A52"/>
    <w:rsid w:val="00E17EC1"/>
    <w:rsid w:val="00E201AF"/>
    <w:rsid w:val="00E2074D"/>
    <w:rsid w:val="00E22081"/>
    <w:rsid w:val="00E22164"/>
    <w:rsid w:val="00E2355C"/>
    <w:rsid w:val="00E23BC1"/>
    <w:rsid w:val="00E23DF6"/>
    <w:rsid w:val="00E241E2"/>
    <w:rsid w:val="00E252B9"/>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C81"/>
    <w:rsid w:val="00E33D62"/>
    <w:rsid w:val="00E3416E"/>
    <w:rsid w:val="00E3470B"/>
    <w:rsid w:val="00E35145"/>
    <w:rsid w:val="00E3514F"/>
    <w:rsid w:val="00E354A9"/>
    <w:rsid w:val="00E35DD8"/>
    <w:rsid w:val="00E3643B"/>
    <w:rsid w:val="00E37038"/>
    <w:rsid w:val="00E37A06"/>
    <w:rsid w:val="00E40120"/>
    <w:rsid w:val="00E4040B"/>
    <w:rsid w:val="00E407DD"/>
    <w:rsid w:val="00E41A76"/>
    <w:rsid w:val="00E42169"/>
    <w:rsid w:val="00E42475"/>
    <w:rsid w:val="00E42EC8"/>
    <w:rsid w:val="00E43363"/>
    <w:rsid w:val="00E43E50"/>
    <w:rsid w:val="00E44C31"/>
    <w:rsid w:val="00E4564A"/>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75"/>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3189"/>
    <w:rsid w:val="00E94A09"/>
    <w:rsid w:val="00E94D57"/>
    <w:rsid w:val="00E95448"/>
    <w:rsid w:val="00E96056"/>
    <w:rsid w:val="00E96487"/>
    <w:rsid w:val="00E9699C"/>
    <w:rsid w:val="00E96EF3"/>
    <w:rsid w:val="00E97519"/>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DC2"/>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419"/>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811"/>
    <w:rsid w:val="00EE0BCD"/>
    <w:rsid w:val="00EE0FA1"/>
    <w:rsid w:val="00EE1676"/>
    <w:rsid w:val="00EE25AA"/>
    <w:rsid w:val="00EE31AD"/>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3"/>
    <w:rsid w:val="00F04CE3"/>
    <w:rsid w:val="00F052C7"/>
    <w:rsid w:val="00F054F2"/>
    <w:rsid w:val="00F05AE5"/>
    <w:rsid w:val="00F05D88"/>
    <w:rsid w:val="00F06070"/>
    <w:rsid w:val="00F06CA4"/>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AC1"/>
    <w:rsid w:val="00F1627F"/>
    <w:rsid w:val="00F1661F"/>
    <w:rsid w:val="00F16B03"/>
    <w:rsid w:val="00F1797C"/>
    <w:rsid w:val="00F17CF2"/>
    <w:rsid w:val="00F201CD"/>
    <w:rsid w:val="00F2053D"/>
    <w:rsid w:val="00F20BE0"/>
    <w:rsid w:val="00F214D9"/>
    <w:rsid w:val="00F2159D"/>
    <w:rsid w:val="00F2168D"/>
    <w:rsid w:val="00F22089"/>
    <w:rsid w:val="00F221DC"/>
    <w:rsid w:val="00F223E4"/>
    <w:rsid w:val="00F224A6"/>
    <w:rsid w:val="00F227D6"/>
    <w:rsid w:val="00F22D1D"/>
    <w:rsid w:val="00F23402"/>
    <w:rsid w:val="00F2346A"/>
    <w:rsid w:val="00F23AF6"/>
    <w:rsid w:val="00F23B0C"/>
    <w:rsid w:val="00F24353"/>
    <w:rsid w:val="00F26CD6"/>
    <w:rsid w:val="00F26D0E"/>
    <w:rsid w:val="00F26E6B"/>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45A5"/>
    <w:rsid w:val="00F44767"/>
    <w:rsid w:val="00F44B63"/>
    <w:rsid w:val="00F450DD"/>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5909"/>
    <w:rsid w:val="00F57161"/>
    <w:rsid w:val="00F57E43"/>
    <w:rsid w:val="00F57FC9"/>
    <w:rsid w:val="00F60419"/>
    <w:rsid w:val="00F605AD"/>
    <w:rsid w:val="00F60BBF"/>
    <w:rsid w:val="00F611EB"/>
    <w:rsid w:val="00F61440"/>
    <w:rsid w:val="00F61CC3"/>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301F"/>
    <w:rsid w:val="00F84235"/>
    <w:rsid w:val="00F85065"/>
    <w:rsid w:val="00F86072"/>
    <w:rsid w:val="00F863C2"/>
    <w:rsid w:val="00F86441"/>
    <w:rsid w:val="00F8679E"/>
    <w:rsid w:val="00F86A1A"/>
    <w:rsid w:val="00F87B10"/>
    <w:rsid w:val="00F87BCF"/>
    <w:rsid w:val="00F905E0"/>
    <w:rsid w:val="00F9091E"/>
    <w:rsid w:val="00F926E5"/>
    <w:rsid w:val="00F9279D"/>
    <w:rsid w:val="00F92A62"/>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67C9"/>
    <w:rsid w:val="00FB6885"/>
    <w:rsid w:val="00FB6B63"/>
    <w:rsid w:val="00FC00DD"/>
    <w:rsid w:val="00FC05FA"/>
    <w:rsid w:val="00FC0FFE"/>
    <w:rsid w:val="00FC11AA"/>
    <w:rsid w:val="00FC18C5"/>
    <w:rsid w:val="00FC1A10"/>
    <w:rsid w:val="00FC265B"/>
    <w:rsid w:val="00FC2893"/>
    <w:rsid w:val="00FC2B20"/>
    <w:rsid w:val="00FC2C72"/>
    <w:rsid w:val="00FC3D57"/>
    <w:rsid w:val="00FC4C23"/>
    <w:rsid w:val="00FC52E2"/>
    <w:rsid w:val="00FC5326"/>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5CD3"/>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3F2955"/>
    <w:rsid w:val="103FC923"/>
    <w:rsid w:val="1040C016"/>
    <w:rsid w:val="1046FC4A"/>
    <w:rsid w:val="1050DBBF"/>
    <w:rsid w:val="1057BCDE"/>
    <w:rsid w:val="105962BA"/>
    <w:rsid w:val="105F4046"/>
    <w:rsid w:val="106C3009"/>
    <w:rsid w:val="106E8A50"/>
    <w:rsid w:val="10716095"/>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B070"/>
    <w:rsid w:val="45298499"/>
    <w:rsid w:val="452F6ED9"/>
    <w:rsid w:val="45348FCF"/>
    <w:rsid w:val="4536216F"/>
    <w:rsid w:val="453BDEB3"/>
    <w:rsid w:val="453D4538"/>
    <w:rsid w:val="4541FB2F"/>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F02CAD"/>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FE51A2"/>
    <w:rsid w:val="5302A661"/>
    <w:rsid w:val="53036783"/>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FD73B36B-88A9-448C-94A6-6C6D8CB3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2F3EB1"/>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2F3EB1"/>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polskacyfrowa@mfipr.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regio-poland@ec.europa.eu" TargetMode="External"/><Relationship Id="rId2" Type="http://schemas.openxmlformats.org/officeDocument/2006/relationships/customXml" Target="../customXml/item2.xml"/><Relationship Id="rId16" Type="http://schemas.openxmlformats.org/officeDocument/2006/relationships/hyperlink" Target="mailto:bezpieczenstwo@cppc.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ov.pl/attachment/daaf2e75-35f3-40ca-87cc-7cc95b66c286"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zwojcyfrowy.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2.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3.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43</Pages>
  <Words>11974</Words>
  <Characters>71847</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Wzór Porozumienia o dofinansowanie projektu - 2.4 FERC</vt:lpstr>
    </vt:vector>
  </TitlesOfParts>
  <Company>HP</Company>
  <LinksUpToDate>false</LinksUpToDate>
  <CharactersWithSpaces>83654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Sylwia Frąckiewicz</cp:lastModifiedBy>
  <cp:revision>47</cp:revision>
  <cp:lastPrinted>2023-08-06T03:18:00Z</cp:lastPrinted>
  <dcterms:created xsi:type="dcterms:W3CDTF">2024-09-30T05:53:00Z</dcterms:created>
  <dcterms:modified xsi:type="dcterms:W3CDTF">2024-09-30T12:11:00Z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